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7"/>
      </w:tblGrid>
      <w:tr w:rsidR="00D838EA" w:rsidRPr="0087495E" w14:paraId="0CFB6075" w14:textId="77777777" w:rsidTr="00D959AA">
        <w:tc>
          <w:tcPr>
            <w:tcW w:w="9327" w:type="dxa"/>
            <w:tcBorders>
              <w:bottom w:val="single" w:sz="4" w:space="0" w:color="auto"/>
            </w:tcBorders>
            <w:shd w:val="clear" w:color="auto" w:fill="D9D9D9"/>
          </w:tcPr>
          <w:p w14:paraId="6CA4E53E" w14:textId="19FC73FC" w:rsidR="00D838EA" w:rsidRPr="0087495E" w:rsidRDefault="00C16616" w:rsidP="00EA645C">
            <w:pPr>
              <w:pStyle w:val="Tekstprzypisudolnego"/>
              <w:spacing w:after="40" w:line="276" w:lineRule="auto"/>
              <w:jc w:val="right"/>
              <w:rPr>
                <w:rFonts w:cs="Arial"/>
                <w:b/>
                <w:sz w:val="22"/>
                <w:szCs w:val="22"/>
              </w:rPr>
            </w:pPr>
            <w:r w:rsidRPr="000075C5">
              <w:rPr>
                <w:rFonts w:ascii="Playfair Display" w:hAnsi="Playfair Display"/>
                <w:bCs/>
              </w:rPr>
              <w:tab/>
            </w:r>
            <w:bookmarkStart w:id="0" w:name="_Toc257371584"/>
            <w:r w:rsidR="00D838EA" w:rsidRPr="0087495E">
              <w:rPr>
                <w:rFonts w:cs="Arial"/>
                <w:sz w:val="22"/>
                <w:szCs w:val="22"/>
              </w:rPr>
              <w:br w:type="page"/>
            </w:r>
            <w:r w:rsidR="00D838EA" w:rsidRPr="0087495E">
              <w:rPr>
                <w:rFonts w:cs="Arial"/>
                <w:b/>
                <w:sz w:val="22"/>
                <w:szCs w:val="22"/>
              </w:rPr>
              <w:t>Załą</w:t>
            </w:r>
            <w:r w:rsidR="00014E92" w:rsidRPr="0087495E">
              <w:rPr>
                <w:rFonts w:cs="Arial"/>
                <w:b/>
                <w:sz w:val="22"/>
                <w:szCs w:val="22"/>
              </w:rPr>
              <w:t>cznik nr 1 do S</w:t>
            </w:r>
            <w:r w:rsidR="00D838EA" w:rsidRPr="0087495E">
              <w:rPr>
                <w:rFonts w:cs="Arial"/>
                <w:b/>
                <w:sz w:val="22"/>
                <w:szCs w:val="22"/>
              </w:rPr>
              <w:t>WZ</w:t>
            </w:r>
          </w:p>
        </w:tc>
      </w:tr>
      <w:tr w:rsidR="00D838EA" w:rsidRPr="0087495E" w14:paraId="574B5395" w14:textId="77777777" w:rsidTr="00D959AA">
        <w:trPr>
          <w:trHeight w:val="480"/>
        </w:trPr>
        <w:tc>
          <w:tcPr>
            <w:tcW w:w="9327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22B00F65" w14:textId="77777777" w:rsidR="00D838EA" w:rsidRPr="0087495E" w:rsidRDefault="00D838EA" w:rsidP="00EA645C">
            <w:pPr>
              <w:pStyle w:val="Tekstprzypisudolnego"/>
              <w:spacing w:after="40" w:line="276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B8656B">
              <w:rPr>
                <w:rFonts w:cs="Arial"/>
                <w:b/>
                <w:color w:val="0070C0"/>
                <w:sz w:val="22"/>
                <w:szCs w:val="22"/>
              </w:rPr>
              <w:t>FORMULARZ OFERTOWY- WZÓR</w:t>
            </w:r>
          </w:p>
        </w:tc>
      </w:tr>
    </w:tbl>
    <w:p w14:paraId="7FD25650" w14:textId="77777777" w:rsidR="00D838EA" w:rsidRPr="0087495E" w:rsidRDefault="00D838EA" w:rsidP="00EA645C">
      <w:pPr>
        <w:pStyle w:val="BodyText31"/>
        <w:tabs>
          <w:tab w:val="clear" w:pos="9923"/>
          <w:tab w:val="left" w:pos="567"/>
          <w:tab w:val="left" w:pos="720"/>
        </w:tabs>
        <w:spacing w:line="276" w:lineRule="auto"/>
        <w:ind w:right="-108"/>
        <w:rPr>
          <w:rFonts w:ascii="Arial" w:hAnsi="Arial" w:cs="Arial"/>
          <w:noProof/>
          <w:szCs w:val="22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552"/>
        <w:gridCol w:w="283"/>
        <w:gridCol w:w="851"/>
        <w:gridCol w:w="709"/>
        <w:gridCol w:w="1134"/>
        <w:gridCol w:w="850"/>
      </w:tblGrid>
      <w:tr w:rsidR="00D838EA" w:rsidRPr="0087495E" w14:paraId="74234DFD" w14:textId="77777777" w:rsidTr="00D959AA">
        <w:tc>
          <w:tcPr>
            <w:tcW w:w="9284" w:type="dxa"/>
            <w:gridSpan w:val="7"/>
          </w:tcPr>
          <w:p w14:paraId="43463D70" w14:textId="77777777" w:rsidR="00D838EA" w:rsidRPr="0087495E" w:rsidRDefault="00D838EA" w:rsidP="00EA645C">
            <w:pPr>
              <w:pStyle w:val="Tekstprzypisudolnego"/>
              <w:spacing w:after="40" w:line="276" w:lineRule="auto"/>
              <w:rPr>
                <w:rFonts w:cs="Arial"/>
                <w:b/>
                <w:sz w:val="22"/>
                <w:szCs w:val="22"/>
              </w:rPr>
            </w:pPr>
          </w:p>
          <w:p w14:paraId="78AFCD9F" w14:textId="1D145442" w:rsidR="00D838EA" w:rsidRPr="0087495E" w:rsidRDefault="00D838EA" w:rsidP="00EA645C">
            <w:pPr>
              <w:pStyle w:val="Tekstprzypisudolnego"/>
              <w:spacing w:after="40" w:line="276" w:lineRule="auto"/>
              <w:rPr>
                <w:rFonts w:cs="Arial"/>
                <w:b/>
                <w:sz w:val="22"/>
                <w:szCs w:val="22"/>
              </w:rPr>
            </w:pPr>
            <w:r w:rsidRPr="0087495E">
              <w:rPr>
                <w:rFonts w:cs="Arial"/>
                <w:b/>
                <w:sz w:val="22"/>
                <w:szCs w:val="22"/>
              </w:rPr>
              <w:t xml:space="preserve">                                                                    Oferta</w:t>
            </w:r>
            <w:r w:rsidR="004B1437" w:rsidRPr="0087495E">
              <w:rPr>
                <w:rFonts w:cs="Arial"/>
                <w:b/>
                <w:sz w:val="22"/>
                <w:szCs w:val="22"/>
              </w:rPr>
              <w:t xml:space="preserve"> </w:t>
            </w:r>
          </w:p>
          <w:p w14:paraId="0B704819" w14:textId="77777777" w:rsidR="00D838EA" w:rsidRPr="0087495E" w:rsidRDefault="00D838EA" w:rsidP="00EA645C">
            <w:pPr>
              <w:pStyle w:val="Tekstprzypisudolnego"/>
              <w:spacing w:after="40" w:line="276" w:lineRule="auto"/>
              <w:ind w:left="4178"/>
              <w:rPr>
                <w:rFonts w:cs="Arial"/>
                <w:sz w:val="22"/>
                <w:szCs w:val="22"/>
              </w:rPr>
            </w:pPr>
            <w:r w:rsidRPr="0087495E">
              <w:rPr>
                <w:rFonts w:cs="Arial"/>
                <w:sz w:val="22"/>
                <w:szCs w:val="22"/>
              </w:rPr>
              <w:t>dla</w:t>
            </w:r>
          </w:p>
          <w:p w14:paraId="6D8A99F5" w14:textId="77777777" w:rsidR="00D838EA" w:rsidRPr="0087495E" w:rsidRDefault="00D838EA" w:rsidP="00EA645C">
            <w:pPr>
              <w:pStyle w:val="Tekstprzypisudolnego"/>
              <w:spacing w:after="40" w:line="276" w:lineRule="auto"/>
              <w:ind w:left="4178" w:firstLine="20"/>
              <w:rPr>
                <w:rFonts w:cs="Arial"/>
                <w:b/>
                <w:sz w:val="22"/>
                <w:szCs w:val="22"/>
              </w:rPr>
            </w:pPr>
            <w:r w:rsidRPr="0087495E">
              <w:rPr>
                <w:rFonts w:cs="Arial"/>
                <w:b/>
                <w:sz w:val="22"/>
                <w:szCs w:val="22"/>
              </w:rPr>
              <w:t xml:space="preserve">Urzędu Komisji Nadzoru Finansowego </w:t>
            </w:r>
          </w:p>
          <w:p w14:paraId="794132A7" w14:textId="77777777" w:rsidR="00D838EA" w:rsidRPr="0087495E" w:rsidRDefault="00AE528A" w:rsidP="00EA645C">
            <w:pPr>
              <w:pStyle w:val="Tekstprzypisudolnego"/>
              <w:spacing w:after="40" w:line="276" w:lineRule="auto"/>
              <w:ind w:left="4178" w:firstLine="20"/>
              <w:rPr>
                <w:rFonts w:cs="Arial"/>
                <w:sz w:val="22"/>
                <w:szCs w:val="22"/>
              </w:rPr>
            </w:pPr>
            <w:r w:rsidRPr="0087495E">
              <w:rPr>
                <w:rFonts w:cs="Arial"/>
                <w:sz w:val="22"/>
                <w:szCs w:val="22"/>
              </w:rPr>
              <w:t>u</w:t>
            </w:r>
            <w:r w:rsidR="00BF7BDC" w:rsidRPr="0087495E">
              <w:rPr>
                <w:rFonts w:cs="Arial"/>
                <w:sz w:val="22"/>
                <w:szCs w:val="22"/>
              </w:rPr>
              <w:t>l. Piękna 20</w:t>
            </w:r>
          </w:p>
          <w:p w14:paraId="55412B2D" w14:textId="77777777" w:rsidR="004B1437" w:rsidRPr="0087495E" w:rsidRDefault="00BF7BDC" w:rsidP="00EA645C">
            <w:pPr>
              <w:pStyle w:val="Tekstprzypisudolnego"/>
              <w:spacing w:after="40" w:line="276" w:lineRule="auto"/>
              <w:ind w:left="4178"/>
              <w:jc w:val="both"/>
              <w:rPr>
                <w:rFonts w:cs="Arial"/>
                <w:sz w:val="22"/>
                <w:szCs w:val="22"/>
              </w:rPr>
            </w:pPr>
            <w:r w:rsidRPr="0087495E">
              <w:rPr>
                <w:rFonts w:cs="Arial"/>
                <w:sz w:val="22"/>
                <w:szCs w:val="22"/>
              </w:rPr>
              <w:t>00-549</w:t>
            </w:r>
            <w:r w:rsidR="00D838EA" w:rsidRPr="0087495E">
              <w:rPr>
                <w:rFonts w:cs="Arial"/>
                <w:sz w:val="22"/>
                <w:szCs w:val="22"/>
              </w:rPr>
              <w:t xml:space="preserve"> Warszawa </w:t>
            </w:r>
          </w:p>
          <w:p w14:paraId="40223696" w14:textId="77777777" w:rsidR="00AF4A28" w:rsidRPr="0087495E" w:rsidRDefault="00AF4A28" w:rsidP="00EA645C">
            <w:pPr>
              <w:pStyle w:val="Tekstprzypisudolnego"/>
              <w:spacing w:after="40" w:line="276" w:lineRule="auto"/>
              <w:ind w:left="4178"/>
              <w:jc w:val="both"/>
              <w:rPr>
                <w:rFonts w:cs="Arial"/>
                <w:sz w:val="22"/>
                <w:szCs w:val="22"/>
              </w:rPr>
            </w:pPr>
          </w:p>
          <w:p w14:paraId="7B94FF24" w14:textId="3D78D946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7495E">
              <w:rPr>
                <w:rFonts w:ascii="Arial" w:hAnsi="Arial" w:cs="Arial"/>
                <w:sz w:val="22"/>
                <w:szCs w:val="22"/>
              </w:rPr>
              <w:t xml:space="preserve">W postępowaniu o udzielenie zamówienia publicznego </w:t>
            </w:r>
            <w:r w:rsidRPr="00712305">
              <w:rPr>
                <w:rFonts w:ascii="Arial" w:hAnsi="Arial" w:cs="Arial"/>
                <w:sz w:val="22"/>
                <w:szCs w:val="22"/>
              </w:rPr>
              <w:t xml:space="preserve">prowadzonego </w:t>
            </w:r>
            <w:r w:rsidRPr="00712305">
              <w:rPr>
                <w:rFonts w:ascii="Arial" w:hAnsi="Arial" w:cs="Arial"/>
                <w:b/>
                <w:sz w:val="22"/>
                <w:szCs w:val="22"/>
              </w:rPr>
              <w:t>w trybie</w:t>
            </w:r>
            <w:r w:rsidRPr="0071230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F2697" w:rsidRPr="00712305">
              <w:rPr>
                <w:rFonts w:ascii="Arial" w:hAnsi="Arial" w:cs="Arial"/>
                <w:b/>
                <w:sz w:val="22"/>
                <w:szCs w:val="22"/>
              </w:rPr>
              <w:t>podstawowym</w:t>
            </w:r>
            <w:r w:rsidR="00DE0A76" w:rsidRPr="0071230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E0A76" w:rsidRPr="00712305">
              <w:rPr>
                <w:rFonts w:ascii="Arial" w:hAnsi="Arial" w:cs="Arial"/>
                <w:sz w:val="22"/>
                <w:szCs w:val="22"/>
              </w:rPr>
              <w:t>bez możliwości negocjacji</w:t>
            </w:r>
            <w:r w:rsidRPr="00712305">
              <w:rPr>
                <w:rFonts w:ascii="Arial" w:hAnsi="Arial" w:cs="Arial"/>
                <w:color w:val="000000"/>
                <w:sz w:val="22"/>
                <w:szCs w:val="22"/>
              </w:rPr>
              <w:t xml:space="preserve"> zgodnie z ustawą</w:t>
            </w:r>
            <w:r w:rsidR="00F17AB3" w:rsidRPr="00712305">
              <w:rPr>
                <w:rFonts w:ascii="Arial" w:hAnsi="Arial" w:cs="Arial"/>
                <w:color w:val="000000"/>
                <w:sz w:val="22"/>
                <w:szCs w:val="22"/>
              </w:rPr>
              <w:t xml:space="preserve"> z dnia 11</w:t>
            </w:r>
            <w:r w:rsidRPr="00712305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F17AB3" w:rsidRPr="00712305">
              <w:rPr>
                <w:rFonts w:ascii="Arial" w:hAnsi="Arial" w:cs="Arial"/>
                <w:color w:val="000000"/>
                <w:sz w:val="22"/>
                <w:szCs w:val="22"/>
              </w:rPr>
              <w:t>września 2019</w:t>
            </w:r>
            <w:r w:rsidRPr="00712305">
              <w:rPr>
                <w:rFonts w:ascii="Arial" w:hAnsi="Arial" w:cs="Arial"/>
                <w:color w:val="000000"/>
                <w:sz w:val="22"/>
                <w:szCs w:val="22"/>
              </w:rPr>
              <w:t xml:space="preserve"> r. </w:t>
            </w:r>
            <w:r w:rsidR="00BA527F" w:rsidRPr="00712305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712305">
              <w:rPr>
                <w:rFonts w:ascii="Arial" w:hAnsi="Arial" w:cs="Arial"/>
                <w:color w:val="000000"/>
                <w:sz w:val="22"/>
                <w:szCs w:val="22"/>
              </w:rPr>
              <w:t>Prawo zamówień</w:t>
            </w:r>
            <w:r w:rsidR="003A6122" w:rsidRPr="00712305">
              <w:rPr>
                <w:rFonts w:ascii="Arial" w:hAnsi="Arial" w:cs="Arial"/>
                <w:color w:val="000000"/>
                <w:sz w:val="22"/>
                <w:szCs w:val="22"/>
              </w:rPr>
              <w:t xml:space="preserve"> publicznych</w:t>
            </w:r>
            <w:r w:rsidR="00581F30">
              <w:rPr>
                <w:rFonts w:ascii="Arial" w:hAnsi="Arial" w:cs="Arial"/>
                <w:color w:val="000000"/>
                <w:sz w:val="22"/>
                <w:szCs w:val="22"/>
              </w:rPr>
              <w:t xml:space="preserve">, na </w:t>
            </w:r>
            <w:r w:rsidR="00681AEA" w:rsidRPr="00681AEA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Zestawienie i utrzymanie sieci WAN-MPLS</w:t>
            </w:r>
            <w:r w:rsidR="000841DB" w:rsidRPr="000841DB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7B174F">
              <w:rPr>
                <w:rFonts w:ascii="Arial" w:hAnsi="Arial" w:cs="Arial"/>
                <w:b/>
                <w:color w:val="000000"/>
                <w:sz w:val="22"/>
                <w:szCs w:val="22"/>
              </w:rPr>
              <w:br/>
            </w:r>
            <w:r w:rsidR="00CE7687" w:rsidRPr="00712305">
              <w:rPr>
                <w:rFonts w:ascii="Arial" w:hAnsi="Arial" w:cs="Arial"/>
                <w:b/>
                <w:sz w:val="22"/>
                <w:szCs w:val="22"/>
              </w:rPr>
              <w:t xml:space="preserve">- </w:t>
            </w:r>
            <w:r w:rsidRPr="00712305">
              <w:rPr>
                <w:rFonts w:ascii="Arial" w:hAnsi="Arial" w:cs="Arial"/>
                <w:b/>
                <w:sz w:val="22"/>
                <w:szCs w:val="22"/>
              </w:rPr>
              <w:t xml:space="preserve">nr </w:t>
            </w:r>
            <w:r w:rsidR="005437F4" w:rsidRPr="00712305">
              <w:rPr>
                <w:rFonts w:ascii="Arial" w:hAnsi="Arial" w:cs="Arial"/>
                <w:b/>
                <w:sz w:val="22"/>
                <w:szCs w:val="22"/>
              </w:rPr>
              <w:t>DZA</w:t>
            </w:r>
            <w:r w:rsidR="003A6122" w:rsidRPr="00712305">
              <w:rPr>
                <w:rFonts w:ascii="Arial" w:hAnsi="Arial" w:cs="Arial"/>
                <w:b/>
                <w:sz w:val="22"/>
                <w:szCs w:val="22"/>
              </w:rPr>
              <w:t>-DZAZZP</w:t>
            </w:r>
            <w:r w:rsidR="005437F4" w:rsidRPr="00712305">
              <w:rPr>
                <w:rFonts w:ascii="Arial" w:hAnsi="Arial" w:cs="Arial"/>
                <w:b/>
                <w:sz w:val="22"/>
                <w:szCs w:val="22"/>
              </w:rPr>
              <w:t>.2610.</w:t>
            </w:r>
            <w:r w:rsidR="00681AEA">
              <w:rPr>
                <w:rFonts w:ascii="Arial" w:hAnsi="Arial" w:cs="Arial"/>
                <w:b/>
                <w:sz w:val="22"/>
                <w:szCs w:val="22"/>
              </w:rPr>
              <w:t>38</w:t>
            </w:r>
            <w:r w:rsidR="00F36452" w:rsidRPr="00712305">
              <w:rPr>
                <w:rFonts w:ascii="Arial" w:hAnsi="Arial" w:cs="Arial"/>
                <w:b/>
                <w:sz w:val="22"/>
                <w:szCs w:val="22"/>
              </w:rPr>
              <w:t>.202</w:t>
            </w:r>
            <w:r w:rsidR="00F0420B" w:rsidRPr="00712305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  <w:p w14:paraId="1E0D0270" w14:textId="77777777" w:rsidR="004B1437" w:rsidRPr="0087495E" w:rsidRDefault="004B1437" w:rsidP="00EA645C">
            <w:pPr>
              <w:spacing w:line="276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D838EA" w:rsidRPr="0087495E" w14:paraId="4B036266" w14:textId="77777777" w:rsidTr="00D959AA">
        <w:tc>
          <w:tcPr>
            <w:tcW w:w="5740" w:type="dxa"/>
            <w:gridSpan w:val="3"/>
          </w:tcPr>
          <w:p w14:paraId="0973D1CF" w14:textId="77777777" w:rsidR="00D838EA" w:rsidRPr="0087495E" w:rsidRDefault="00A942E2" w:rsidP="00EA645C">
            <w:pPr>
              <w:spacing w:line="276" w:lineRule="auto"/>
              <w:jc w:val="both"/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</w:pPr>
            <w:r w:rsidRPr="0087495E"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  <w:t>Nazwa Wykonawcy</w:t>
            </w:r>
            <w:r w:rsidR="008F3544" w:rsidRPr="0087495E"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  <w:t>*</w:t>
            </w:r>
            <w:r w:rsidR="00D838EA" w:rsidRPr="0087495E"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  <w:t>:</w:t>
            </w:r>
          </w:p>
          <w:p w14:paraId="3B449F15" w14:textId="77777777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</w:pPr>
          </w:p>
          <w:p w14:paraId="5297BAE6" w14:textId="77777777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3544" w:type="dxa"/>
            <w:gridSpan w:val="4"/>
          </w:tcPr>
          <w:p w14:paraId="21E9F454" w14:textId="77777777" w:rsidR="00D838EA" w:rsidRPr="00B03528" w:rsidRDefault="00D838EA" w:rsidP="00B03528">
            <w:pPr>
              <w:spacing w:line="276" w:lineRule="auto"/>
              <w:jc w:val="center"/>
              <w:rPr>
                <w:rFonts w:ascii="Arial" w:hAnsi="Arial" w:cs="Arial"/>
                <w:noProof/>
                <w:color w:val="000000"/>
                <w:spacing w:val="-2"/>
                <w:sz w:val="20"/>
                <w:szCs w:val="20"/>
              </w:rPr>
            </w:pPr>
          </w:p>
          <w:p w14:paraId="274F0E23" w14:textId="3F904A36" w:rsidR="00D838EA" w:rsidRPr="00B03528" w:rsidRDefault="00D838EA" w:rsidP="00B03528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pacing w:val="-2"/>
                <w:sz w:val="20"/>
                <w:szCs w:val="20"/>
              </w:rPr>
            </w:pPr>
            <w:r w:rsidRPr="00B03528">
              <w:rPr>
                <w:rFonts w:ascii="Arial" w:hAnsi="Arial" w:cs="Arial"/>
                <w:noProof/>
                <w:color w:val="000000"/>
                <w:spacing w:val="-2"/>
                <w:sz w:val="20"/>
                <w:szCs w:val="20"/>
              </w:rPr>
              <w:t>...................</w:t>
            </w:r>
            <w:r w:rsidR="001B4BCC" w:rsidRPr="00B03528">
              <w:rPr>
                <w:rFonts w:ascii="Arial" w:hAnsi="Arial" w:cs="Arial"/>
                <w:noProof/>
                <w:color w:val="000000"/>
                <w:spacing w:val="-2"/>
                <w:sz w:val="20"/>
                <w:szCs w:val="20"/>
              </w:rPr>
              <w:t>....</w:t>
            </w:r>
            <w:r w:rsidRPr="00B03528">
              <w:rPr>
                <w:rFonts w:ascii="Arial" w:hAnsi="Arial" w:cs="Arial"/>
                <w:noProof/>
                <w:color w:val="000000"/>
                <w:spacing w:val="-2"/>
                <w:sz w:val="20"/>
                <w:szCs w:val="20"/>
              </w:rPr>
              <w:t>...</w:t>
            </w:r>
            <w:r w:rsidR="00393EF0" w:rsidRPr="00B03528">
              <w:rPr>
                <w:rFonts w:ascii="Arial" w:hAnsi="Arial" w:cs="Arial"/>
                <w:noProof/>
                <w:color w:val="000000"/>
                <w:spacing w:val="-2"/>
                <w:sz w:val="20"/>
                <w:szCs w:val="20"/>
              </w:rPr>
              <w:t>.....</w:t>
            </w:r>
            <w:r w:rsidRPr="00B03528">
              <w:rPr>
                <w:rFonts w:ascii="Arial" w:hAnsi="Arial" w:cs="Arial"/>
                <w:noProof/>
                <w:color w:val="000000"/>
                <w:spacing w:val="-2"/>
                <w:sz w:val="20"/>
                <w:szCs w:val="20"/>
              </w:rPr>
              <w:t>..........................</w:t>
            </w:r>
          </w:p>
          <w:p w14:paraId="20A54769" w14:textId="77777777" w:rsidR="00D838EA" w:rsidRPr="00B03528" w:rsidRDefault="00D838EA" w:rsidP="00B03528">
            <w:pPr>
              <w:spacing w:line="276" w:lineRule="auto"/>
              <w:jc w:val="center"/>
              <w:rPr>
                <w:rFonts w:ascii="Arial" w:hAnsi="Arial" w:cs="Arial"/>
                <w:noProof/>
                <w:color w:val="000000"/>
                <w:spacing w:val="-2"/>
                <w:sz w:val="20"/>
                <w:szCs w:val="20"/>
              </w:rPr>
            </w:pPr>
            <w:r w:rsidRPr="00B03528">
              <w:rPr>
                <w:rFonts w:ascii="Arial" w:hAnsi="Arial" w:cs="Arial"/>
                <w:noProof/>
                <w:color w:val="000000"/>
                <w:spacing w:val="-2"/>
                <w:sz w:val="20"/>
                <w:szCs w:val="20"/>
              </w:rPr>
              <w:t xml:space="preserve">- zwany w dalszej części oferty </w:t>
            </w:r>
            <w:r w:rsidR="00FF07FD" w:rsidRPr="00B03528">
              <w:rPr>
                <w:rFonts w:ascii="Arial" w:hAnsi="Arial" w:cs="Arial"/>
                <w:noProof/>
                <w:color w:val="000000"/>
                <w:spacing w:val="-2"/>
                <w:sz w:val="20"/>
                <w:szCs w:val="20"/>
              </w:rPr>
              <w:t xml:space="preserve">  </w:t>
            </w:r>
            <w:r w:rsidR="00FF07FD" w:rsidRPr="00B03528">
              <w:rPr>
                <w:rFonts w:ascii="Arial" w:hAnsi="Arial" w:cs="Arial"/>
                <w:noProof/>
                <w:color w:val="000000"/>
                <w:spacing w:val="-2"/>
                <w:sz w:val="20"/>
                <w:szCs w:val="20"/>
              </w:rPr>
              <w:br/>
            </w:r>
            <w:r w:rsidRPr="00B03528">
              <w:rPr>
                <w:rFonts w:ascii="Arial" w:hAnsi="Arial" w:cs="Arial"/>
                <w:noProof/>
                <w:color w:val="000000"/>
                <w:spacing w:val="-2"/>
                <w:sz w:val="20"/>
                <w:szCs w:val="20"/>
              </w:rPr>
              <w:t>Wykonawcą</w:t>
            </w:r>
          </w:p>
          <w:p w14:paraId="1EDE2378" w14:textId="28DC25DD" w:rsidR="00BA527F" w:rsidRPr="00B03528" w:rsidRDefault="00BA527F" w:rsidP="00B03528">
            <w:pPr>
              <w:spacing w:line="276" w:lineRule="auto"/>
              <w:jc w:val="center"/>
              <w:rPr>
                <w:rFonts w:ascii="Arial" w:hAnsi="Arial" w:cs="Arial"/>
                <w:noProof/>
                <w:color w:val="000000"/>
                <w:spacing w:val="-2"/>
                <w:sz w:val="20"/>
                <w:szCs w:val="20"/>
              </w:rPr>
            </w:pPr>
          </w:p>
        </w:tc>
      </w:tr>
      <w:tr w:rsidR="00D838EA" w:rsidRPr="0087495E" w14:paraId="4C36F004" w14:textId="77777777" w:rsidTr="00D959AA">
        <w:trPr>
          <w:trHeight w:val="537"/>
        </w:trPr>
        <w:tc>
          <w:tcPr>
            <w:tcW w:w="5740" w:type="dxa"/>
            <w:gridSpan w:val="3"/>
          </w:tcPr>
          <w:p w14:paraId="5BE2B88C" w14:textId="77777777" w:rsidR="00D838EA" w:rsidRPr="0087495E" w:rsidRDefault="00D838EA" w:rsidP="00EA645C">
            <w:pPr>
              <w:spacing w:line="276" w:lineRule="auto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  <w:r w:rsidRPr="0087495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Forma organizacyjno – prawna Wykonawcy:</w:t>
            </w:r>
          </w:p>
        </w:tc>
        <w:tc>
          <w:tcPr>
            <w:tcW w:w="3544" w:type="dxa"/>
            <w:gridSpan w:val="4"/>
          </w:tcPr>
          <w:p w14:paraId="23CEB65E" w14:textId="77777777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D838EA" w:rsidRPr="0087495E" w14:paraId="1277D883" w14:textId="77777777" w:rsidTr="00D959AA">
        <w:tc>
          <w:tcPr>
            <w:tcW w:w="5740" w:type="dxa"/>
            <w:gridSpan w:val="3"/>
          </w:tcPr>
          <w:p w14:paraId="72A2A84F" w14:textId="77777777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  <w:r w:rsidRPr="0087495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 xml:space="preserve">Osoba wyznaczona przez Wykonawcę do kontaktów </w:t>
            </w:r>
            <w:r w:rsidRPr="0087495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br/>
              <w:t xml:space="preserve">z Zamawiającym </w:t>
            </w:r>
            <w:r w:rsidRPr="0087495E"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  <w:t>imię i nazwisko</w:t>
            </w:r>
            <w:r w:rsidRPr="0087495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 xml:space="preserve"> oraz </w:t>
            </w:r>
            <w:r w:rsidR="00BF7BDC" w:rsidRPr="0087495E"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  <w:t>tel.</w:t>
            </w:r>
            <w:r w:rsidR="00A942E2" w:rsidRPr="0087495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 xml:space="preserve">, </w:t>
            </w:r>
            <w:r w:rsidRPr="0087495E"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  <w:t>e-mail</w:t>
            </w:r>
            <w:r w:rsidRPr="0087495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 xml:space="preserve"> </w:t>
            </w:r>
            <w:r w:rsidR="00D314F2" w:rsidRPr="0087495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br/>
            </w:r>
            <w:r w:rsidRPr="0087495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(</w:t>
            </w:r>
            <w:r w:rsidRPr="0087495E">
              <w:rPr>
                <w:rFonts w:ascii="Arial" w:hAnsi="Arial" w:cs="Arial"/>
                <w:i/>
                <w:iCs/>
                <w:noProof/>
                <w:color w:val="000000"/>
                <w:spacing w:val="-2"/>
                <w:sz w:val="22"/>
                <w:szCs w:val="22"/>
              </w:rPr>
              <w:t>do korespondencji elektronicznej, na podany adres będą wysyłane wszystkie informacje przesyłane drogą elektroniczną</w:t>
            </w:r>
            <w:r w:rsidRPr="0087495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)</w:t>
            </w:r>
          </w:p>
        </w:tc>
        <w:tc>
          <w:tcPr>
            <w:tcW w:w="3544" w:type="dxa"/>
            <w:gridSpan w:val="4"/>
          </w:tcPr>
          <w:p w14:paraId="651FDD40" w14:textId="77777777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D838EA" w:rsidRPr="0087495E" w14:paraId="6BE2085F" w14:textId="77777777" w:rsidTr="00D959AA">
        <w:tc>
          <w:tcPr>
            <w:tcW w:w="2905" w:type="dxa"/>
          </w:tcPr>
          <w:p w14:paraId="1AB9E186" w14:textId="77777777" w:rsidR="00D838EA" w:rsidRPr="0087495E" w:rsidRDefault="00D838EA" w:rsidP="00EA645C">
            <w:pPr>
              <w:shd w:val="clear" w:color="auto" w:fill="FFFFFF"/>
              <w:spacing w:line="276" w:lineRule="auto"/>
              <w:ind w:left="14"/>
              <w:jc w:val="both"/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</w:pPr>
            <w:r w:rsidRPr="0087495E"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  <w:t>Siedziba Wykonawcy:</w:t>
            </w:r>
          </w:p>
        </w:tc>
        <w:tc>
          <w:tcPr>
            <w:tcW w:w="6379" w:type="dxa"/>
            <w:gridSpan w:val="6"/>
          </w:tcPr>
          <w:p w14:paraId="680D938A" w14:textId="77777777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D838EA" w:rsidRPr="0087495E" w14:paraId="75958312" w14:textId="77777777" w:rsidTr="00D959AA">
        <w:tc>
          <w:tcPr>
            <w:tcW w:w="2905" w:type="dxa"/>
          </w:tcPr>
          <w:p w14:paraId="59680C49" w14:textId="77777777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</w:pPr>
            <w:r w:rsidRPr="0087495E">
              <w:rPr>
                <w:rFonts w:ascii="Arial" w:hAnsi="Arial" w:cs="Arial"/>
                <w:noProof/>
                <w:color w:val="000000"/>
                <w:spacing w:val="-6"/>
                <w:sz w:val="22"/>
                <w:szCs w:val="22"/>
              </w:rPr>
              <w:t>Kraj i miejscowość</w:t>
            </w:r>
          </w:p>
        </w:tc>
        <w:tc>
          <w:tcPr>
            <w:tcW w:w="6379" w:type="dxa"/>
            <w:gridSpan w:val="6"/>
          </w:tcPr>
          <w:p w14:paraId="07AC3C64" w14:textId="77777777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D838EA" w:rsidRPr="0087495E" w14:paraId="3EBEAFC1" w14:textId="77777777" w:rsidTr="00D959AA">
        <w:tc>
          <w:tcPr>
            <w:tcW w:w="2905" w:type="dxa"/>
          </w:tcPr>
          <w:p w14:paraId="03D232F8" w14:textId="77777777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  <w:r w:rsidRPr="0087495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Ulica</w:t>
            </w:r>
          </w:p>
        </w:tc>
        <w:tc>
          <w:tcPr>
            <w:tcW w:w="2552" w:type="dxa"/>
          </w:tcPr>
          <w:p w14:paraId="31F9F716" w14:textId="77777777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14:paraId="5D88DA29" w14:textId="77777777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  <w:r w:rsidRPr="0087495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Nr domu</w:t>
            </w:r>
          </w:p>
        </w:tc>
        <w:tc>
          <w:tcPr>
            <w:tcW w:w="709" w:type="dxa"/>
          </w:tcPr>
          <w:p w14:paraId="6626488F" w14:textId="77777777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5BA84D7" w14:textId="77777777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  <w:r w:rsidRPr="0087495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Nr lokalu</w:t>
            </w:r>
          </w:p>
        </w:tc>
        <w:tc>
          <w:tcPr>
            <w:tcW w:w="850" w:type="dxa"/>
          </w:tcPr>
          <w:p w14:paraId="3F8725B7" w14:textId="77777777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D838EA" w:rsidRPr="0087495E" w14:paraId="32993BB9" w14:textId="77777777" w:rsidTr="00D959AA">
        <w:trPr>
          <w:cantSplit/>
        </w:trPr>
        <w:tc>
          <w:tcPr>
            <w:tcW w:w="2905" w:type="dxa"/>
          </w:tcPr>
          <w:p w14:paraId="34694386" w14:textId="77777777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  <w:r w:rsidRPr="0087495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Kod pocztowy</w:t>
            </w:r>
          </w:p>
        </w:tc>
        <w:tc>
          <w:tcPr>
            <w:tcW w:w="6379" w:type="dxa"/>
            <w:gridSpan w:val="6"/>
          </w:tcPr>
          <w:p w14:paraId="45503F4D" w14:textId="77777777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D72250" w:rsidRPr="0087495E" w14:paraId="47CFBFA7" w14:textId="77777777" w:rsidTr="00D2074E">
        <w:trPr>
          <w:cantSplit/>
          <w:trHeight w:val="240"/>
        </w:trPr>
        <w:tc>
          <w:tcPr>
            <w:tcW w:w="2905" w:type="dxa"/>
          </w:tcPr>
          <w:p w14:paraId="3B94FE60" w14:textId="77777777" w:rsidR="00D72250" w:rsidRPr="0087495E" w:rsidRDefault="00D72250" w:rsidP="00EA645C">
            <w:pPr>
              <w:spacing w:line="276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  <w:lang w:val="en-US"/>
              </w:rPr>
            </w:pPr>
            <w:r w:rsidRPr="0087495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  <w:lang w:val="en-US"/>
              </w:rPr>
              <w:t>Tel.</w:t>
            </w:r>
          </w:p>
        </w:tc>
        <w:tc>
          <w:tcPr>
            <w:tcW w:w="6379" w:type="dxa"/>
            <w:gridSpan w:val="6"/>
          </w:tcPr>
          <w:p w14:paraId="5DEF7E5E" w14:textId="77777777" w:rsidR="00D72250" w:rsidRPr="0087495E" w:rsidRDefault="00D72250" w:rsidP="00EA645C">
            <w:pPr>
              <w:spacing w:line="276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  <w:lang w:val="en-US"/>
              </w:rPr>
            </w:pPr>
          </w:p>
        </w:tc>
      </w:tr>
      <w:tr w:rsidR="00D838EA" w:rsidRPr="0087495E" w14:paraId="0864DBB4" w14:textId="77777777" w:rsidTr="00D959AA">
        <w:trPr>
          <w:cantSplit/>
        </w:trPr>
        <w:tc>
          <w:tcPr>
            <w:tcW w:w="2905" w:type="dxa"/>
          </w:tcPr>
          <w:p w14:paraId="07F84BE7" w14:textId="77777777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  <w:r w:rsidRPr="0087495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Nr konta bankowego</w:t>
            </w:r>
          </w:p>
        </w:tc>
        <w:tc>
          <w:tcPr>
            <w:tcW w:w="6379" w:type="dxa"/>
            <w:gridSpan w:val="6"/>
          </w:tcPr>
          <w:p w14:paraId="5B84956A" w14:textId="77777777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D838EA" w:rsidRPr="0087495E" w14:paraId="20DF31E1" w14:textId="77777777" w:rsidTr="00D959AA">
        <w:trPr>
          <w:cantSplit/>
        </w:trPr>
        <w:tc>
          <w:tcPr>
            <w:tcW w:w="2905" w:type="dxa"/>
          </w:tcPr>
          <w:p w14:paraId="204D33DA" w14:textId="77777777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  <w:r w:rsidRPr="0087495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Strona www.</w:t>
            </w:r>
          </w:p>
        </w:tc>
        <w:tc>
          <w:tcPr>
            <w:tcW w:w="6379" w:type="dxa"/>
            <w:gridSpan w:val="6"/>
          </w:tcPr>
          <w:p w14:paraId="4CCAF328" w14:textId="77777777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D838EA" w:rsidRPr="0087495E" w14:paraId="48F9728A" w14:textId="77777777" w:rsidTr="00D959AA">
        <w:trPr>
          <w:cantSplit/>
        </w:trPr>
        <w:tc>
          <w:tcPr>
            <w:tcW w:w="2905" w:type="dxa"/>
          </w:tcPr>
          <w:p w14:paraId="2D89513E" w14:textId="77777777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  <w:r w:rsidRPr="0087495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e-mail</w:t>
            </w:r>
          </w:p>
        </w:tc>
        <w:tc>
          <w:tcPr>
            <w:tcW w:w="6379" w:type="dxa"/>
            <w:gridSpan w:val="6"/>
          </w:tcPr>
          <w:p w14:paraId="07FE7C76" w14:textId="77777777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D838EA" w:rsidRPr="0087495E" w14:paraId="6C7AAEAC" w14:textId="77777777" w:rsidTr="00D959AA">
        <w:trPr>
          <w:cantSplit/>
        </w:trPr>
        <w:tc>
          <w:tcPr>
            <w:tcW w:w="2905" w:type="dxa"/>
          </w:tcPr>
          <w:p w14:paraId="24ABF066" w14:textId="77777777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  <w:r w:rsidRPr="0087495E">
              <w:rPr>
                <w:rFonts w:ascii="Arial" w:hAnsi="Arial" w:cs="Arial"/>
                <w:noProof/>
                <w:sz w:val="22"/>
                <w:szCs w:val="22"/>
              </w:rPr>
              <w:t>NIP</w:t>
            </w:r>
          </w:p>
        </w:tc>
        <w:tc>
          <w:tcPr>
            <w:tcW w:w="6379" w:type="dxa"/>
            <w:gridSpan w:val="6"/>
          </w:tcPr>
          <w:p w14:paraId="733251D8" w14:textId="77777777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D838EA" w:rsidRPr="0087495E" w14:paraId="561B375C" w14:textId="77777777" w:rsidTr="00D959AA">
        <w:trPr>
          <w:cantSplit/>
        </w:trPr>
        <w:tc>
          <w:tcPr>
            <w:tcW w:w="2905" w:type="dxa"/>
          </w:tcPr>
          <w:p w14:paraId="398BE935" w14:textId="77777777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  <w:r w:rsidRPr="0087495E">
              <w:rPr>
                <w:rFonts w:ascii="Arial" w:hAnsi="Arial" w:cs="Arial"/>
                <w:noProof/>
                <w:sz w:val="22"/>
                <w:szCs w:val="22"/>
              </w:rPr>
              <w:t>REGON</w:t>
            </w:r>
          </w:p>
        </w:tc>
        <w:tc>
          <w:tcPr>
            <w:tcW w:w="6379" w:type="dxa"/>
            <w:gridSpan w:val="6"/>
          </w:tcPr>
          <w:p w14:paraId="477E5F4F" w14:textId="77777777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</w:tbl>
    <w:p w14:paraId="6D27A035" w14:textId="77777777" w:rsidR="00D838EA" w:rsidRPr="0087495E" w:rsidRDefault="00D838EA" w:rsidP="00EA645C">
      <w:pPr>
        <w:pStyle w:val="BodyText31"/>
        <w:tabs>
          <w:tab w:val="clear" w:pos="9923"/>
          <w:tab w:val="left" w:pos="567"/>
          <w:tab w:val="left" w:pos="720"/>
        </w:tabs>
        <w:spacing w:line="276" w:lineRule="auto"/>
        <w:ind w:right="-108"/>
        <w:rPr>
          <w:rFonts w:ascii="Arial" w:hAnsi="Arial" w:cs="Arial"/>
          <w:noProof/>
          <w:szCs w:val="2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09"/>
      </w:tblGrid>
      <w:tr w:rsidR="00D838EA" w:rsidRPr="0087495E" w14:paraId="223270CE" w14:textId="77777777" w:rsidTr="00104A04">
        <w:trPr>
          <w:trHeight w:val="1124"/>
        </w:trPr>
        <w:tc>
          <w:tcPr>
            <w:tcW w:w="9209" w:type="dxa"/>
          </w:tcPr>
          <w:p w14:paraId="2439FEA7" w14:textId="77777777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5FEB07A3" w14:textId="11E8126E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87495E">
              <w:rPr>
                <w:rFonts w:ascii="Arial" w:hAnsi="Arial" w:cs="Arial"/>
                <w:noProof/>
                <w:sz w:val="22"/>
                <w:szCs w:val="22"/>
              </w:rPr>
              <w:t>Osobą uprawnioną do reprezentacji jest / są …..............</w:t>
            </w:r>
            <w:r w:rsidR="00BA527F">
              <w:rPr>
                <w:rFonts w:ascii="Arial" w:hAnsi="Arial" w:cs="Arial"/>
                <w:noProof/>
                <w:sz w:val="22"/>
                <w:szCs w:val="22"/>
              </w:rPr>
              <w:t>...</w:t>
            </w:r>
            <w:r w:rsidRPr="0087495E">
              <w:rPr>
                <w:rFonts w:ascii="Arial" w:hAnsi="Arial" w:cs="Arial"/>
                <w:noProof/>
                <w:sz w:val="22"/>
                <w:szCs w:val="22"/>
              </w:rPr>
              <w:t>...............</w:t>
            </w:r>
            <w:r w:rsidR="00BA527F">
              <w:rPr>
                <w:rFonts w:ascii="Arial" w:hAnsi="Arial" w:cs="Arial"/>
                <w:noProof/>
                <w:sz w:val="22"/>
                <w:szCs w:val="22"/>
              </w:rPr>
              <w:t>................</w:t>
            </w:r>
            <w:r w:rsidRPr="0087495E">
              <w:rPr>
                <w:rFonts w:ascii="Arial" w:hAnsi="Arial" w:cs="Arial"/>
                <w:noProof/>
                <w:sz w:val="22"/>
                <w:szCs w:val="22"/>
              </w:rPr>
              <w:t xml:space="preserve">......................... </w:t>
            </w:r>
          </w:p>
          <w:p w14:paraId="355A5138" w14:textId="7C44D529" w:rsidR="00BA527F" w:rsidRPr="00B03528" w:rsidRDefault="00A13321" w:rsidP="00EA645C">
            <w:pPr>
              <w:spacing w:line="276" w:lineRule="auto"/>
              <w:jc w:val="both"/>
              <w:rPr>
                <w:rFonts w:ascii="Arial" w:hAnsi="Arial" w:cs="Arial"/>
                <w:i/>
                <w:noProof/>
                <w:sz w:val="18"/>
                <w:szCs w:val="18"/>
              </w:rPr>
            </w:pPr>
            <w:r w:rsidRPr="00B03528">
              <w:rPr>
                <w:rFonts w:ascii="Arial" w:hAnsi="Arial" w:cs="Arial"/>
                <w:i/>
                <w:noProof/>
                <w:sz w:val="18"/>
                <w:szCs w:val="18"/>
              </w:rPr>
              <w:t xml:space="preserve"> </w:t>
            </w:r>
            <w:r w:rsidR="00D838EA" w:rsidRPr="00B03528">
              <w:rPr>
                <w:rFonts w:ascii="Arial" w:hAnsi="Arial" w:cs="Arial"/>
                <w:i/>
                <w:noProof/>
                <w:sz w:val="18"/>
                <w:szCs w:val="18"/>
              </w:rPr>
              <w:t xml:space="preserve">                                                                                  </w:t>
            </w:r>
            <w:r w:rsidR="00BA527F" w:rsidRPr="00B03528">
              <w:rPr>
                <w:rFonts w:ascii="Arial" w:hAnsi="Arial" w:cs="Arial"/>
                <w:i/>
                <w:noProof/>
                <w:sz w:val="18"/>
                <w:szCs w:val="18"/>
              </w:rPr>
              <w:t xml:space="preserve">       </w:t>
            </w:r>
            <w:r w:rsidR="00B03528">
              <w:rPr>
                <w:rFonts w:ascii="Arial" w:hAnsi="Arial" w:cs="Arial"/>
                <w:i/>
                <w:noProof/>
                <w:sz w:val="18"/>
                <w:szCs w:val="18"/>
              </w:rPr>
              <w:t xml:space="preserve">                  </w:t>
            </w:r>
            <w:r w:rsidR="00BA527F" w:rsidRPr="00B03528">
              <w:rPr>
                <w:rFonts w:ascii="Arial" w:hAnsi="Arial" w:cs="Arial"/>
                <w:i/>
                <w:noProof/>
                <w:sz w:val="18"/>
                <w:szCs w:val="18"/>
              </w:rPr>
              <w:t xml:space="preserve">   </w:t>
            </w:r>
            <w:r w:rsidR="00D838EA" w:rsidRPr="00B03528">
              <w:rPr>
                <w:rFonts w:ascii="Arial" w:hAnsi="Arial" w:cs="Arial"/>
                <w:i/>
                <w:noProof/>
                <w:sz w:val="18"/>
                <w:szCs w:val="18"/>
              </w:rPr>
              <w:t xml:space="preserve">   (imię i nazwisko)</w:t>
            </w:r>
          </w:p>
          <w:p w14:paraId="0C8F57FF" w14:textId="77777777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22F7899" w14:textId="6E714DB3" w:rsidR="00D838EA" w:rsidRPr="0087495E" w:rsidRDefault="00D838EA" w:rsidP="00EA645C">
            <w:pPr>
              <w:pStyle w:val="Nagwek4"/>
              <w:spacing w:line="276" w:lineRule="auto"/>
              <w:ind w:left="0" w:firstLine="0"/>
              <w:jc w:val="center"/>
              <w:rPr>
                <w:rFonts w:cs="Arial"/>
                <w:sz w:val="22"/>
                <w:szCs w:val="22"/>
              </w:rPr>
            </w:pPr>
            <w:r w:rsidRPr="0087495E">
              <w:rPr>
                <w:rFonts w:cs="Arial"/>
                <w:noProof/>
                <w:sz w:val="22"/>
                <w:szCs w:val="22"/>
              </w:rPr>
              <w:t xml:space="preserve">W przypadku wyboru naszej oferty, </w:t>
            </w:r>
            <w:r w:rsidR="008A2AE5" w:rsidRPr="0087495E">
              <w:rPr>
                <w:rFonts w:cs="Arial"/>
                <w:noProof/>
                <w:sz w:val="22"/>
                <w:szCs w:val="22"/>
              </w:rPr>
              <w:t xml:space="preserve">Umowa </w:t>
            </w:r>
            <w:r w:rsidRPr="0087495E">
              <w:rPr>
                <w:rFonts w:cs="Arial"/>
                <w:noProof/>
                <w:sz w:val="22"/>
                <w:szCs w:val="22"/>
              </w:rPr>
              <w:t xml:space="preserve">z naszej strony zostanie podpisana przez: </w:t>
            </w:r>
            <w:r w:rsidRPr="0087495E">
              <w:rPr>
                <w:rFonts w:cs="Arial"/>
                <w:b w:val="0"/>
                <w:noProof/>
                <w:sz w:val="22"/>
                <w:szCs w:val="22"/>
              </w:rPr>
              <w:t>.........................................................</w:t>
            </w:r>
            <w:r w:rsidR="00EE291B" w:rsidRPr="0087495E">
              <w:rPr>
                <w:rFonts w:cs="Arial"/>
                <w:b w:val="0"/>
                <w:noProof/>
                <w:sz w:val="22"/>
                <w:szCs w:val="22"/>
              </w:rPr>
              <w:t>.................</w:t>
            </w:r>
            <w:r w:rsidRPr="0087495E">
              <w:rPr>
                <w:rFonts w:cs="Arial"/>
                <w:b w:val="0"/>
                <w:noProof/>
                <w:sz w:val="22"/>
                <w:szCs w:val="22"/>
              </w:rPr>
              <w:t>..............................................................</w:t>
            </w:r>
            <w:r w:rsidR="002C1C56" w:rsidRPr="0087495E">
              <w:rPr>
                <w:rFonts w:cs="Arial"/>
                <w:b w:val="0"/>
                <w:noProof/>
                <w:sz w:val="22"/>
                <w:szCs w:val="22"/>
              </w:rPr>
              <w:t>....</w:t>
            </w:r>
            <w:r w:rsidR="00EE291B" w:rsidRPr="0087495E">
              <w:rPr>
                <w:rFonts w:cs="Arial"/>
                <w:b w:val="0"/>
                <w:noProof/>
                <w:sz w:val="22"/>
                <w:szCs w:val="22"/>
              </w:rPr>
              <w:t>..</w:t>
            </w:r>
            <w:r w:rsidR="002C1C56" w:rsidRPr="0087495E">
              <w:rPr>
                <w:rFonts w:cs="Arial"/>
                <w:b w:val="0"/>
                <w:noProof/>
                <w:sz w:val="22"/>
                <w:szCs w:val="22"/>
              </w:rPr>
              <w:t>......</w:t>
            </w:r>
            <w:r w:rsidRPr="0087495E">
              <w:rPr>
                <w:rFonts w:cs="Arial"/>
                <w:noProof/>
                <w:sz w:val="22"/>
                <w:szCs w:val="22"/>
              </w:rPr>
              <w:t xml:space="preserve">                                           </w:t>
            </w:r>
            <w:r w:rsidR="008F3544" w:rsidRPr="00B03528">
              <w:rPr>
                <w:rFonts w:cs="Arial"/>
                <w:b w:val="0"/>
                <w:i/>
                <w:noProof/>
                <w:sz w:val="18"/>
                <w:szCs w:val="18"/>
              </w:rPr>
              <w:t>(</w:t>
            </w:r>
            <w:r w:rsidRPr="00B03528">
              <w:rPr>
                <w:rFonts w:cs="Arial"/>
                <w:b w:val="0"/>
                <w:i/>
                <w:noProof/>
                <w:sz w:val="18"/>
                <w:szCs w:val="18"/>
              </w:rPr>
              <w:t>imię i nazwisko)</w:t>
            </w:r>
          </w:p>
        </w:tc>
      </w:tr>
      <w:tr w:rsidR="00D838EA" w:rsidRPr="0087495E" w14:paraId="186827AF" w14:textId="77777777" w:rsidTr="007104CE">
        <w:trPr>
          <w:trHeight w:val="1481"/>
        </w:trPr>
        <w:tc>
          <w:tcPr>
            <w:tcW w:w="9209" w:type="dxa"/>
            <w:shd w:val="clear" w:color="auto" w:fill="auto"/>
          </w:tcPr>
          <w:p w14:paraId="041E65FB" w14:textId="22411FC2" w:rsidR="00D838EA" w:rsidRPr="00104A04" w:rsidRDefault="00D838EA" w:rsidP="00104A04">
            <w:pPr>
              <w:spacing w:after="2" w:line="276" w:lineRule="auto"/>
              <w:jc w:val="both"/>
              <w:rPr>
                <w:rFonts w:ascii="Arial" w:hAnsi="Arial" w:cs="Arial"/>
                <w:b/>
                <w:color w:val="0070C0"/>
                <w:sz w:val="22"/>
                <w:szCs w:val="22"/>
                <w:u w:val="single"/>
              </w:rPr>
            </w:pPr>
            <w:r w:rsidRPr="00104A04">
              <w:rPr>
                <w:rFonts w:ascii="Arial" w:hAnsi="Arial" w:cs="Arial"/>
                <w:b/>
                <w:color w:val="0070C0"/>
                <w:sz w:val="22"/>
                <w:szCs w:val="22"/>
                <w:u w:val="single"/>
              </w:rPr>
              <w:lastRenderedPageBreak/>
              <w:t>OFEROWANY PRZEDMIOT ZAMÓWIENIA:</w:t>
            </w:r>
          </w:p>
          <w:p w14:paraId="7D2891A3" w14:textId="15C29575" w:rsidR="00D838EA" w:rsidRPr="00235022" w:rsidRDefault="00D838EA" w:rsidP="00EA645C">
            <w:pPr>
              <w:spacing w:after="4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35022">
              <w:rPr>
                <w:rFonts w:ascii="Arial" w:hAnsi="Arial" w:cs="Arial"/>
                <w:sz w:val="22"/>
                <w:szCs w:val="22"/>
              </w:rPr>
              <w:t xml:space="preserve">Przystępując do postępowania o udzielenie zamówienia publicznego prowadzonego </w:t>
            </w:r>
            <w:r w:rsidRPr="00235022">
              <w:rPr>
                <w:rFonts w:ascii="Arial" w:hAnsi="Arial" w:cs="Arial"/>
                <w:sz w:val="22"/>
                <w:szCs w:val="22"/>
              </w:rPr>
              <w:br/>
              <w:t>w t</w:t>
            </w:r>
            <w:r w:rsidR="00D72250" w:rsidRPr="00235022">
              <w:rPr>
                <w:rFonts w:ascii="Arial" w:hAnsi="Arial" w:cs="Arial"/>
                <w:sz w:val="22"/>
                <w:szCs w:val="22"/>
              </w:rPr>
              <w:t xml:space="preserve">rybie </w:t>
            </w:r>
            <w:r w:rsidR="00DE0A76" w:rsidRPr="00235022">
              <w:rPr>
                <w:rFonts w:ascii="Arial" w:hAnsi="Arial" w:cs="Arial"/>
                <w:sz w:val="22"/>
                <w:szCs w:val="22"/>
              </w:rPr>
              <w:t>podstawowym bez możliwości negocjacji</w:t>
            </w:r>
            <w:r w:rsidRPr="00235022">
              <w:rPr>
                <w:rFonts w:ascii="Arial" w:hAnsi="Arial" w:cs="Arial"/>
                <w:sz w:val="22"/>
                <w:szCs w:val="22"/>
              </w:rPr>
              <w:t xml:space="preserve"> na </w:t>
            </w:r>
            <w:r w:rsidR="005437F4" w:rsidRPr="00235022"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="00681AEA" w:rsidRPr="00235022">
              <w:rPr>
                <w:rFonts w:ascii="Arial" w:hAnsi="Arial" w:cs="Arial"/>
                <w:sz w:val="22"/>
                <w:szCs w:val="22"/>
                <w:lang w:eastAsia="pl-PL"/>
              </w:rPr>
              <w:t>Zestawienie i utrzymanie sieci WAN-MPLS</w:t>
            </w:r>
            <w:r w:rsidR="00964861" w:rsidRPr="00235022">
              <w:rPr>
                <w:rFonts w:ascii="Arial" w:hAnsi="Arial" w:cs="Arial"/>
                <w:b/>
                <w:sz w:val="22"/>
                <w:szCs w:val="22"/>
              </w:rPr>
              <w:t>”</w:t>
            </w:r>
            <w:r w:rsidR="00581F30" w:rsidRPr="00235022">
              <w:rPr>
                <w:rFonts w:ascii="Arial" w:hAnsi="Arial" w:cs="Arial"/>
                <w:b/>
                <w:sz w:val="22"/>
                <w:szCs w:val="22"/>
              </w:rPr>
              <w:t>,</w:t>
            </w:r>
            <w:r w:rsidR="00964861" w:rsidRPr="0023502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35022">
              <w:rPr>
                <w:rFonts w:ascii="Arial" w:hAnsi="Arial" w:cs="Arial"/>
                <w:sz w:val="22"/>
                <w:szCs w:val="22"/>
              </w:rPr>
              <w:t>oferujemy realizację przedmiotu zamówienia na warunkach opisanych w</w:t>
            </w:r>
            <w:r w:rsidR="00345B05" w:rsidRPr="00235022">
              <w:rPr>
                <w:rFonts w:ascii="Arial" w:hAnsi="Arial" w:cs="Arial"/>
                <w:sz w:val="22"/>
                <w:szCs w:val="22"/>
              </w:rPr>
              <w:t> </w:t>
            </w:r>
            <w:r w:rsidR="004B1437" w:rsidRPr="00235022">
              <w:rPr>
                <w:rFonts w:ascii="Arial" w:hAnsi="Arial" w:cs="Arial"/>
                <w:sz w:val="22"/>
                <w:szCs w:val="22"/>
              </w:rPr>
              <w:t>Specyfikacji Warunków Z</w:t>
            </w:r>
            <w:r w:rsidRPr="00235022">
              <w:rPr>
                <w:rFonts w:ascii="Arial" w:hAnsi="Arial" w:cs="Arial"/>
                <w:sz w:val="22"/>
                <w:szCs w:val="22"/>
              </w:rPr>
              <w:t>amówienia</w:t>
            </w:r>
            <w:r w:rsidR="00E45993" w:rsidRPr="00235022">
              <w:rPr>
                <w:rFonts w:ascii="Arial" w:hAnsi="Arial" w:cs="Arial"/>
                <w:sz w:val="22"/>
                <w:szCs w:val="22"/>
              </w:rPr>
              <w:t xml:space="preserve"> (S</w:t>
            </w:r>
            <w:r w:rsidR="004B1437" w:rsidRPr="00235022">
              <w:rPr>
                <w:rFonts w:ascii="Arial" w:hAnsi="Arial" w:cs="Arial"/>
                <w:sz w:val="22"/>
                <w:szCs w:val="22"/>
              </w:rPr>
              <w:t>WZ)</w:t>
            </w:r>
            <w:r w:rsidRPr="00235022">
              <w:rPr>
                <w:rFonts w:ascii="Arial" w:hAnsi="Arial" w:cs="Arial"/>
                <w:sz w:val="22"/>
                <w:szCs w:val="22"/>
              </w:rPr>
              <w:t xml:space="preserve"> oraz na warunkach określonych w</w:t>
            </w:r>
            <w:r w:rsidR="008F3544" w:rsidRPr="00235022">
              <w:rPr>
                <w:rFonts w:ascii="Arial" w:hAnsi="Arial" w:cs="Arial"/>
                <w:sz w:val="22"/>
                <w:szCs w:val="22"/>
              </w:rPr>
              <w:t> </w:t>
            </w:r>
            <w:r w:rsidRPr="00235022">
              <w:rPr>
                <w:rFonts w:ascii="Arial" w:hAnsi="Arial" w:cs="Arial"/>
                <w:sz w:val="22"/>
                <w:szCs w:val="22"/>
              </w:rPr>
              <w:t>niniejszej ofercie.</w:t>
            </w:r>
          </w:p>
        </w:tc>
      </w:tr>
      <w:tr w:rsidR="00E015EF" w:rsidRPr="0087495E" w14:paraId="49DB5F3E" w14:textId="77777777" w:rsidTr="00104A04">
        <w:trPr>
          <w:trHeight w:val="268"/>
        </w:trPr>
        <w:tc>
          <w:tcPr>
            <w:tcW w:w="9209" w:type="dxa"/>
            <w:shd w:val="clear" w:color="auto" w:fill="auto"/>
          </w:tcPr>
          <w:p w14:paraId="2D59B2D2" w14:textId="61872ED9" w:rsidR="007E1E78" w:rsidRPr="002144FB" w:rsidRDefault="007E1E78" w:rsidP="00EA645C">
            <w:pPr>
              <w:spacing w:after="2" w:line="276" w:lineRule="auto"/>
              <w:jc w:val="both"/>
              <w:rPr>
                <w:rFonts w:ascii="Arial" w:hAnsi="Arial" w:cs="Arial"/>
                <w:b/>
                <w:color w:val="0070C0"/>
                <w:sz w:val="22"/>
                <w:szCs w:val="22"/>
                <w:u w:val="single"/>
              </w:rPr>
            </w:pPr>
            <w:r w:rsidRPr="002144FB">
              <w:rPr>
                <w:rFonts w:ascii="Arial" w:hAnsi="Arial" w:cs="Arial"/>
                <w:b/>
                <w:color w:val="0070C0"/>
                <w:sz w:val="22"/>
                <w:szCs w:val="22"/>
                <w:u w:val="single"/>
              </w:rPr>
              <w:t>CENA OFERTOWA:</w:t>
            </w:r>
          </w:p>
          <w:p w14:paraId="780F4B41" w14:textId="77777777" w:rsidR="00C9666B" w:rsidRDefault="00C9666B" w:rsidP="00104A04">
            <w:pPr>
              <w:spacing w:line="23" w:lineRule="atLeast"/>
              <w:ind w:left="23" w:hanging="23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eastAsia="pl-PL"/>
              </w:rPr>
            </w:pPr>
          </w:p>
          <w:p w14:paraId="2444EB54" w14:textId="7DC70069" w:rsidR="00104A04" w:rsidRDefault="00104A04" w:rsidP="00104A04">
            <w:pPr>
              <w:spacing w:line="23" w:lineRule="atLeast"/>
              <w:ind w:left="23" w:hanging="23"/>
              <w:jc w:val="both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CF6B88">
              <w:rPr>
                <w:rFonts w:ascii="Arial" w:hAnsi="Arial" w:cs="Arial"/>
                <w:color w:val="000000" w:themeColor="text1"/>
                <w:sz w:val="22"/>
                <w:szCs w:val="22"/>
                <w:lang w:eastAsia="pl-PL"/>
              </w:rPr>
              <w:t xml:space="preserve">Niniejszym oferuję realizację przedmiotu zamówienia za łączną cenę, która wynosi: </w:t>
            </w:r>
            <w:r w:rsidRPr="00C9666B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eastAsia="pl-PL"/>
              </w:rPr>
              <w:t>……………… zł brutto</w:t>
            </w:r>
            <w:r w:rsidRPr="00C9666B">
              <w:rPr>
                <w:rFonts w:ascii="Arial" w:hAnsi="Arial" w:cs="Arial"/>
                <w:color w:val="000000" w:themeColor="text1"/>
                <w:sz w:val="22"/>
                <w:szCs w:val="22"/>
                <w:lang w:eastAsia="pl-PL"/>
              </w:rPr>
              <w:t>,</w:t>
            </w:r>
            <w:r w:rsidRPr="00CF6B88">
              <w:rPr>
                <w:rFonts w:ascii="Arial" w:hAnsi="Arial" w:cs="Arial"/>
                <w:color w:val="000000" w:themeColor="text1"/>
                <w:sz w:val="22"/>
                <w:szCs w:val="22"/>
                <w:lang w:eastAsia="pl-PL"/>
              </w:rPr>
              <w:t xml:space="preserve"> (słownie ……………złotych)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  <w:lang w:eastAsia="pl-PL"/>
              </w:rPr>
              <w:t xml:space="preserve">, </w:t>
            </w:r>
            <w:r w:rsidRPr="00004B4A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eastAsia="pl-PL"/>
              </w:rPr>
              <w:t>obliczoną na podstawie poniższej tabeli:</w:t>
            </w:r>
          </w:p>
          <w:p w14:paraId="5667A977" w14:textId="77777777" w:rsidR="00C9666B" w:rsidRDefault="00C9666B" w:rsidP="00104A04">
            <w:pPr>
              <w:spacing w:line="23" w:lineRule="atLeast"/>
              <w:ind w:left="23" w:hanging="23"/>
              <w:jc w:val="both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eastAsia="pl-PL"/>
              </w:rPr>
            </w:pPr>
          </w:p>
          <w:tbl>
            <w:tblPr>
              <w:tblW w:w="910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80"/>
              <w:gridCol w:w="3260"/>
              <w:gridCol w:w="1134"/>
              <w:gridCol w:w="1134"/>
              <w:gridCol w:w="1418"/>
              <w:gridCol w:w="1417"/>
              <w:gridCol w:w="160"/>
            </w:tblGrid>
            <w:tr w:rsidR="00104A04" w:rsidRPr="00C9666B" w14:paraId="1CE16D64" w14:textId="77777777" w:rsidTr="00C9666B">
              <w:trPr>
                <w:gridAfter w:val="1"/>
                <w:wAfter w:w="160" w:type="dxa"/>
                <w:trHeight w:val="681"/>
              </w:trPr>
              <w:tc>
                <w:tcPr>
                  <w:tcW w:w="58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40DBD4D0" w14:textId="1FB04051" w:rsidR="00104A04" w:rsidRPr="00C9666B" w:rsidRDefault="00104A04" w:rsidP="00104A04">
                  <w:pPr>
                    <w:suppressAutoHyphens w:val="0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Lp.</w:t>
                  </w:r>
                </w:p>
                <w:p w14:paraId="67AB2939" w14:textId="149F9258" w:rsidR="00104A04" w:rsidRPr="00C9666B" w:rsidRDefault="00104A04" w:rsidP="00104A04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32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2C5968A5" w14:textId="77777777" w:rsidR="00104A04" w:rsidRPr="00C9666B" w:rsidRDefault="00104A04" w:rsidP="00104A04">
                  <w:pPr>
                    <w:suppressAutoHyphens w:val="0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Przedmiot zamówienia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7D1052DC" w14:textId="77777777" w:rsidR="00104A04" w:rsidRPr="00C9666B" w:rsidRDefault="00104A04" w:rsidP="00104A04">
                  <w:pPr>
                    <w:suppressAutoHyphens w:val="0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Jednostka miary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7647C8B7" w14:textId="77777777" w:rsidR="00104A04" w:rsidRPr="00C9666B" w:rsidRDefault="00104A04" w:rsidP="00104A04">
                  <w:pPr>
                    <w:suppressAutoHyphens w:val="0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Wolumen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0C94DE54" w14:textId="77777777" w:rsidR="00104A04" w:rsidRPr="00C9666B" w:rsidRDefault="00104A04" w:rsidP="00104A04">
                  <w:pPr>
                    <w:suppressAutoHyphens w:val="0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Cena jednostkowa brutto w PLN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4621E1D4" w14:textId="7E282DAE" w:rsidR="00104A04" w:rsidRPr="00C9666B" w:rsidRDefault="00104A04" w:rsidP="00104A04">
                  <w:pPr>
                    <w:suppressAutoHyphens w:val="0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Wartość brutto w PLN</w:t>
                  </w:r>
                  <w:r w:rsidRPr="00C9666B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br/>
                  </w:r>
                  <w:r w:rsidR="00C9666B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E=</w:t>
                  </w:r>
                  <w:r w:rsidRPr="00C9666B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(CxD) </w:t>
                  </w:r>
                </w:p>
              </w:tc>
            </w:tr>
            <w:tr w:rsidR="00104A04" w:rsidRPr="00C9666B" w14:paraId="0EB17B0A" w14:textId="77777777" w:rsidTr="00C9666B">
              <w:trPr>
                <w:trHeight w:val="36"/>
              </w:trPr>
              <w:tc>
                <w:tcPr>
                  <w:tcW w:w="580" w:type="dxa"/>
                  <w:vMerge/>
                  <w:tcBorders>
                    <w:left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0F2E53F9" w14:textId="56DF2708" w:rsidR="00104A04" w:rsidRPr="00C9666B" w:rsidRDefault="00104A04" w:rsidP="00104A04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32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7F58253C" w14:textId="77777777" w:rsidR="00104A04" w:rsidRPr="00C9666B" w:rsidRDefault="00104A04" w:rsidP="00104A04">
                  <w:pPr>
                    <w:suppressAutoHyphens w:val="0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73996E52" w14:textId="77777777" w:rsidR="00104A04" w:rsidRPr="00C9666B" w:rsidRDefault="00104A04" w:rsidP="00104A04">
                  <w:pPr>
                    <w:suppressAutoHyphens w:val="0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602A45FC" w14:textId="77777777" w:rsidR="00104A04" w:rsidRPr="00C9666B" w:rsidRDefault="00104A04" w:rsidP="00104A04">
                  <w:pPr>
                    <w:suppressAutoHyphens w:val="0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32C5486E" w14:textId="77777777" w:rsidR="00104A04" w:rsidRPr="00C9666B" w:rsidRDefault="00104A04" w:rsidP="00104A04">
                  <w:pPr>
                    <w:suppressAutoHyphens w:val="0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557865AC" w14:textId="77777777" w:rsidR="00104A04" w:rsidRPr="00C9666B" w:rsidRDefault="00104A04" w:rsidP="00104A04">
                  <w:pPr>
                    <w:suppressAutoHyphens w:val="0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E15CCB" w14:textId="77777777" w:rsidR="00104A04" w:rsidRPr="00C9666B" w:rsidRDefault="00104A04" w:rsidP="00104A04">
                  <w:pPr>
                    <w:suppressAutoHyphens w:val="0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104A04" w:rsidRPr="00C9666B" w14:paraId="21D87831" w14:textId="77777777" w:rsidTr="00C9666B">
              <w:trPr>
                <w:trHeight w:val="223"/>
              </w:trPr>
              <w:tc>
                <w:tcPr>
                  <w:tcW w:w="580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9C9F750" w14:textId="4D3B89AA" w:rsidR="00104A04" w:rsidRPr="00C9666B" w:rsidRDefault="00104A04" w:rsidP="00104A04">
                  <w:pPr>
                    <w:suppressAutoHyphens w:val="0"/>
                    <w:jc w:val="center"/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6421993E" w14:textId="04176C16" w:rsidR="00104A04" w:rsidRPr="00C9666B" w:rsidRDefault="00104A04" w:rsidP="00104A04">
                  <w:pPr>
                    <w:suppressAutoHyphens w:val="0"/>
                    <w:jc w:val="center"/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8"/>
                      <w:szCs w:val="18"/>
                      <w:lang w:eastAsia="pl-PL"/>
                    </w:rPr>
                    <w:t>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7800CFEA" w14:textId="7306AA7C" w:rsidR="00104A04" w:rsidRPr="00C9666B" w:rsidRDefault="00104A04" w:rsidP="00104A04">
                  <w:pPr>
                    <w:suppressAutoHyphens w:val="0"/>
                    <w:jc w:val="center"/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8"/>
                      <w:szCs w:val="18"/>
                      <w:lang w:eastAsia="pl-PL"/>
                    </w:rPr>
                    <w:t>B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52352F87" w14:textId="13683103" w:rsidR="00104A04" w:rsidRPr="00C9666B" w:rsidRDefault="00104A04" w:rsidP="00104A04">
                  <w:pPr>
                    <w:suppressAutoHyphens w:val="0"/>
                    <w:jc w:val="center"/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8"/>
                      <w:szCs w:val="18"/>
                      <w:lang w:eastAsia="pl-PL"/>
                    </w:rPr>
                    <w:t>C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4365AF52" w14:textId="19403582" w:rsidR="00104A04" w:rsidRPr="00C9666B" w:rsidRDefault="00104A04" w:rsidP="00104A04">
                  <w:pPr>
                    <w:suppressAutoHyphens w:val="0"/>
                    <w:jc w:val="center"/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8"/>
                      <w:szCs w:val="18"/>
                      <w:lang w:eastAsia="pl-PL"/>
                    </w:rPr>
                    <w:t>D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2F03B295" w14:textId="4030763A" w:rsidR="00104A04" w:rsidRPr="00C9666B" w:rsidRDefault="00104A04" w:rsidP="00104A04">
                  <w:pPr>
                    <w:suppressAutoHyphens w:val="0"/>
                    <w:jc w:val="center"/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8"/>
                      <w:szCs w:val="18"/>
                      <w:lang w:eastAsia="pl-PL"/>
                    </w:rPr>
                    <w:t>E</w:t>
                  </w:r>
                </w:p>
              </w:tc>
              <w:tc>
                <w:tcPr>
                  <w:tcW w:w="160" w:type="dxa"/>
                  <w:vAlign w:val="center"/>
                  <w:hideMark/>
                </w:tcPr>
                <w:p w14:paraId="3BE6D725" w14:textId="77777777" w:rsidR="00104A04" w:rsidRPr="00C9666B" w:rsidRDefault="00104A04" w:rsidP="00104A04">
                  <w:pPr>
                    <w:suppressAutoHyphens w:val="0"/>
                    <w:rPr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C5552" w:rsidRPr="00C9666B" w14:paraId="431C1618" w14:textId="77777777" w:rsidTr="00AE119C">
              <w:trPr>
                <w:trHeight w:val="553"/>
              </w:trPr>
              <w:tc>
                <w:tcPr>
                  <w:tcW w:w="5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887A9CD" w14:textId="77777777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eastAsia="pl-PL"/>
                    </w:rPr>
                    <w:t>1.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5AC6271B" w14:textId="6CEC841A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Zestawienie i utrzymanie sieci WAN-MPLS w zakresie łącza - Warszawa, ul. Piękna 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ED725A0" w14:textId="7812D86D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  <w:t>usługa kwartalna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ECB5DC5" w14:textId="399044F9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  <w:t>12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71B1B75B" w14:textId="4FE0250E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9D41379" w14:textId="5CA20D2B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60" w:type="dxa"/>
                  <w:vAlign w:val="center"/>
                  <w:hideMark/>
                </w:tcPr>
                <w:p w14:paraId="67FBD4B5" w14:textId="77777777" w:rsidR="00FC5552" w:rsidRPr="00C9666B" w:rsidRDefault="00FC5552" w:rsidP="00FC5552">
                  <w:pPr>
                    <w:suppressAutoHyphens w:val="0"/>
                    <w:rPr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C5552" w:rsidRPr="00C9666B" w14:paraId="41AC4744" w14:textId="77777777" w:rsidTr="00AE119C">
              <w:trPr>
                <w:trHeight w:val="553"/>
              </w:trPr>
              <w:tc>
                <w:tcPr>
                  <w:tcW w:w="5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788779A" w14:textId="77777777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eastAsia="pl-PL"/>
                    </w:rPr>
                    <w:t>2.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5E9A61DF" w14:textId="4894C0EC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Zestawienie i utrzymanie sieci WAN-MPLS w zakresie łącza - Warszawa, ul. Niedźwiedzia 6E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3A99974" w14:textId="31319BCD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  <w:t>usługa kwartalna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C70D120" w14:textId="0F6EBBA0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  <w:t>12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383C4BC" w14:textId="73B319F5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711F08E8" w14:textId="64FA5C48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60" w:type="dxa"/>
                  <w:vAlign w:val="center"/>
                  <w:hideMark/>
                </w:tcPr>
                <w:p w14:paraId="4EA5975A" w14:textId="77777777" w:rsidR="00FC5552" w:rsidRPr="00C9666B" w:rsidRDefault="00FC5552" w:rsidP="00FC5552">
                  <w:pPr>
                    <w:suppressAutoHyphens w:val="0"/>
                    <w:rPr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C5552" w:rsidRPr="00C9666B" w14:paraId="7FCB7ACE" w14:textId="77777777" w:rsidTr="00AE119C">
              <w:trPr>
                <w:trHeight w:val="553"/>
              </w:trPr>
              <w:tc>
                <w:tcPr>
                  <w:tcW w:w="5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936C0F1" w14:textId="77777777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eastAsia="pl-PL"/>
                    </w:rPr>
                    <w:t>3.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219B1615" w14:textId="0DB9F1BB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Zestawienie i utrzymanie sieci WAN-MPLS w zakresie łącza - Warszawa, ul. Plac Powstańców Warszawy 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5AAD78E" w14:textId="73D11D27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  <w:t>usługa kwartalna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61C37B5" w14:textId="63D32C7E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  <w:t>12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D9B6859" w14:textId="151162A0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DFED4F4" w14:textId="38F7CA1C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60" w:type="dxa"/>
                  <w:vAlign w:val="center"/>
                  <w:hideMark/>
                </w:tcPr>
                <w:p w14:paraId="643C7E70" w14:textId="77777777" w:rsidR="00FC5552" w:rsidRPr="00C9666B" w:rsidRDefault="00FC5552" w:rsidP="00FC5552">
                  <w:pPr>
                    <w:suppressAutoHyphens w:val="0"/>
                    <w:rPr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C5552" w:rsidRPr="00C9666B" w14:paraId="4A57BEEB" w14:textId="77777777" w:rsidTr="00AE119C">
              <w:trPr>
                <w:trHeight w:val="553"/>
              </w:trPr>
              <w:tc>
                <w:tcPr>
                  <w:tcW w:w="5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794F76F8" w14:textId="413B2007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eastAsia="pl-PL"/>
                    </w:rPr>
                    <w:t>4.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78940E96" w14:textId="317B5E2A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Zestawienie i utrzymanie sieci WAN-MPLS w zakresie łącza - Białystok, ul. Piękna 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300927E" w14:textId="7E5EB9EA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  <w:t>usługa kwartalna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2800CB4F" w14:textId="130F3DD2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  <w:t>12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1845FE1" w14:textId="77777777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E5F0DD6" w14:textId="77777777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60" w:type="dxa"/>
                  <w:vAlign w:val="center"/>
                </w:tcPr>
                <w:p w14:paraId="6FA28F13" w14:textId="77777777" w:rsidR="00FC5552" w:rsidRPr="00C9666B" w:rsidRDefault="00FC5552" w:rsidP="00FC5552">
                  <w:pPr>
                    <w:suppressAutoHyphens w:val="0"/>
                    <w:rPr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C5552" w:rsidRPr="00C9666B" w14:paraId="31D28285" w14:textId="77777777" w:rsidTr="00AE119C">
              <w:trPr>
                <w:trHeight w:val="553"/>
              </w:trPr>
              <w:tc>
                <w:tcPr>
                  <w:tcW w:w="5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BBFFFFA" w14:textId="204CEAD3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eastAsia="pl-PL"/>
                    </w:rPr>
                    <w:t>5.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6FCBEF63" w14:textId="64D832D1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Zestawienie i utrzymanie sieci WAN-MPLS w zakresie łącza - Bydgoszcz, ul. Jagiellońska 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7DAB936F" w14:textId="7C0147C4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  <w:t>usługa kwartalna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A440DDF" w14:textId="582B11E7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  <w:t>12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FD50A4A" w14:textId="77777777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AF89067" w14:textId="77777777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60" w:type="dxa"/>
                  <w:vAlign w:val="center"/>
                </w:tcPr>
                <w:p w14:paraId="7CC878E2" w14:textId="77777777" w:rsidR="00FC5552" w:rsidRPr="00C9666B" w:rsidRDefault="00FC5552" w:rsidP="00FC5552">
                  <w:pPr>
                    <w:suppressAutoHyphens w:val="0"/>
                    <w:rPr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C5552" w:rsidRPr="00C9666B" w14:paraId="446A5532" w14:textId="77777777" w:rsidTr="00AE119C">
              <w:trPr>
                <w:trHeight w:val="553"/>
              </w:trPr>
              <w:tc>
                <w:tcPr>
                  <w:tcW w:w="5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C73A084" w14:textId="42636F3C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eastAsia="pl-PL"/>
                    </w:rPr>
                    <w:t>6.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3AE1B25C" w14:textId="552279A8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Zestawienie i utrzymanie sieci WAN-MPLS w zakresie łącza - Gdańsk, ul. Okopowa 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7F84350E" w14:textId="3E601818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  <w:t>usługa kwartalna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DF45ECA" w14:textId="07891D13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  <w:t>12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72E512DE" w14:textId="77777777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911C449" w14:textId="77777777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60" w:type="dxa"/>
                  <w:vAlign w:val="center"/>
                </w:tcPr>
                <w:p w14:paraId="19A40541" w14:textId="77777777" w:rsidR="00FC5552" w:rsidRPr="00C9666B" w:rsidRDefault="00FC5552" w:rsidP="00FC5552">
                  <w:pPr>
                    <w:suppressAutoHyphens w:val="0"/>
                    <w:rPr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C5552" w:rsidRPr="00C9666B" w14:paraId="2DA82A81" w14:textId="77777777" w:rsidTr="00AE119C">
              <w:trPr>
                <w:trHeight w:val="553"/>
              </w:trPr>
              <w:tc>
                <w:tcPr>
                  <w:tcW w:w="5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FE42A18" w14:textId="4B013D90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eastAsia="pl-PL"/>
                    </w:rPr>
                    <w:t>7.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1F2FC45F" w14:textId="26A1F3EE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Zestawienie i utrzymanie sieci WAN-MPLS w zakresie łącza - Katowice, ul. Bankowa 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68D287D" w14:textId="6B04E986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  <w:t>usługa kwartalna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7056EAD2" w14:textId="367FB024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  <w:t>12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17B68F5" w14:textId="77777777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67663C9" w14:textId="77777777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60" w:type="dxa"/>
                  <w:vAlign w:val="center"/>
                </w:tcPr>
                <w:p w14:paraId="06DED543" w14:textId="77777777" w:rsidR="00FC5552" w:rsidRPr="00C9666B" w:rsidRDefault="00FC5552" w:rsidP="00FC5552">
                  <w:pPr>
                    <w:suppressAutoHyphens w:val="0"/>
                    <w:rPr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C5552" w:rsidRPr="00C9666B" w14:paraId="7570ADB8" w14:textId="77777777" w:rsidTr="00AE119C">
              <w:trPr>
                <w:trHeight w:val="553"/>
              </w:trPr>
              <w:tc>
                <w:tcPr>
                  <w:tcW w:w="5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512C5CD" w14:textId="7B62645D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eastAsia="pl-PL"/>
                    </w:rPr>
                    <w:t>8.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4C3B3BE3" w14:textId="2E17B965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Zestawienie i utrzymanie sieci WAN-MPLS w zakresie łącza - Kielce, ul. Warszawska 46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7755B51" w14:textId="211B97B0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  <w:t>usługa kwartalna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C3D02D4" w14:textId="3A96FE26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  <w:t>12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BA22EAC" w14:textId="77777777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7E5440B" w14:textId="77777777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60" w:type="dxa"/>
                  <w:vAlign w:val="center"/>
                </w:tcPr>
                <w:p w14:paraId="71701F61" w14:textId="77777777" w:rsidR="00FC5552" w:rsidRPr="00C9666B" w:rsidRDefault="00FC5552" w:rsidP="00FC5552">
                  <w:pPr>
                    <w:suppressAutoHyphens w:val="0"/>
                    <w:rPr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C5552" w:rsidRPr="00C9666B" w14:paraId="699E0032" w14:textId="77777777" w:rsidTr="00AE119C">
              <w:trPr>
                <w:trHeight w:val="553"/>
              </w:trPr>
              <w:tc>
                <w:tcPr>
                  <w:tcW w:w="5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70B4C11C" w14:textId="77D2CB61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eastAsia="pl-PL"/>
                    </w:rPr>
                    <w:t>9.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616144E2" w14:textId="5F30198D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Zestawienie i utrzymanie sieci WAN-MPLS w zakresie łącza - Kraków, ul. Basztowa 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B9C79BA" w14:textId="4AE3F482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  <w:t>usługa kwartalna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CF6B66D" w14:textId="2627EBBB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  <w:t>12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FC15621" w14:textId="77777777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712046F" w14:textId="77777777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60" w:type="dxa"/>
                  <w:vAlign w:val="center"/>
                </w:tcPr>
                <w:p w14:paraId="1940E500" w14:textId="77777777" w:rsidR="00FC5552" w:rsidRPr="00C9666B" w:rsidRDefault="00FC5552" w:rsidP="00FC5552">
                  <w:pPr>
                    <w:suppressAutoHyphens w:val="0"/>
                    <w:rPr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C5552" w:rsidRPr="00C9666B" w14:paraId="43BFD28F" w14:textId="77777777" w:rsidTr="00AE119C">
              <w:trPr>
                <w:trHeight w:val="553"/>
              </w:trPr>
              <w:tc>
                <w:tcPr>
                  <w:tcW w:w="5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CB48EEA" w14:textId="569D6AD1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eastAsia="pl-PL"/>
                    </w:rPr>
                    <w:t>10.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75DB8304" w14:textId="53512976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Zestawienie i utrzymanie sieci WAN-MPLS w zakresie łącza - Lublin, ul. F. Chopina 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13E32C2" w14:textId="28D07B16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  <w:t>usługa kwartalna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A2DEB28" w14:textId="610ED042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  <w:t>12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EA33D97" w14:textId="77777777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77EA9EA" w14:textId="77777777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60" w:type="dxa"/>
                  <w:vAlign w:val="center"/>
                </w:tcPr>
                <w:p w14:paraId="11494A9B" w14:textId="77777777" w:rsidR="00FC5552" w:rsidRPr="00C9666B" w:rsidRDefault="00FC5552" w:rsidP="00FC5552">
                  <w:pPr>
                    <w:suppressAutoHyphens w:val="0"/>
                    <w:rPr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C5552" w:rsidRPr="00C9666B" w14:paraId="3971008D" w14:textId="77777777" w:rsidTr="00AE119C">
              <w:trPr>
                <w:trHeight w:val="553"/>
              </w:trPr>
              <w:tc>
                <w:tcPr>
                  <w:tcW w:w="5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29BD7092" w14:textId="5315234E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eastAsia="pl-PL"/>
                    </w:rPr>
                    <w:t>11.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6394481C" w14:textId="6BB07BA4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Zestawienie i utrzymanie sieci WAN-MPLS w zakresie łącza - Łódź, Al. T. Kościuszki 14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A9F476B" w14:textId="6C15478B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  <w:t>usługa kwartalna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B83A744" w14:textId="07669969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  <w:t>12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4B4BBE9" w14:textId="77777777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499BC2E" w14:textId="77777777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60" w:type="dxa"/>
                  <w:vAlign w:val="center"/>
                </w:tcPr>
                <w:p w14:paraId="18D4DEB8" w14:textId="77777777" w:rsidR="00FC5552" w:rsidRPr="00C9666B" w:rsidRDefault="00FC5552" w:rsidP="00FC5552">
                  <w:pPr>
                    <w:suppressAutoHyphens w:val="0"/>
                    <w:rPr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C5552" w:rsidRPr="00C9666B" w14:paraId="46A3A3C8" w14:textId="77777777" w:rsidTr="00AE119C">
              <w:trPr>
                <w:trHeight w:val="553"/>
              </w:trPr>
              <w:tc>
                <w:tcPr>
                  <w:tcW w:w="5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1AAD061" w14:textId="0F77D4D3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eastAsia="pl-PL"/>
                    </w:rPr>
                    <w:t>12.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510901EA" w14:textId="6C84325E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Zestawienie i utrzymanie sieci WAN-MPLS w zakresie łącza - Olsztyn, Al. M. J. Piłsudskiego 11/17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19B3E54" w14:textId="109EFF8F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  <w:t>usługa kwartalna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BB311EE" w14:textId="3EBEDE0D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  <w:t>12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FC3A324" w14:textId="77777777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F566116" w14:textId="77777777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60" w:type="dxa"/>
                  <w:vAlign w:val="center"/>
                </w:tcPr>
                <w:p w14:paraId="3FD76DFF" w14:textId="77777777" w:rsidR="00FC5552" w:rsidRPr="00C9666B" w:rsidRDefault="00FC5552" w:rsidP="00FC5552">
                  <w:pPr>
                    <w:suppressAutoHyphens w:val="0"/>
                    <w:rPr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C5552" w:rsidRPr="00C9666B" w14:paraId="5CCAEE4D" w14:textId="77777777" w:rsidTr="00AE119C">
              <w:trPr>
                <w:trHeight w:val="553"/>
              </w:trPr>
              <w:tc>
                <w:tcPr>
                  <w:tcW w:w="5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4709C95" w14:textId="18A3D9E8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eastAsia="pl-PL"/>
                    </w:rPr>
                    <w:t>13.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6F33A9DD" w14:textId="268D40A7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Zestawienie i utrzymanie sieci WAN-MPLS w zakresie łącza - Opole, ul. Damrota 2B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2C0863CB" w14:textId="32DA2B30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  <w:t>usługa kwartalna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8E93AC9" w14:textId="76B7A601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  <w:t>12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6811B46" w14:textId="77777777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21FFEF46" w14:textId="77777777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60" w:type="dxa"/>
                  <w:vAlign w:val="center"/>
                </w:tcPr>
                <w:p w14:paraId="728B15A9" w14:textId="77777777" w:rsidR="00FC5552" w:rsidRPr="00C9666B" w:rsidRDefault="00FC5552" w:rsidP="00FC5552">
                  <w:pPr>
                    <w:suppressAutoHyphens w:val="0"/>
                    <w:rPr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C5552" w:rsidRPr="00C9666B" w14:paraId="0C89222D" w14:textId="77777777" w:rsidTr="00AE119C">
              <w:trPr>
                <w:trHeight w:val="553"/>
              </w:trPr>
              <w:tc>
                <w:tcPr>
                  <w:tcW w:w="5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E456C38" w14:textId="72363EF8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eastAsia="pl-PL"/>
                    </w:rPr>
                    <w:t>14.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28557803" w14:textId="13F60DEE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Zestawienie i utrzymanie sieci WAN-MPLS w zakresie łącza - Poznań, Al. Marcinkowskiego 12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71E9D27E" w14:textId="4E4AC424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  <w:t>usługa kwartalna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23D2FF3" w14:textId="255383C7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  <w:t>12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706540A3" w14:textId="77777777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776D925D" w14:textId="77777777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60" w:type="dxa"/>
                  <w:vAlign w:val="center"/>
                </w:tcPr>
                <w:p w14:paraId="41950261" w14:textId="77777777" w:rsidR="00FC5552" w:rsidRPr="00C9666B" w:rsidRDefault="00FC5552" w:rsidP="00FC5552">
                  <w:pPr>
                    <w:suppressAutoHyphens w:val="0"/>
                    <w:rPr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C5552" w:rsidRPr="00C9666B" w14:paraId="62A600A8" w14:textId="77777777" w:rsidTr="00AE119C">
              <w:trPr>
                <w:trHeight w:val="553"/>
              </w:trPr>
              <w:tc>
                <w:tcPr>
                  <w:tcW w:w="5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2B89C93" w14:textId="231F0AD7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eastAsia="pl-PL"/>
                    </w:rPr>
                    <w:t>15.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3F5B7869" w14:textId="61810CF8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Zestawienie i utrzymanie sieci WAN-MPLS w zakresie łącza - Rzeszów, ul. 3 Maja 12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3273926" w14:textId="19AC1CE1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  <w:t>usługa kwartalna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2C83AF4" w14:textId="7ADCA320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  <w:t>12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68A5571" w14:textId="77777777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3FCAFBD" w14:textId="77777777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60" w:type="dxa"/>
                  <w:vAlign w:val="center"/>
                </w:tcPr>
                <w:p w14:paraId="5FEEAE6A" w14:textId="77777777" w:rsidR="00FC5552" w:rsidRPr="00C9666B" w:rsidRDefault="00FC5552" w:rsidP="00FC5552">
                  <w:pPr>
                    <w:suppressAutoHyphens w:val="0"/>
                    <w:rPr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C5552" w:rsidRPr="00C9666B" w14:paraId="7A1BF04C" w14:textId="77777777" w:rsidTr="00AE119C">
              <w:trPr>
                <w:trHeight w:val="553"/>
              </w:trPr>
              <w:tc>
                <w:tcPr>
                  <w:tcW w:w="58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C333529" w14:textId="62CD7844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eastAsia="pl-PL"/>
                    </w:rPr>
                    <w:lastRenderedPageBreak/>
                    <w:t>16.</w:t>
                  </w:r>
                </w:p>
              </w:tc>
              <w:tc>
                <w:tcPr>
                  <w:tcW w:w="32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5ED6EF74" w14:textId="2EDB7810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Zestawienie i utrzymanie sieci WAN-MPLS w zakresie łącza - Wrocław, ul. Ofiar Oświęcimskich 41/43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6AD0FBA" w14:textId="77777777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  <w:t>usługa kwartalna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841438F" w14:textId="77777777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  <w:t>12</w:t>
                  </w:r>
                </w:p>
              </w:tc>
              <w:tc>
                <w:tcPr>
                  <w:tcW w:w="1418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91EC088" w14:textId="77777777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BCCF04E" w14:textId="77777777" w:rsidR="00FC5552" w:rsidRPr="00C9666B" w:rsidRDefault="00FC5552" w:rsidP="00FC5552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0" w:type="dxa"/>
                  <w:vAlign w:val="center"/>
                  <w:hideMark/>
                </w:tcPr>
                <w:p w14:paraId="102BC472" w14:textId="77777777" w:rsidR="00FC5552" w:rsidRPr="00C9666B" w:rsidRDefault="00FC5552" w:rsidP="00FC5552">
                  <w:pPr>
                    <w:suppressAutoHyphens w:val="0"/>
                    <w:rPr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104A04" w:rsidRPr="00C9666B" w14:paraId="64CA9CB5" w14:textId="77777777" w:rsidTr="000D516C">
              <w:trPr>
                <w:trHeight w:val="445"/>
              </w:trPr>
              <w:tc>
                <w:tcPr>
                  <w:tcW w:w="7526" w:type="dxa"/>
                  <w:gridSpan w:val="5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8487DF6" w14:textId="249F3FED" w:rsidR="00104A04" w:rsidRPr="00C9666B" w:rsidRDefault="00104A04" w:rsidP="00104A04">
                  <w:pPr>
                    <w:suppressAutoHyphens w:val="0"/>
                    <w:jc w:val="right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  <w:u w:val="single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  <w:u w:val="single"/>
                      <w:lang w:eastAsia="pl-PL"/>
                    </w:rPr>
                    <w:t>SUMA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201524DB" w14:textId="7A74CBB2" w:rsidR="00104A04" w:rsidRPr="00C9666B" w:rsidRDefault="00C9666B" w:rsidP="00104A04">
                  <w:pPr>
                    <w:suppressAutoHyphens w:val="0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  <w:u w:val="single"/>
                      <w:lang w:eastAsia="pl-PL"/>
                    </w:rPr>
                  </w:pPr>
                  <w:r w:rsidRPr="00C9666B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  <w:u w:val="single"/>
                      <w:lang w:eastAsia="pl-PL"/>
                    </w:rPr>
                    <w:t>……………</w:t>
                  </w:r>
                </w:p>
              </w:tc>
              <w:tc>
                <w:tcPr>
                  <w:tcW w:w="160" w:type="dxa"/>
                  <w:vAlign w:val="center"/>
                </w:tcPr>
                <w:p w14:paraId="66339AE8" w14:textId="77777777" w:rsidR="00104A04" w:rsidRPr="00C9666B" w:rsidRDefault="00104A04" w:rsidP="00104A04">
                  <w:pPr>
                    <w:suppressAutoHyphens w:val="0"/>
                    <w:rPr>
                      <w:sz w:val="18"/>
                      <w:szCs w:val="18"/>
                      <w:lang w:eastAsia="pl-PL"/>
                    </w:rPr>
                  </w:pPr>
                </w:p>
              </w:tc>
            </w:tr>
          </w:tbl>
          <w:p w14:paraId="2FABD64D" w14:textId="77777777" w:rsidR="007330EF" w:rsidRDefault="007330EF" w:rsidP="007330EF">
            <w:pPr>
              <w:spacing w:after="40" w:line="276" w:lineRule="auto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1E68D158" w14:textId="7AB9E584" w:rsidR="007330EF" w:rsidRPr="00165431" w:rsidRDefault="007330EF" w:rsidP="00165431">
            <w:pPr>
              <w:spacing w:after="2" w:line="276" w:lineRule="auto"/>
              <w:jc w:val="both"/>
              <w:rPr>
                <w:rFonts w:ascii="Arial" w:hAnsi="Arial" w:cs="Arial"/>
                <w:b/>
                <w:color w:val="0070C0"/>
                <w:sz w:val="22"/>
                <w:szCs w:val="22"/>
                <w:u w:val="single"/>
              </w:rPr>
            </w:pPr>
            <w:r w:rsidRPr="00165431">
              <w:rPr>
                <w:rFonts w:ascii="Arial" w:hAnsi="Arial" w:cs="Arial"/>
                <w:b/>
                <w:color w:val="0070C0"/>
                <w:sz w:val="22"/>
                <w:szCs w:val="22"/>
                <w:u w:val="single"/>
              </w:rPr>
              <w:t>KRYTERIA POZACENOWE:</w:t>
            </w:r>
          </w:p>
          <w:p w14:paraId="3633CD4C" w14:textId="1F0AFFFB" w:rsidR="007330EF" w:rsidRPr="00035287" w:rsidRDefault="007330EF" w:rsidP="00A80EFA">
            <w:pPr>
              <w:pStyle w:val="Akapitzlist"/>
              <w:numPr>
                <w:ilvl w:val="0"/>
                <w:numId w:val="55"/>
              </w:numPr>
              <w:jc w:val="both"/>
              <w:rPr>
                <w:rFonts w:ascii="Arial" w:hAnsi="Arial" w:cs="Arial"/>
                <w:b/>
                <w:color w:val="000000"/>
              </w:rPr>
            </w:pPr>
            <w:r w:rsidRPr="00297BE0">
              <w:rPr>
                <w:rFonts w:ascii="Arial" w:hAnsi="Arial" w:cs="Arial"/>
                <w:color w:val="000000"/>
              </w:rPr>
              <w:t xml:space="preserve">Oświadczam/y, że </w:t>
            </w:r>
            <w:r w:rsidR="00035287">
              <w:rPr>
                <w:rFonts w:ascii="Arial" w:hAnsi="Arial" w:cs="Arial"/>
                <w:b/>
                <w:color w:val="000000"/>
              </w:rPr>
              <w:t>m</w:t>
            </w:r>
            <w:r w:rsidR="00035287" w:rsidRPr="00035287">
              <w:rPr>
                <w:rFonts w:ascii="Arial" w:hAnsi="Arial" w:cs="Arial"/>
                <w:b/>
                <w:color w:val="000000"/>
              </w:rPr>
              <w:t>iesięczna dostępność</w:t>
            </w:r>
            <w:r w:rsidR="00035287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035287" w:rsidRPr="00035287">
              <w:rPr>
                <w:rFonts w:ascii="Arial" w:hAnsi="Arial" w:cs="Arial"/>
                <w:b/>
                <w:color w:val="000000"/>
              </w:rPr>
              <w:t xml:space="preserve">usługi </w:t>
            </w:r>
            <w:r w:rsidRPr="00035287">
              <w:rPr>
                <w:rFonts w:ascii="Arial" w:hAnsi="Arial" w:cs="Arial"/>
                <w:color w:val="000000"/>
              </w:rPr>
              <w:t xml:space="preserve">wynosi:.…………….* </w:t>
            </w:r>
            <w:r w:rsidR="00035287">
              <w:rPr>
                <w:rFonts w:ascii="Arial" w:hAnsi="Arial" w:cs="Arial"/>
                <w:color w:val="000000"/>
              </w:rPr>
              <w:t>%</w:t>
            </w:r>
            <w:r w:rsidRPr="00035287">
              <w:rPr>
                <w:rFonts w:ascii="Arial" w:hAnsi="Arial" w:cs="Arial"/>
                <w:color w:val="000000"/>
              </w:rPr>
              <w:t xml:space="preserve"> </w:t>
            </w:r>
          </w:p>
          <w:p w14:paraId="7C57BC84" w14:textId="7A19963D" w:rsidR="007330EF" w:rsidRDefault="007330EF" w:rsidP="00A80EFA">
            <w:pPr>
              <w:pStyle w:val="Akapitzlist"/>
              <w:numPr>
                <w:ilvl w:val="0"/>
                <w:numId w:val="55"/>
              </w:numPr>
              <w:jc w:val="both"/>
              <w:rPr>
                <w:rFonts w:ascii="Arial" w:hAnsi="Arial" w:cs="Arial"/>
                <w:color w:val="000000"/>
              </w:rPr>
            </w:pPr>
            <w:r w:rsidRPr="00297BE0">
              <w:rPr>
                <w:rFonts w:ascii="Arial" w:hAnsi="Arial" w:cs="Arial"/>
                <w:color w:val="000000"/>
              </w:rPr>
              <w:t xml:space="preserve">Oświadczam/y, że </w:t>
            </w:r>
            <w:r w:rsidR="00035287">
              <w:rPr>
                <w:rFonts w:ascii="Arial" w:hAnsi="Arial" w:cs="Arial"/>
                <w:b/>
                <w:color w:val="000000"/>
              </w:rPr>
              <w:t>c</w:t>
            </w:r>
            <w:r w:rsidR="00035287" w:rsidRPr="00035287">
              <w:rPr>
                <w:rFonts w:ascii="Arial" w:hAnsi="Arial" w:cs="Arial"/>
                <w:b/>
                <w:color w:val="000000"/>
              </w:rPr>
              <w:t xml:space="preserve">zas usunięcia awarii </w:t>
            </w:r>
            <w:r w:rsidRPr="00035287">
              <w:rPr>
                <w:rFonts w:ascii="Arial" w:hAnsi="Arial" w:cs="Arial"/>
                <w:b/>
                <w:color w:val="000000"/>
              </w:rPr>
              <w:t>wynosi</w:t>
            </w:r>
            <w:r>
              <w:rPr>
                <w:rFonts w:ascii="Arial" w:hAnsi="Arial" w:cs="Arial"/>
                <w:color w:val="000000"/>
              </w:rPr>
              <w:t xml:space="preserve">: </w:t>
            </w:r>
            <w:r w:rsidRPr="00297BE0">
              <w:rPr>
                <w:rFonts w:ascii="Arial" w:hAnsi="Arial" w:cs="Arial"/>
                <w:color w:val="000000"/>
              </w:rPr>
              <w:t xml:space="preserve"> .…………….* </w:t>
            </w:r>
            <w:r w:rsidR="00035287">
              <w:rPr>
                <w:rFonts w:ascii="Arial" w:hAnsi="Arial" w:cs="Arial"/>
                <w:color w:val="000000"/>
              </w:rPr>
              <w:t>godzin</w:t>
            </w:r>
            <w:r w:rsidRPr="00297BE0">
              <w:rPr>
                <w:rFonts w:ascii="Arial" w:hAnsi="Arial" w:cs="Arial"/>
                <w:color w:val="000000"/>
              </w:rPr>
              <w:t>.</w:t>
            </w:r>
          </w:p>
          <w:p w14:paraId="7B7A3562" w14:textId="6A764ED2" w:rsidR="007330EF" w:rsidRPr="007104CE" w:rsidRDefault="007330EF" w:rsidP="00A80EFA">
            <w:pPr>
              <w:pStyle w:val="Akapitzlist"/>
              <w:numPr>
                <w:ilvl w:val="0"/>
                <w:numId w:val="55"/>
              </w:numPr>
              <w:spacing w:after="0"/>
              <w:jc w:val="both"/>
              <w:rPr>
                <w:rFonts w:ascii="Arial" w:hAnsi="Arial" w:cs="Arial"/>
                <w:color w:val="000000"/>
              </w:rPr>
            </w:pPr>
            <w:r w:rsidRPr="00297BE0">
              <w:rPr>
                <w:rFonts w:ascii="Arial" w:hAnsi="Arial" w:cs="Arial"/>
                <w:color w:val="000000"/>
              </w:rPr>
              <w:t xml:space="preserve">Oświadczam/y, że </w:t>
            </w:r>
            <w:r w:rsidRPr="00297BE0">
              <w:rPr>
                <w:rFonts w:ascii="Arial" w:hAnsi="Arial" w:cs="Arial"/>
                <w:b/>
                <w:color w:val="000000"/>
              </w:rPr>
              <w:t xml:space="preserve">czas </w:t>
            </w:r>
            <w:r w:rsidR="00035287" w:rsidRPr="00035287">
              <w:rPr>
                <w:rFonts w:ascii="Arial" w:hAnsi="Arial" w:cs="Arial"/>
                <w:b/>
                <w:color w:val="000000"/>
              </w:rPr>
              <w:t>usunięcia awarii</w:t>
            </w:r>
            <w:r w:rsidR="00035287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035287" w:rsidRPr="00035287">
              <w:rPr>
                <w:rFonts w:ascii="Arial" w:hAnsi="Arial" w:cs="Arial"/>
                <w:b/>
                <w:color w:val="000000"/>
              </w:rPr>
              <w:t xml:space="preserve">routera CPE </w:t>
            </w:r>
            <w:r w:rsidRPr="00035287">
              <w:rPr>
                <w:rFonts w:ascii="Arial" w:hAnsi="Arial" w:cs="Arial"/>
                <w:color w:val="000000"/>
              </w:rPr>
              <w:t xml:space="preserve">wynosi:  .…………* </w:t>
            </w:r>
            <w:r w:rsidR="00035287">
              <w:rPr>
                <w:rFonts w:ascii="Arial" w:hAnsi="Arial" w:cs="Arial"/>
                <w:color w:val="000000"/>
              </w:rPr>
              <w:t>godzin</w:t>
            </w:r>
            <w:r w:rsidRPr="00035287">
              <w:rPr>
                <w:rFonts w:ascii="Arial" w:hAnsi="Arial" w:cs="Arial"/>
                <w:color w:val="000000"/>
              </w:rPr>
              <w:t>.</w:t>
            </w:r>
          </w:p>
          <w:p w14:paraId="5196FF88" w14:textId="77777777" w:rsidR="00F27D11" w:rsidRDefault="00F27D11" w:rsidP="00B07743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1A5EE425" w14:textId="1F8BCF28" w:rsidR="007330EF" w:rsidRPr="00B07743" w:rsidRDefault="007330EF" w:rsidP="00B07743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774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* należy podać oferowaną wartość zgodnie z pkt 12 SWZ</w:t>
            </w:r>
          </w:p>
          <w:p w14:paraId="37B78D18" w14:textId="34E8542B" w:rsidR="007330EF" w:rsidRDefault="007330EF" w:rsidP="00EA645C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</w:pPr>
          </w:p>
          <w:p w14:paraId="59DA8723" w14:textId="6FB2CC34" w:rsidR="00C14AB9" w:rsidRPr="00165431" w:rsidRDefault="00E015EF" w:rsidP="00165431">
            <w:pPr>
              <w:spacing w:after="2" w:line="276" w:lineRule="auto"/>
              <w:jc w:val="both"/>
              <w:rPr>
                <w:rFonts w:ascii="Arial" w:hAnsi="Arial" w:cs="Arial"/>
                <w:b/>
                <w:color w:val="0070C0"/>
                <w:sz w:val="22"/>
                <w:szCs w:val="22"/>
                <w:u w:val="single"/>
              </w:rPr>
            </w:pPr>
            <w:r w:rsidRPr="00165431">
              <w:rPr>
                <w:rFonts w:ascii="Arial" w:hAnsi="Arial" w:cs="Arial"/>
                <w:b/>
                <w:color w:val="0070C0"/>
                <w:sz w:val="22"/>
                <w:szCs w:val="22"/>
                <w:u w:val="single"/>
              </w:rPr>
              <w:t>OŚWIADCZENIA:</w:t>
            </w:r>
          </w:p>
          <w:p w14:paraId="2F7F4101" w14:textId="16804CC8" w:rsidR="00E015EF" w:rsidRPr="007B2AAC" w:rsidRDefault="00E015EF" w:rsidP="00EA645C">
            <w:pPr>
              <w:pStyle w:val="Tekstpodstawowywcity2"/>
              <w:numPr>
                <w:ilvl w:val="0"/>
                <w:numId w:val="41"/>
              </w:numPr>
              <w:tabs>
                <w:tab w:val="left" w:pos="459"/>
              </w:tabs>
              <w:suppressAutoHyphens w:val="0"/>
              <w:spacing w:after="40" w:line="276" w:lineRule="auto"/>
              <w:ind w:left="447" w:hanging="425"/>
              <w:rPr>
                <w:rFonts w:cs="Arial"/>
                <w:sz w:val="22"/>
                <w:szCs w:val="22"/>
              </w:rPr>
            </w:pPr>
            <w:r w:rsidRPr="007B2AAC">
              <w:rPr>
                <w:rFonts w:cs="Arial"/>
                <w:sz w:val="22"/>
                <w:szCs w:val="22"/>
              </w:rPr>
              <w:t>zamówienie zostanie zrealizowane w terminach okreś</w:t>
            </w:r>
            <w:r w:rsidR="00014E92" w:rsidRPr="007B2AAC">
              <w:rPr>
                <w:rFonts w:cs="Arial"/>
                <w:sz w:val="22"/>
                <w:szCs w:val="22"/>
              </w:rPr>
              <w:t>lonych w S</w:t>
            </w:r>
            <w:r w:rsidRPr="007B2AAC">
              <w:rPr>
                <w:rFonts w:cs="Arial"/>
                <w:sz w:val="22"/>
                <w:szCs w:val="22"/>
              </w:rPr>
              <w:t xml:space="preserve">WZ oraz </w:t>
            </w:r>
            <w:r w:rsidR="00D314F2" w:rsidRPr="007B2AAC">
              <w:rPr>
                <w:rFonts w:cs="Arial"/>
                <w:sz w:val="22"/>
                <w:szCs w:val="22"/>
              </w:rPr>
              <w:t>P</w:t>
            </w:r>
            <w:r w:rsidRPr="007B2AAC">
              <w:rPr>
                <w:rFonts w:cs="Arial"/>
                <w:sz w:val="22"/>
                <w:szCs w:val="22"/>
              </w:rPr>
              <w:t xml:space="preserve">rojekcie </w:t>
            </w:r>
            <w:r w:rsidR="006C1DF3" w:rsidRPr="007B2AAC">
              <w:rPr>
                <w:rFonts w:cs="Arial"/>
                <w:sz w:val="22"/>
                <w:szCs w:val="22"/>
              </w:rPr>
              <w:t>U</w:t>
            </w:r>
            <w:r w:rsidRPr="007B2AAC">
              <w:rPr>
                <w:rFonts w:cs="Arial"/>
                <w:sz w:val="22"/>
                <w:szCs w:val="22"/>
              </w:rPr>
              <w:t>mowy;</w:t>
            </w:r>
          </w:p>
          <w:p w14:paraId="3FED7D6F" w14:textId="77777777" w:rsidR="00E015EF" w:rsidRPr="007B2AAC" w:rsidRDefault="00E015EF" w:rsidP="00EA645C">
            <w:pPr>
              <w:pStyle w:val="Tekstpodstawowywcity2"/>
              <w:numPr>
                <w:ilvl w:val="0"/>
                <w:numId w:val="41"/>
              </w:numPr>
              <w:tabs>
                <w:tab w:val="left" w:pos="459"/>
              </w:tabs>
              <w:suppressAutoHyphens w:val="0"/>
              <w:spacing w:after="40" w:line="276" w:lineRule="auto"/>
              <w:ind w:left="447" w:hanging="425"/>
              <w:rPr>
                <w:rFonts w:cs="Arial"/>
                <w:sz w:val="22"/>
                <w:szCs w:val="22"/>
              </w:rPr>
            </w:pPr>
            <w:r w:rsidRPr="007B2AAC">
              <w:rPr>
                <w:rFonts w:cs="Arial"/>
                <w:sz w:val="22"/>
                <w:szCs w:val="22"/>
              </w:rPr>
              <w:t>w cenie naszej oferty zostały uwzględnione wszystkie koszty wykonania zamówienia;</w:t>
            </w:r>
          </w:p>
          <w:p w14:paraId="14F1DC66" w14:textId="77777777" w:rsidR="00E015EF" w:rsidRPr="0087495E" w:rsidRDefault="00E015EF" w:rsidP="00EA645C">
            <w:pPr>
              <w:pStyle w:val="Tekstpodstawowywcity2"/>
              <w:numPr>
                <w:ilvl w:val="0"/>
                <w:numId w:val="41"/>
              </w:numPr>
              <w:tabs>
                <w:tab w:val="left" w:pos="459"/>
              </w:tabs>
              <w:suppressAutoHyphens w:val="0"/>
              <w:spacing w:after="40" w:line="276" w:lineRule="auto"/>
              <w:ind w:left="447" w:hanging="425"/>
              <w:rPr>
                <w:rFonts w:cs="Arial"/>
                <w:sz w:val="22"/>
                <w:szCs w:val="22"/>
              </w:rPr>
            </w:pPr>
            <w:r w:rsidRPr="007B2AAC">
              <w:rPr>
                <w:rFonts w:cs="Arial"/>
                <w:sz w:val="22"/>
                <w:szCs w:val="22"/>
              </w:rPr>
              <w:t>zapoznaliśmy</w:t>
            </w:r>
            <w:r w:rsidRPr="0087495E">
              <w:rPr>
                <w:rFonts w:cs="Arial"/>
                <w:sz w:val="22"/>
                <w:szCs w:val="22"/>
              </w:rPr>
              <w:t xml:space="preserve"> się z treścią</w:t>
            </w:r>
            <w:r w:rsidR="00E45993" w:rsidRPr="0087495E">
              <w:rPr>
                <w:rFonts w:cs="Arial"/>
                <w:sz w:val="22"/>
                <w:szCs w:val="22"/>
              </w:rPr>
              <w:t xml:space="preserve"> S</w:t>
            </w:r>
            <w:r w:rsidRPr="0087495E">
              <w:rPr>
                <w:rFonts w:cs="Arial"/>
                <w:sz w:val="22"/>
                <w:szCs w:val="22"/>
              </w:rPr>
              <w:t xml:space="preserve">WZ oraz </w:t>
            </w:r>
            <w:r w:rsidR="004F4B76" w:rsidRPr="0087495E">
              <w:rPr>
                <w:rFonts w:cs="Arial"/>
                <w:sz w:val="22"/>
                <w:szCs w:val="22"/>
              </w:rPr>
              <w:t>P</w:t>
            </w:r>
            <w:r w:rsidRPr="0087495E">
              <w:rPr>
                <w:rFonts w:cs="Arial"/>
                <w:sz w:val="22"/>
                <w:szCs w:val="22"/>
              </w:rPr>
              <w:t xml:space="preserve">rojektem </w:t>
            </w:r>
            <w:r w:rsidR="00BF4EAC" w:rsidRPr="0087495E">
              <w:rPr>
                <w:rFonts w:cs="Arial"/>
                <w:sz w:val="22"/>
                <w:szCs w:val="22"/>
              </w:rPr>
              <w:t>U</w:t>
            </w:r>
            <w:r w:rsidRPr="0087495E">
              <w:rPr>
                <w:rFonts w:cs="Arial"/>
                <w:sz w:val="22"/>
                <w:szCs w:val="22"/>
              </w:rPr>
              <w:t>mowy</w:t>
            </w:r>
            <w:r w:rsidR="00B50364" w:rsidRPr="0087495E">
              <w:rPr>
                <w:rFonts w:cs="Arial"/>
                <w:sz w:val="22"/>
                <w:szCs w:val="22"/>
              </w:rPr>
              <w:t xml:space="preserve"> </w:t>
            </w:r>
            <w:r w:rsidRPr="0087495E">
              <w:rPr>
                <w:rFonts w:cs="Arial"/>
                <w:sz w:val="22"/>
                <w:szCs w:val="22"/>
              </w:rPr>
              <w:t>i nie wnosimy do nich zastrzeżeń oraz przyjmujemy warunki w nich zawarte;</w:t>
            </w:r>
          </w:p>
          <w:p w14:paraId="0519B28B" w14:textId="48720037" w:rsidR="007E1E78" w:rsidRPr="0087495E" w:rsidRDefault="007E1E78" w:rsidP="00EA645C">
            <w:pPr>
              <w:numPr>
                <w:ilvl w:val="0"/>
                <w:numId w:val="41"/>
              </w:numPr>
              <w:tabs>
                <w:tab w:val="left" w:pos="459"/>
              </w:tabs>
              <w:suppressAutoHyphens w:val="0"/>
              <w:spacing w:line="276" w:lineRule="auto"/>
              <w:ind w:left="447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7495E">
              <w:rPr>
                <w:rFonts w:ascii="Arial" w:hAnsi="Arial" w:cs="Arial"/>
                <w:sz w:val="22"/>
                <w:szCs w:val="22"/>
              </w:rPr>
              <w:t xml:space="preserve">wybór </w:t>
            </w:r>
            <w:r w:rsidR="00C61EC7">
              <w:rPr>
                <w:rFonts w:ascii="Arial" w:hAnsi="Arial" w:cs="Arial"/>
                <w:sz w:val="22"/>
                <w:szCs w:val="22"/>
              </w:rPr>
              <w:t>o</w:t>
            </w:r>
            <w:r w:rsidRPr="0087495E">
              <w:rPr>
                <w:rFonts w:ascii="Arial" w:hAnsi="Arial" w:cs="Arial"/>
                <w:sz w:val="22"/>
                <w:szCs w:val="22"/>
              </w:rPr>
              <w:t xml:space="preserve">ferty </w:t>
            </w:r>
            <w:r w:rsidRPr="0087495E">
              <w:rPr>
                <w:rFonts w:ascii="Arial" w:hAnsi="Arial" w:cs="Arial"/>
                <w:b/>
                <w:sz w:val="22"/>
                <w:szCs w:val="22"/>
              </w:rPr>
              <w:t>NIE BĘDZIE/BĘDZIE**</w:t>
            </w:r>
            <w:r w:rsidRPr="0087495E">
              <w:rPr>
                <w:rFonts w:ascii="Arial" w:hAnsi="Arial" w:cs="Arial"/>
                <w:sz w:val="22"/>
                <w:szCs w:val="22"/>
              </w:rPr>
              <w:t xml:space="preserve"> prowadzić do powstania u zamawiającego obowiązku podatkowego zgodnie z ustawą z dnia 11 marca 2004 r. o podatku od towarów i </w:t>
            </w:r>
            <w:r w:rsidRPr="002A3539">
              <w:rPr>
                <w:rFonts w:ascii="Arial" w:hAnsi="Arial" w:cs="Arial"/>
                <w:sz w:val="22"/>
                <w:szCs w:val="22"/>
              </w:rPr>
              <w:t>usług (Dz. U. z 202</w:t>
            </w:r>
            <w:r w:rsidR="000134CE" w:rsidRPr="002A3539">
              <w:rPr>
                <w:rFonts w:ascii="Arial" w:hAnsi="Arial" w:cs="Arial"/>
                <w:sz w:val="22"/>
                <w:szCs w:val="22"/>
              </w:rPr>
              <w:t>4</w:t>
            </w:r>
            <w:r w:rsidRPr="002A3539">
              <w:rPr>
                <w:rFonts w:ascii="Arial" w:hAnsi="Arial" w:cs="Arial"/>
                <w:sz w:val="22"/>
                <w:szCs w:val="22"/>
              </w:rPr>
              <w:t xml:space="preserve"> r. poz. </w:t>
            </w:r>
            <w:r w:rsidR="000134CE" w:rsidRPr="002A3539">
              <w:rPr>
                <w:rFonts w:ascii="Arial" w:hAnsi="Arial" w:cs="Arial"/>
                <w:sz w:val="22"/>
                <w:szCs w:val="22"/>
              </w:rPr>
              <w:t>361</w:t>
            </w:r>
            <w:r w:rsidRPr="002A3539">
              <w:rPr>
                <w:rFonts w:ascii="Arial" w:hAnsi="Arial" w:cs="Arial"/>
                <w:sz w:val="22"/>
                <w:szCs w:val="22"/>
              </w:rPr>
              <w:t>),</w:t>
            </w:r>
            <w:r w:rsidRPr="0087495E">
              <w:rPr>
                <w:rFonts w:ascii="Arial" w:hAnsi="Arial" w:cs="Arial"/>
                <w:sz w:val="22"/>
                <w:szCs w:val="22"/>
              </w:rPr>
              <w:t xml:space="preserve"> dla celów zastosowania kryterium ceny </w:t>
            </w:r>
            <w:r w:rsidR="00BA527F">
              <w:rPr>
                <w:rFonts w:ascii="Arial" w:hAnsi="Arial" w:cs="Arial"/>
                <w:sz w:val="22"/>
                <w:szCs w:val="22"/>
              </w:rPr>
              <w:br/>
            </w:r>
            <w:r w:rsidRPr="0087495E">
              <w:rPr>
                <w:rFonts w:ascii="Arial" w:hAnsi="Arial" w:cs="Arial"/>
                <w:sz w:val="22"/>
                <w:szCs w:val="22"/>
              </w:rPr>
              <w:t xml:space="preserve">lub kosztu zamawiający dolicza do przedstawionej w tej ofercie ceny kwotę podatku </w:t>
            </w:r>
            <w:r w:rsidR="00BA527F">
              <w:rPr>
                <w:rFonts w:ascii="Arial" w:hAnsi="Arial" w:cs="Arial"/>
                <w:sz w:val="22"/>
                <w:szCs w:val="22"/>
              </w:rPr>
              <w:br/>
            </w:r>
            <w:r w:rsidRPr="0087495E">
              <w:rPr>
                <w:rFonts w:ascii="Arial" w:hAnsi="Arial" w:cs="Arial"/>
                <w:sz w:val="22"/>
                <w:szCs w:val="22"/>
              </w:rPr>
              <w:t xml:space="preserve">od towarów i usług, którą miałby obowiązek rozliczyć, o którym mowa w art. 225 ust.2 </w:t>
            </w:r>
            <w:r w:rsidR="00E95E7B">
              <w:rPr>
                <w:rFonts w:ascii="Arial" w:hAnsi="Arial" w:cs="Arial"/>
                <w:sz w:val="22"/>
                <w:szCs w:val="22"/>
              </w:rPr>
              <w:t>U</w:t>
            </w:r>
            <w:r w:rsidRPr="0087495E">
              <w:rPr>
                <w:rFonts w:ascii="Arial" w:hAnsi="Arial" w:cs="Arial"/>
                <w:sz w:val="22"/>
                <w:szCs w:val="22"/>
              </w:rPr>
              <w:t>stawy Pzp;</w:t>
            </w:r>
          </w:p>
          <w:p w14:paraId="1DA0FD10" w14:textId="4D16F74A" w:rsidR="00E015EF" w:rsidRPr="0087495E" w:rsidRDefault="00E015EF" w:rsidP="00EA645C">
            <w:pPr>
              <w:pStyle w:val="Tekstpodstawowywcity2"/>
              <w:numPr>
                <w:ilvl w:val="0"/>
                <w:numId w:val="41"/>
              </w:numPr>
              <w:tabs>
                <w:tab w:val="left" w:pos="459"/>
              </w:tabs>
              <w:suppressAutoHyphens w:val="0"/>
              <w:spacing w:after="40" w:line="276" w:lineRule="auto"/>
              <w:ind w:left="447" w:hanging="425"/>
              <w:rPr>
                <w:rFonts w:cs="Arial"/>
                <w:sz w:val="22"/>
                <w:szCs w:val="22"/>
              </w:rPr>
            </w:pPr>
            <w:r w:rsidRPr="0087495E">
              <w:rPr>
                <w:rFonts w:cs="Arial"/>
                <w:sz w:val="22"/>
                <w:szCs w:val="22"/>
              </w:rPr>
              <w:t>oświadczam</w:t>
            </w:r>
            <w:r w:rsidR="00894336" w:rsidRPr="0087495E">
              <w:rPr>
                <w:rFonts w:cs="Arial"/>
                <w:sz w:val="22"/>
                <w:szCs w:val="22"/>
              </w:rPr>
              <w:t>y, że uzyskaliśmy</w:t>
            </w:r>
            <w:r w:rsidRPr="0087495E">
              <w:rPr>
                <w:rFonts w:cs="Arial"/>
                <w:sz w:val="22"/>
                <w:szCs w:val="22"/>
              </w:rPr>
              <w:t xml:space="preserve"> wszelkie niezbędne informacje do przygotowania i</w:t>
            </w:r>
            <w:r w:rsidR="00894336" w:rsidRPr="0087495E">
              <w:rPr>
                <w:rFonts w:cs="Arial"/>
                <w:sz w:val="22"/>
                <w:szCs w:val="22"/>
              </w:rPr>
              <w:t> </w:t>
            </w:r>
            <w:r w:rsidRPr="0087495E">
              <w:rPr>
                <w:rFonts w:cs="Arial"/>
                <w:sz w:val="22"/>
                <w:szCs w:val="22"/>
              </w:rPr>
              <w:t>złożenia oferty oraz wykonania zamówienia;</w:t>
            </w:r>
          </w:p>
          <w:p w14:paraId="441917A5" w14:textId="77777777" w:rsidR="00E015EF" w:rsidRPr="007B2AAC" w:rsidRDefault="00E015EF" w:rsidP="00EA645C">
            <w:pPr>
              <w:pStyle w:val="Tekstpodstawowywcity2"/>
              <w:numPr>
                <w:ilvl w:val="0"/>
                <w:numId w:val="41"/>
              </w:numPr>
              <w:tabs>
                <w:tab w:val="left" w:pos="459"/>
              </w:tabs>
              <w:suppressAutoHyphens w:val="0"/>
              <w:spacing w:after="40" w:line="276" w:lineRule="auto"/>
              <w:ind w:left="447" w:hanging="425"/>
              <w:rPr>
                <w:rFonts w:cs="Arial"/>
                <w:sz w:val="22"/>
                <w:szCs w:val="22"/>
              </w:rPr>
            </w:pPr>
            <w:r w:rsidRPr="007B2AAC">
              <w:rPr>
                <w:rFonts w:cs="Arial"/>
                <w:sz w:val="22"/>
                <w:szCs w:val="22"/>
              </w:rPr>
              <w:t>uważamy się za związanych niniejszą ofertą</w:t>
            </w:r>
            <w:r w:rsidR="00014E92" w:rsidRPr="007B2AAC">
              <w:rPr>
                <w:rFonts w:cs="Arial"/>
                <w:sz w:val="22"/>
                <w:szCs w:val="22"/>
              </w:rPr>
              <w:t xml:space="preserve"> na okres wskazany w S</w:t>
            </w:r>
            <w:r w:rsidRPr="007B2AAC">
              <w:rPr>
                <w:rFonts w:cs="Arial"/>
                <w:sz w:val="22"/>
                <w:szCs w:val="22"/>
              </w:rPr>
              <w:t>WZ licząc od dnia otwarcia ofert (włącznie z tym dniem);</w:t>
            </w:r>
          </w:p>
          <w:p w14:paraId="11ACDDB3" w14:textId="77777777" w:rsidR="00967E22" w:rsidRPr="007B2AAC" w:rsidRDefault="00E015EF" w:rsidP="00EA645C">
            <w:pPr>
              <w:pStyle w:val="Tekstpodstawowywcity2"/>
              <w:numPr>
                <w:ilvl w:val="0"/>
                <w:numId w:val="41"/>
              </w:numPr>
              <w:tabs>
                <w:tab w:val="left" w:pos="459"/>
              </w:tabs>
              <w:suppressAutoHyphens w:val="0"/>
              <w:spacing w:after="40" w:line="276" w:lineRule="auto"/>
              <w:ind w:left="447" w:hanging="425"/>
              <w:rPr>
                <w:rFonts w:cs="Arial"/>
                <w:sz w:val="22"/>
                <w:szCs w:val="22"/>
              </w:rPr>
            </w:pPr>
            <w:r w:rsidRPr="007B2AAC">
              <w:rPr>
                <w:rFonts w:cs="Arial"/>
                <w:sz w:val="22"/>
                <w:szCs w:val="22"/>
              </w:rPr>
              <w:t>akceptujemy warunki płatności określone przez Zamawiają</w:t>
            </w:r>
            <w:r w:rsidR="00014E92" w:rsidRPr="007B2AAC">
              <w:rPr>
                <w:rFonts w:cs="Arial"/>
                <w:sz w:val="22"/>
                <w:szCs w:val="22"/>
              </w:rPr>
              <w:t>cego w S</w:t>
            </w:r>
            <w:r w:rsidRPr="007B2AAC">
              <w:rPr>
                <w:rFonts w:cs="Arial"/>
                <w:sz w:val="22"/>
                <w:szCs w:val="22"/>
              </w:rPr>
              <w:t>WZ;</w:t>
            </w:r>
          </w:p>
          <w:p w14:paraId="2FC1DDD1" w14:textId="5AD1951B" w:rsidR="00551873" w:rsidRPr="0087495E" w:rsidRDefault="00551873" w:rsidP="00EA645C">
            <w:pPr>
              <w:pStyle w:val="Tekstpodstawowywcity2"/>
              <w:numPr>
                <w:ilvl w:val="0"/>
                <w:numId w:val="41"/>
              </w:numPr>
              <w:tabs>
                <w:tab w:val="left" w:pos="459"/>
              </w:tabs>
              <w:suppressAutoHyphens w:val="0"/>
              <w:spacing w:after="40" w:line="276" w:lineRule="auto"/>
              <w:ind w:left="447" w:hanging="447"/>
              <w:rPr>
                <w:rFonts w:cs="Arial"/>
                <w:color w:val="FF0000"/>
                <w:sz w:val="22"/>
                <w:szCs w:val="22"/>
              </w:rPr>
            </w:pPr>
            <w:r w:rsidRPr="007B2AAC">
              <w:rPr>
                <w:rFonts w:cs="Arial"/>
                <w:sz w:val="22"/>
                <w:szCs w:val="22"/>
              </w:rPr>
              <w:t xml:space="preserve">oświadczamy, że informacje i dokumenty wymienione w pliku ……. </w:t>
            </w:r>
            <w:r w:rsidRPr="007B2AAC">
              <w:rPr>
                <w:rFonts w:cs="Arial"/>
                <w:i/>
                <w:sz w:val="22"/>
                <w:szCs w:val="22"/>
              </w:rPr>
              <w:t>(uzupełnić jeżeli dotyczy)</w:t>
            </w:r>
            <w:r w:rsidRPr="0087495E">
              <w:rPr>
                <w:rFonts w:cs="Arial"/>
                <w:sz w:val="22"/>
                <w:szCs w:val="22"/>
              </w:rPr>
              <w:t xml:space="preserve"> stanowią tajemnicę przedsiębiorstwa w rozumieniu art. 11 ust. 2 ustawy z dnia 16 kwietnia 1993 r. o zwalczaniu nieuczciwej konkurencji i zastrzegamy, że nie mogą być udostępnione oraz wykazujemy, iż zastrzeżone informacje stanowią tajemnice przedsiębiorstwa.</w:t>
            </w:r>
            <w:r w:rsidR="00967E22" w:rsidRPr="0087495E">
              <w:rPr>
                <w:rFonts w:cs="Arial"/>
                <w:sz w:val="22"/>
                <w:szCs w:val="22"/>
              </w:rPr>
              <w:t xml:space="preserve"> </w:t>
            </w:r>
            <w:r w:rsidR="00967E22" w:rsidRPr="0087495E">
              <w:rPr>
                <w:rFonts w:cs="Arial"/>
                <w:i/>
                <w:sz w:val="22"/>
                <w:szCs w:val="22"/>
              </w:rPr>
              <w:t xml:space="preserve">(Wykonawca zobowiązany jest do wykazania, że zastrzeżone informacje stanowią tajemnicę przedsiębiorstwa składając pisemne uzasadnienie </w:t>
            </w:r>
            <w:r w:rsidR="00BA527F">
              <w:rPr>
                <w:rFonts w:cs="Arial"/>
                <w:i/>
                <w:sz w:val="22"/>
                <w:szCs w:val="22"/>
              </w:rPr>
              <w:br/>
            </w:r>
            <w:r w:rsidR="00967E22" w:rsidRPr="0087495E">
              <w:rPr>
                <w:rFonts w:cs="Arial"/>
                <w:i/>
                <w:sz w:val="22"/>
                <w:szCs w:val="22"/>
              </w:rPr>
              <w:t>(np. w formie odrębnego dokumentu / załącznika do oferty)</w:t>
            </w:r>
            <w:r w:rsidR="00967E22" w:rsidRPr="0087495E">
              <w:rPr>
                <w:rFonts w:cs="Arial"/>
                <w:sz w:val="22"/>
                <w:szCs w:val="22"/>
              </w:rPr>
              <w:t>.</w:t>
            </w:r>
          </w:p>
          <w:p w14:paraId="3B6760D6" w14:textId="77777777" w:rsidR="00E015EF" w:rsidRPr="0087495E" w:rsidRDefault="00E015EF" w:rsidP="00EA645C">
            <w:pPr>
              <w:pStyle w:val="Tekstpodstawowywcity2"/>
              <w:numPr>
                <w:ilvl w:val="0"/>
                <w:numId w:val="41"/>
              </w:numPr>
              <w:tabs>
                <w:tab w:val="left" w:pos="459"/>
              </w:tabs>
              <w:suppressAutoHyphens w:val="0"/>
              <w:spacing w:after="40" w:line="276" w:lineRule="auto"/>
              <w:ind w:left="447" w:hanging="425"/>
              <w:rPr>
                <w:rFonts w:cs="Arial"/>
                <w:sz w:val="22"/>
                <w:szCs w:val="22"/>
              </w:rPr>
            </w:pPr>
            <w:r w:rsidRPr="0087495E">
              <w:rPr>
                <w:rFonts w:cs="Arial"/>
                <w:sz w:val="22"/>
                <w:szCs w:val="22"/>
              </w:rPr>
              <w:t>oświadczam</w:t>
            </w:r>
            <w:r w:rsidR="00894336" w:rsidRPr="0087495E">
              <w:rPr>
                <w:rFonts w:cs="Arial"/>
                <w:sz w:val="22"/>
                <w:szCs w:val="22"/>
              </w:rPr>
              <w:t>y</w:t>
            </w:r>
            <w:r w:rsidRPr="0087495E">
              <w:rPr>
                <w:rFonts w:cs="Arial"/>
                <w:sz w:val="22"/>
                <w:szCs w:val="22"/>
              </w:rPr>
              <w:t>, że sposób reprezentacji spółki/konsorcjum dla potrzeb niniejszego zamówienia jest następujący:</w:t>
            </w:r>
          </w:p>
          <w:p w14:paraId="07FAB748" w14:textId="53C9167D" w:rsidR="00E015EF" w:rsidRPr="0087495E" w:rsidRDefault="00E015EF" w:rsidP="00EA645C">
            <w:pPr>
              <w:pStyle w:val="Tekstpodstawowywcity2"/>
              <w:tabs>
                <w:tab w:val="left" w:pos="459"/>
              </w:tabs>
              <w:suppressAutoHyphens w:val="0"/>
              <w:spacing w:after="40" w:line="276" w:lineRule="auto"/>
              <w:ind w:left="360"/>
              <w:rPr>
                <w:rFonts w:cs="Arial"/>
                <w:sz w:val="22"/>
                <w:szCs w:val="22"/>
              </w:rPr>
            </w:pPr>
            <w:r w:rsidRPr="0087495E">
              <w:rPr>
                <w:rFonts w:cs="Arial"/>
                <w:sz w:val="22"/>
                <w:szCs w:val="22"/>
              </w:rPr>
              <w:t>..........................................................................................................................</w:t>
            </w:r>
            <w:r w:rsidR="00FF07FD" w:rsidRPr="0087495E">
              <w:rPr>
                <w:rFonts w:cs="Arial"/>
                <w:sz w:val="22"/>
                <w:szCs w:val="22"/>
              </w:rPr>
              <w:t>...................</w:t>
            </w:r>
          </w:p>
          <w:p w14:paraId="3855E7D9" w14:textId="77777777" w:rsidR="00E015EF" w:rsidRPr="007104CE" w:rsidRDefault="00E015EF" w:rsidP="00EA645C">
            <w:pPr>
              <w:pStyle w:val="Tekstpodstawowywcity2"/>
              <w:tabs>
                <w:tab w:val="left" w:pos="459"/>
              </w:tabs>
              <w:suppressAutoHyphens w:val="0"/>
              <w:spacing w:after="40" w:line="276" w:lineRule="auto"/>
              <w:ind w:left="360"/>
              <w:jc w:val="center"/>
              <w:rPr>
                <w:rFonts w:cs="Arial"/>
                <w:i/>
                <w:sz w:val="18"/>
                <w:szCs w:val="18"/>
              </w:rPr>
            </w:pPr>
            <w:r w:rsidRPr="007104CE">
              <w:rPr>
                <w:rFonts w:cs="Arial"/>
                <w:i/>
                <w:sz w:val="18"/>
                <w:szCs w:val="18"/>
              </w:rPr>
              <w:t>(wypełniają jedynie Wykonawcy składający wspólną ofertę – spółki cywilne i konsorcja)</w:t>
            </w:r>
          </w:p>
          <w:p w14:paraId="52AC4D7E" w14:textId="77777777" w:rsidR="002915DA" w:rsidRPr="0087495E" w:rsidRDefault="002915DA" w:rsidP="00EA645C">
            <w:pPr>
              <w:spacing w:line="276" w:lineRule="auto"/>
              <w:ind w:left="720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14:paraId="3CD97958" w14:textId="6A2241C8" w:rsidR="00654AD4" w:rsidRPr="0087495E" w:rsidRDefault="00654AD4" w:rsidP="00EA645C">
            <w:pPr>
              <w:pStyle w:val="Tekstpodstawowywcity2"/>
              <w:numPr>
                <w:ilvl w:val="0"/>
                <w:numId w:val="41"/>
              </w:numPr>
              <w:tabs>
                <w:tab w:val="left" w:pos="589"/>
              </w:tabs>
              <w:suppressAutoHyphens w:val="0"/>
              <w:spacing w:after="40" w:line="276" w:lineRule="auto"/>
              <w:ind w:left="447" w:hanging="283"/>
              <w:rPr>
                <w:rFonts w:cs="Arial"/>
                <w:i/>
                <w:sz w:val="22"/>
                <w:szCs w:val="22"/>
              </w:rPr>
            </w:pPr>
            <w:r w:rsidRPr="0087495E">
              <w:rPr>
                <w:rFonts w:cs="Arial"/>
                <w:i/>
                <w:sz w:val="22"/>
                <w:szCs w:val="22"/>
              </w:rPr>
              <w:t xml:space="preserve">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</w:t>
            </w:r>
            <w:r w:rsidRPr="0087495E">
              <w:rPr>
                <w:rFonts w:cs="Arial"/>
                <w:i/>
                <w:sz w:val="22"/>
                <w:szCs w:val="22"/>
              </w:rPr>
              <w:lastRenderedPageBreak/>
              <w:t>fizycznych, od których dane osobowe bezpośrednio lub pośrednio pozyskałem w celu ubiegania się o udzielenie zamówienia publicznego w niniejszym postępowaniu.</w:t>
            </w:r>
          </w:p>
          <w:p w14:paraId="7E11064C" w14:textId="77777777" w:rsidR="00654AD4" w:rsidRPr="0087495E" w:rsidRDefault="00654AD4" w:rsidP="00EA645C">
            <w:pPr>
              <w:pStyle w:val="Tekstpodstawowywcity2"/>
              <w:tabs>
                <w:tab w:val="left" w:pos="589"/>
              </w:tabs>
              <w:suppressAutoHyphens w:val="0"/>
              <w:spacing w:before="120" w:line="276" w:lineRule="auto"/>
              <w:ind w:left="311"/>
              <w:rPr>
                <w:rFonts w:cs="Arial"/>
                <w:i/>
                <w:sz w:val="22"/>
                <w:szCs w:val="22"/>
              </w:rPr>
            </w:pPr>
            <w:r w:rsidRPr="0087495E">
              <w:rPr>
                <w:rFonts w:cs="Arial"/>
                <w:i/>
                <w:sz w:val="22"/>
                <w:szCs w:val="22"/>
              </w:rPr>
              <w:t>(UWAGA: W przypadku gdy Wykonawca nie przekazuje danych osobowych innych niż bezpośrednio jego dotyczących lub zachodzi wyłączenie stosowania obowiązku informacyjnego, stosownie do art. 13 ust. 4 lub art. 14 ust. 5 RODO, treści niniejszego oświadczenia Wykonawca nie składa np. przez jego wykreślenie).</w:t>
            </w:r>
          </w:p>
          <w:p w14:paraId="6E2B8FF0" w14:textId="77777777" w:rsidR="00746A6D" w:rsidRPr="0087495E" w:rsidRDefault="00894336" w:rsidP="00EA645C">
            <w:pPr>
              <w:pStyle w:val="Tekstpodstawowywcity2"/>
              <w:numPr>
                <w:ilvl w:val="0"/>
                <w:numId w:val="41"/>
              </w:numPr>
              <w:tabs>
                <w:tab w:val="left" w:pos="459"/>
              </w:tabs>
              <w:suppressAutoHyphens w:val="0"/>
              <w:spacing w:after="40" w:line="276" w:lineRule="auto"/>
              <w:ind w:left="589" w:hanging="425"/>
              <w:rPr>
                <w:rFonts w:cs="Arial"/>
                <w:i/>
                <w:sz w:val="22"/>
                <w:szCs w:val="22"/>
              </w:rPr>
            </w:pPr>
            <w:r w:rsidRPr="0087495E">
              <w:rPr>
                <w:rFonts w:cs="Arial"/>
                <w:sz w:val="22"/>
                <w:szCs w:val="22"/>
              </w:rPr>
              <w:t>informujemy</w:t>
            </w:r>
            <w:r w:rsidR="00E015EF" w:rsidRPr="0087495E">
              <w:rPr>
                <w:rFonts w:cs="Arial"/>
                <w:sz w:val="22"/>
                <w:szCs w:val="22"/>
              </w:rPr>
              <w:t xml:space="preserve">, iż prowadzona działalność klasyfikuje się jako: </w:t>
            </w:r>
            <w:r w:rsidR="00E015EF" w:rsidRPr="0087495E">
              <w:rPr>
                <w:rFonts w:cs="Arial"/>
                <w:i/>
                <w:sz w:val="22"/>
                <w:szCs w:val="22"/>
              </w:rPr>
              <w:t>Mikroprzedsiębiorstwo/ Małe przedsiębiorstwo/ Średnie przedsiębiorstwo</w:t>
            </w:r>
            <w:r w:rsidR="00746A6D" w:rsidRPr="0087495E">
              <w:rPr>
                <w:rFonts w:cs="Arial"/>
                <w:i/>
                <w:sz w:val="22"/>
                <w:szCs w:val="22"/>
              </w:rPr>
              <w:t>/ inne</w:t>
            </w:r>
          </w:p>
          <w:p w14:paraId="183DCD9F" w14:textId="77777777" w:rsidR="00E015EF" w:rsidRPr="007104CE" w:rsidRDefault="00E015EF" w:rsidP="00EA645C">
            <w:pPr>
              <w:pStyle w:val="Tekstpodstawowywcity2"/>
              <w:tabs>
                <w:tab w:val="left" w:pos="459"/>
              </w:tabs>
              <w:suppressAutoHyphens w:val="0"/>
              <w:spacing w:after="40" w:line="276" w:lineRule="auto"/>
              <w:ind w:left="459"/>
              <w:jc w:val="center"/>
              <w:rPr>
                <w:rFonts w:cs="Arial"/>
                <w:i/>
                <w:sz w:val="18"/>
                <w:szCs w:val="18"/>
              </w:rPr>
            </w:pPr>
            <w:r w:rsidRPr="007104CE">
              <w:rPr>
                <w:rFonts w:cs="Arial"/>
                <w:i/>
                <w:sz w:val="18"/>
                <w:szCs w:val="18"/>
              </w:rPr>
              <w:t>( niepotrzebne skreślić)</w:t>
            </w:r>
            <w:r w:rsidR="00746A6D" w:rsidRPr="007104CE">
              <w:rPr>
                <w:rFonts w:cs="Arial"/>
                <w:i/>
                <w:sz w:val="18"/>
                <w:szCs w:val="18"/>
              </w:rPr>
              <w:t>*</w:t>
            </w:r>
          </w:p>
          <w:p w14:paraId="160601BD" w14:textId="77777777" w:rsidR="004A693F" w:rsidRPr="0087495E" w:rsidRDefault="004A693F" w:rsidP="00EA645C">
            <w:pPr>
              <w:pStyle w:val="Tekstpodstawowywcity2"/>
              <w:tabs>
                <w:tab w:val="left" w:pos="459"/>
              </w:tabs>
              <w:suppressAutoHyphens w:val="0"/>
              <w:spacing w:after="40" w:line="276" w:lineRule="auto"/>
              <w:ind w:left="459"/>
              <w:jc w:val="center"/>
              <w:rPr>
                <w:rFonts w:cs="Arial"/>
                <w:i/>
                <w:sz w:val="22"/>
                <w:szCs w:val="22"/>
              </w:rPr>
            </w:pPr>
          </w:p>
          <w:p w14:paraId="7F7D733E" w14:textId="77777777" w:rsidR="00E015EF" w:rsidRPr="0087495E" w:rsidRDefault="00E015EF" w:rsidP="00EA645C">
            <w:pPr>
              <w:pStyle w:val="Tekstpodstawowywcity2"/>
              <w:tabs>
                <w:tab w:val="left" w:pos="459"/>
              </w:tabs>
              <w:suppressAutoHyphens w:val="0"/>
              <w:spacing w:after="40" w:line="276" w:lineRule="auto"/>
              <w:ind w:left="459"/>
              <w:rPr>
                <w:rFonts w:cs="Arial"/>
                <w:i/>
                <w:sz w:val="20"/>
                <w:szCs w:val="20"/>
              </w:rPr>
            </w:pPr>
            <w:r w:rsidRPr="0087495E">
              <w:rPr>
                <w:rFonts w:cs="Arial"/>
                <w:b/>
                <w:i/>
                <w:sz w:val="20"/>
                <w:szCs w:val="20"/>
              </w:rPr>
              <w:t>Mikroprzedsiębiorstwo</w:t>
            </w:r>
            <w:r w:rsidRPr="0087495E">
              <w:rPr>
                <w:rFonts w:cs="Arial"/>
                <w:i/>
                <w:sz w:val="20"/>
                <w:szCs w:val="20"/>
              </w:rPr>
              <w:t xml:space="preserve"> - przedsiębiorstwo, które zatrudnia mniej niż 10 osób i którego roczny obrót lub</w:t>
            </w:r>
            <w:r w:rsidR="002915DA" w:rsidRPr="0087495E">
              <w:rPr>
                <w:rFonts w:cs="Arial"/>
                <w:i/>
                <w:sz w:val="20"/>
                <w:szCs w:val="20"/>
              </w:rPr>
              <w:t> </w:t>
            </w:r>
            <w:r w:rsidRPr="0087495E">
              <w:rPr>
                <w:rFonts w:cs="Arial"/>
                <w:i/>
                <w:sz w:val="20"/>
                <w:szCs w:val="20"/>
              </w:rPr>
              <w:t xml:space="preserve">roczna suma bilansowa nie przekracza 2 milionów EURO. </w:t>
            </w:r>
          </w:p>
          <w:p w14:paraId="0ABB0B96" w14:textId="77777777" w:rsidR="00E015EF" w:rsidRPr="0087495E" w:rsidRDefault="00E015EF" w:rsidP="00EA645C">
            <w:pPr>
              <w:pStyle w:val="Tekstpodstawowywcity2"/>
              <w:tabs>
                <w:tab w:val="left" w:pos="459"/>
              </w:tabs>
              <w:suppressAutoHyphens w:val="0"/>
              <w:spacing w:after="40" w:line="276" w:lineRule="auto"/>
              <w:ind w:left="459"/>
              <w:rPr>
                <w:rFonts w:cs="Arial"/>
                <w:b/>
                <w:i/>
                <w:sz w:val="20"/>
                <w:szCs w:val="20"/>
              </w:rPr>
            </w:pPr>
          </w:p>
          <w:p w14:paraId="44B828EC" w14:textId="77777777" w:rsidR="00E015EF" w:rsidRPr="0087495E" w:rsidRDefault="00E015EF" w:rsidP="00EA645C">
            <w:pPr>
              <w:pStyle w:val="Tekstpodstawowywcity2"/>
              <w:tabs>
                <w:tab w:val="left" w:pos="459"/>
              </w:tabs>
              <w:suppressAutoHyphens w:val="0"/>
              <w:spacing w:after="40" w:line="276" w:lineRule="auto"/>
              <w:ind w:left="459"/>
              <w:rPr>
                <w:rFonts w:cs="Arial"/>
                <w:i/>
                <w:sz w:val="20"/>
                <w:szCs w:val="20"/>
              </w:rPr>
            </w:pPr>
            <w:r w:rsidRPr="0087495E">
              <w:rPr>
                <w:rFonts w:cs="Arial"/>
                <w:b/>
                <w:i/>
                <w:sz w:val="20"/>
                <w:szCs w:val="20"/>
              </w:rPr>
              <w:t>Małe przedsiębiorstwo</w:t>
            </w:r>
            <w:r w:rsidRPr="0087495E">
              <w:rPr>
                <w:rFonts w:cs="Arial"/>
                <w:i/>
                <w:sz w:val="20"/>
                <w:szCs w:val="20"/>
              </w:rPr>
              <w:t xml:space="preserve"> – przedsiębiorstwo, które zatrudnia mniej niż 50 osób i którego roczny obrót lub</w:t>
            </w:r>
            <w:r w:rsidR="002915DA" w:rsidRPr="0087495E">
              <w:rPr>
                <w:rFonts w:cs="Arial"/>
                <w:i/>
                <w:sz w:val="20"/>
                <w:szCs w:val="20"/>
              </w:rPr>
              <w:t> </w:t>
            </w:r>
            <w:r w:rsidRPr="0087495E">
              <w:rPr>
                <w:rFonts w:cs="Arial"/>
                <w:i/>
                <w:sz w:val="20"/>
                <w:szCs w:val="20"/>
              </w:rPr>
              <w:t xml:space="preserve">roczna suma bilansowa nie przekracza 10 milionów EURO. </w:t>
            </w:r>
          </w:p>
          <w:p w14:paraId="6806BEBF" w14:textId="77777777" w:rsidR="00E015EF" w:rsidRPr="0087495E" w:rsidRDefault="00E015EF" w:rsidP="00EA645C">
            <w:pPr>
              <w:pStyle w:val="Tekstpodstawowywcity2"/>
              <w:tabs>
                <w:tab w:val="left" w:pos="459"/>
              </w:tabs>
              <w:suppressAutoHyphens w:val="0"/>
              <w:spacing w:after="40" w:line="276" w:lineRule="auto"/>
              <w:ind w:left="459"/>
              <w:rPr>
                <w:rFonts w:cs="Arial"/>
                <w:b/>
                <w:i/>
                <w:sz w:val="20"/>
                <w:szCs w:val="20"/>
              </w:rPr>
            </w:pPr>
          </w:p>
          <w:p w14:paraId="65D09D7F" w14:textId="2FF13C6C" w:rsidR="00E015EF" w:rsidRPr="0087495E" w:rsidRDefault="00E015EF" w:rsidP="00EA645C">
            <w:pPr>
              <w:pStyle w:val="Tekstpodstawowywcity2"/>
              <w:tabs>
                <w:tab w:val="left" w:pos="459"/>
              </w:tabs>
              <w:spacing w:after="40" w:line="276" w:lineRule="auto"/>
              <w:ind w:left="457"/>
              <w:rPr>
                <w:rFonts w:cs="Arial"/>
                <w:i/>
                <w:sz w:val="20"/>
                <w:szCs w:val="20"/>
              </w:rPr>
            </w:pPr>
            <w:r w:rsidRPr="0087495E">
              <w:rPr>
                <w:rFonts w:cs="Arial"/>
                <w:b/>
                <w:i/>
                <w:sz w:val="20"/>
                <w:szCs w:val="20"/>
              </w:rPr>
              <w:t>Średnie przedsiębiorstwo</w:t>
            </w:r>
            <w:r w:rsidRPr="0087495E">
              <w:rPr>
                <w:rFonts w:cs="Arial"/>
                <w:i/>
                <w:sz w:val="20"/>
                <w:szCs w:val="20"/>
              </w:rPr>
              <w:t xml:space="preserve"> - przedsiębiorstwo, które nie jest mikroprzedsiębiorstw</w:t>
            </w:r>
            <w:r w:rsidR="002C1C56" w:rsidRPr="0087495E">
              <w:rPr>
                <w:rFonts w:cs="Arial"/>
                <w:i/>
                <w:sz w:val="20"/>
                <w:szCs w:val="20"/>
              </w:rPr>
              <w:t xml:space="preserve">em ani małym przedsiębiorstwem </w:t>
            </w:r>
            <w:r w:rsidRPr="0087495E">
              <w:rPr>
                <w:rFonts w:cs="Arial"/>
                <w:i/>
                <w:sz w:val="20"/>
                <w:szCs w:val="20"/>
              </w:rPr>
              <w:t xml:space="preserve">i które zatrudnia mniej niż 250 osób i którego roczny obrót nie przekracza 50 milionów EURO lub roczna suma bilansowa nie przekracza 43 milionów EURO. </w:t>
            </w:r>
          </w:p>
          <w:p w14:paraId="0F36F17F" w14:textId="77777777" w:rsidR="00570246" w:rsidRPr="0087495E" w:rsidRDefault="00570246" w:rsidP="00EA645C">
            <w:pPr>
              <w:pStyle w:val="Tekstpodstawowywcity2"/>
              <w:tabs>
                <w:tab w:val="left" w:pos="459"/>
              </w:tabs>
              <w:spacing w:after="40" w:line="276" w:lineRule="auto"/>
              <w:ind w:left="0"/>
              <w:rPr>
                <w:rFonts w:cs="Arial"/>
                <w:sz w:val="22"/>
                <w:szCs w:val="22"/>
              </w:rPr>
            </w:pPr>
          </w:p>
        </w:tc>
      </w:tr>
      <w:tr w:rsidR="00E015EF" w:rsidRPr="0087495E" w14:paraId="1894AE6E" w14:textId="77777777" w:rsidTr="00104A04">
        <w:trPr>
          <w:trHeight w:val="30"/>
        </w:trPr>
        <w:tc>
          <w:tcPr>
            <w:tcW w:w="9209" w:type="dxa"/>
          </w:tcPr>
          <w:p w14:paraId="7FE199A6" w14:textId="77777777" w:rsidR="00E015EF" w:rsidRPr="00165431" w:rsidRDefault="00E015EF" w:rsidP="00165431">
            <w:pPr>
              <w:spacing w:after="2" w:line="276" w:lineRule="auto"/>
              <w:jc w:val="both"/>
              <w:rPr>
                <w:rFonts w:ascii="Arial" w:hAnsi="Arial" w:cs="Arial"/>
                <w:b/>
                <w:color w:val="0070C0"/>
                <w:sz w:val="22"/>
                <w:szCs w:val="22"/>
                <w:u w:val="single"/>
              </w:rPr>
            </w:pPr>
            <w:r w:rsidRPr="00165431">
              <w:rPr>
                <w:rFonts w:ascii="Arial" w:hAnsi="Arial" w:cs="Arial"/>
                <w:b/>
                <w:color w:val="0070C0"/>
                <w:sz w:val="22"/>
                <w:szCs w:val="22"/>
                <w:u w:val="single"/>
              </w:rPr>
              <w:lastRenderedPageBreak/>
              <w:t>ZOBOWIĄZANIA W PRZYPADKU PRZYZNANIA ZAMÓWIENIA:</w:t>
            </w:r>
          </w:p>
          <w:p w14:paraId="0CD06421" w14:textId="77777777" w:rsidR="00E015EF" w:rsidRPr="0087495E" w:rsidRDefault="00E015EF" w:rsidP="00EA645C">
            <w:pPr>
              <w:spacing w:after="40" w:line="276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19DEBFA" w14:textId="64A93095" w:rsidR="00E015EF" w:rsidRPr="0087495E" w:rsidRDefault="00E015EF" w:rsidP="00EA645C">
            <w:pPr>
              <w:numPr>
                <w:ilvl w:val="0"/>
                <w:numId w:val="17"/>
              </w:numPr>
              <w:tabs>
                <w:tab w:val="num" w:pos="459"/>
              </w:tabs>
              <w:suppressAutoHyphens w:val="0"/>
              <w:spacing w:after="40" w:line="276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7495E">
              <w:rPr>
                <w:rFonts w:ascii="Arial" w:hAnsi="Arial" w:cs="Arial"/>
                <w:sz w:val="22"/>
                <w:szCs w:val="22"/>
              </w:rPr>
              <w:t xml:space="preserve">zobowiązujemy się do zawarcia </w:t>
            </w:r>
            <w:r w:rsidR="00BF4EAC" w:rsidRPr="0087495E">
              <w:rPr>
                <w:rFonts w:ascii="Arial" w:hAnsi="Arial" w:cs="Arial"/>
                <w:sz w:val="22"/>
                <w:szCs w:val="22"/>
              </w:rPr>
              <w:t>U</w:t>
            </w:r>
            <w:r w:rsidRPr="0087495E">
              <w:rPr>
                <w:rFonts w:ascii="Arial" w:hAnsi="Arial" w:cs="Arial"/>
                <w:sz w:val="22"/>
                <w:szCs w:val="22"/>
              </w:rPr>
              <w:t>mowy</w:t>
            </w:r>
            <w:r w:rsidR="00FC70C4" w:rsidRPr="0087495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7495E">
              <w:rPr>
                <w:rFonts w:ascii="Arial" w:hAnsi="Arial" w:cs="Arial"/>
                <w:sz w:val="22"/>
                <w:szCs w:val="22"/>
              </w:rPr>
              <w:t>w terminie wyznaczonym przez Zamawiającego;</w:t>
            </w:r>
          </w:p>
          <w:p w14:paraId="1272B32F" w14:textId="118A0BC8" w:rsidR="00E015EF" w:rsidRPr="0087495E" w:rsidRDefault="00E015EF" w:rsidP="00EA645C">
            <w:pPr>
              <w:numPr>
                <w:ilvl w:val="0"/>
                <w:numId w:val="17"/>
              </w:numPr>
              <w:tabs>
                <w:tab w:val="num" w:pos="459"/>
              </w:tabs>
              <w:suppressAutoHyphens w:val="0"/>
              <w:spacing w:after="40" w:line="276" w:lineRule="auto"/>
              <w:ind w:left="459" w:hanging="459"/>
              <w:contextualSpacing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87495E">
              <w:rPr>
                <w:rFonts w:ascii="Arial" w:hAnsi="Arial" w:cs="Arial"/>
                <w:sz w:val="22"/>
                <w:szCs w:val="22"/>
              </w:rPr>
              <w:t xml:space="preserve">osobą upoważnioną do kontaktów z Zamawiającym w sprawach dotyczących realizacji </w:t>
            </w:r>
            <w:r w:rsidR="00BF4EAC" w:rsidRPr="0087495E">
              <w:rPr>
                <w:rFonts w:ascii="Arial" w:hAnsi="Arial" w:cs="Arial"/>
                <w:sz w:val="22"/>
                <w:szCs w:val="22"/>
              </w:rPr>
              <w:t>U</w:t>
            </w:r>
            <w:r w:rsidRPr="0087495E">
              <w:rPr>
                <w:rFonts w:ascii="Arial" w:hAnsi="Arial" w:cs="Arial"/>
                <w:sz w:val="22"/>
                <w:szCs w:val="22"/>
              </w:rPr>
              <w:t>mowy jest .............</w:t>
            </w:r>
            <w:r w:rsidR="00B03528">
              <w:rPr>
                <w:rFonts w:ascii="Arial" w:hAnsi="Arial" w:cs="Arial"/>
                <w:sz w:val="22"/>
                <w:szCs w:val="22"/>
              </w:rPr>
              <w:t>...</w:t>
            </w:r>
            <w:r w:rsidR="00707A0C" w:rsidRPr="0087495E">
              <w:rPr>
                <w:rFonts w:ascii="Arial" w:hAnsi="Arial" w:cs="Arial"/>
                <w:sz w:val="22"/>
                <w:szCs w:val="22"/>
              </w:rPr>
              <w:t>......</w:t>
            </w:r>
            <w:r w:rsidRPr="0087495E">
              <w:rPr>
                <w:rFonts w:ascii="Arial" w:hAnsi="Arial" w:cs="Arial"/>
                <w:sz w:val="22"/>
                <w:szCs w:val="22"/>
              </w:rPr>
              <w:t>.........</w:t>
            </w:r>
            <w:r w:rsidR="00BF4EAC" w:rsidRPr="0087495E">
              <w:rPr>
                <w:rFonts w:ascii="Arial" w:hAnsi="Arial" w:cs="Arial"/>
                <w:sz w:val="22"/>
                <w:szCs w:val="22"/>
              </w:rPr>
              <w:t>.........</w:t>
            </w:r>
            <w:r w:rsidR="0087294D" w:rsidRPr="0087495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03528">
              <w:rPr>
                <w:rFonts w:ascii="Arial" w:hAnsi="Arial" w:cs="Arial"/>
                <w:bCs/>
                <w:iCs/>
                <w:sz w:val="22"/>
                <w:szCs w:val="22"/>
              </w:rPr>
              <w:t>e-mail: ……</w:t>
            </w:r>
            <w:r w:rsidR="00F17E18" w:rsidRPr="0087495E">
              <w:rPr>
                <w:rFonts w:ascii="Arial" w:hAnsi="Arial" w:cs="Arial"/>
                <w:bCs/>
                <w:iCs/>
                <w:sz w:val="22"/>
                <w:szCs w:val="22"/>
              </w:rPr>
              <w:t>........……</w:t>
            </w:r>
            <w:r w:rsidRPr="0087495E">
              <w:rPr>
                <w:rFonts w:ascii="Arial" w:hAnsi="Arial" w:cs="Arial"/>
                <w:bCs/>
                <w:iCs/>
                <w:sz w:val="22"/>
                <w:szCs w:val="22"/>
              </w:rPr>
              <w:t>..….</w:t>
            </w:r>
            <w:r w:rsidR="00707A0C" w:rsidRPr="0087495E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="004A693F" w:rsidRPr="0087495E">
              <w:rPr>
                <w:rFonts w:ascii="Arial" w:hAnsi="Arial" w:cs="Arial"/>
                <w:bCs/>
                <w:iCs/>
                <w:sz w:val="22"/>
                <w:szCs w:val="22"/>
              </w:rPr>
              <w:t>tel</w:t>
            </w:r>
            <w:r w:rsidRPr="0087495E">
              <w:rPr>
                <w:rFonts w:ascii="Arial" w:hAnsi="Arial" w:cs="Arial"/>
                <w:bCs/>
                <w:iCs/>
                <w:sz w:val="22"/>
                <w:szCs w:val="22"/>
              </w:rPr>
              <w:t>: …</w:t>
            </w:r>
            <w:r w:rsidR="00B03528">
              <w:rPr>
                <w:rFonts w:ascii="Arial" w:hAnsi="Arial" w:cs="Arial"/>
                <w:bCs/>
                <w:iCs/>
                <w:sz w:val="22"/>
                <w:szCs w:val="22"/>
              </w:rPr>
              <w:t>………</w:t>
            </w:r>
            <w:r w:rsidR="0087294D" w:rsidRPr="0087495E">
              <w:rPr>
                <w:rFonts w:ascii="Arial" w:hAnsi="Arial" w:cs="Arial"/>
                <w:bCs/>
                <w:iCs/>
                <w:sz w:val="22"/>
                <w:szCs w:val="22"/>
              </w:rPr>
              <w:t>.</w:t>
            </w:r>
            <w:r w:rsidRPr="0087495E">
              <w:rPr>
                <w:rFonts w:ascii="Arial" w:hAnsi="Arial" w:cs="Arial"/>
                <w:bCs/>
                <w:iCs/>
                <w:sz w:val="22"/>
                <w:szCs w:val="22"/>
              </w:rPr>
              <w:t>..…</w:t>
            </w:r>
            <w:r w:rsidR="00EE291B" w:rsidRPr="0087495E">
              <w:rPr>
                <w:rFonts w:ascii="Arial" w:hAnsi="Arial" w:cs="Arial"/>
                <w:bCs/>
                <w:iCs/>
                <w:sz w:val="22"/>
                <w:szCs w:val="22"/>
              </w:rPr>
              <w:t>…</w:t>
            </w:r>
          </w:p>
          <w:p w14:paraId="5550D1FD" w14:textId="77777777" w:rsidR="00CF3D50" w:rsidRPr="0087495E" w:rsidRDefault="00CF3D50" w:rsidP="00EA645C">
            <w:pPr>
              <w:suppressAutoHyphens w:val="0"/>
              <w:spacing w:after="40" w:line="276" w:lineRule="auto"/>
              <w:ind w:left="459"/>
              <w:contextualSpacing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E015EF" w:rsidRPr="0087495E" w14:paraId="3389F453" w14:textId="77777777" w:rsidTr="007104CE">
        <w:trPr>
          <w:trHeight w:val="772"/>
        </w:trPr>
        <w:tc>
          <w:tcPr>
            <w:tcW w:w="9209" w:type="dxa"/>
          </w:tcPr>
          <w:p w14:paraId="1AF46B6F" w14:textId="431D9016" w:rsidR="00E015EF" w:rsidRPr="00165431" w:rsidRDefault="00E015EF" w:rsidP="00165431">
            <w:pPr>
              <w:spacing w:after="2" w:line="276" w:lineRule="auto"/>
              <w:jc w:val="both"/>
              <w:rPr>
                <w:rFonts w:ascii="Arial" w:hAnsi="Arial" w:cs="Arial"/>
                <w:b/>
                <w:color w:val="0070C0"/>
                <w:sz w:val="22"/>
                <w:szCs w:val="22"/>
                <w:u w:val="single"/>
              </w:rPr>
            </w:pPr>
            <w:r w:rsidRPr="00165431">
              <w:rPr>
                <w:rFonts w:ascii="Arial" w:hAnsi="Arial" w:cs="Arial"/>
                <w:b/>
                <w:color w:val="0070C0"/>
                <w:sz w:val="22"/>
                <w:szCs w:val="22"/>
                <w:u w:val="single"/>
              </w:rPr>
              <w:t>PODWYKONAWCY:</w:t>
            </w:r>
          </w:p>
          <w:p w14:paraId="602D63C6" w14:textId="77777777" w:rsidR="00FD20EC" w:rsidRPr="00FD20EC" w:rsidRDefault="00FD20EC" w:rsidP="00EA645C">
            <w:pPr>
              <w:spacing w:after="40" w:line="276" w:lineRule="auto"/>
              <w:contextualSpacing/>
              <w:rPr>
                <w:rFonts w:ascii="Arial" w:hAnsi="Arial" w:cs="Arial"/>
                <w:b/>
                <w:color w:val="5B9BD5" w:themeColor="accent1"/>
                <w:sz w:val="22"/>
                <w:szCs w:val="22"/>
                <w:u w:val="single"/>
              </w:rPr>
            </w:pPr>
          </w:p>
          <w:p w14:paraId="2DCA4104" w14:textId="77777777" w:rsidR="00E015EF" w:rsidRPr="0087495E" w:rsidRDefault="00E015EF" w:rsidP="00EA645C">
            <w:pPr>
              <w:suppressAutoHyphens w:val="0"/>
              <w:spacing w:line="276" w:lineRule="auto"/>
              <w:ind w:left="459" w:hanging="459"/>
              <w:rPr>
                <w:rFonts w:ascii="Arial" w:hAnsi="Arial" w:cs="Arial"/>
                <w:sz w:val="22"/>
                <w:szCs w:val="22"/>
              </w:rPr>
            </w:pPr>
            <w:r w:rsidRPr="0087495E">
              <w:rPr>
                <w:rFonts w:ascii="Arial" w:hAnsi="Arial" w:cs="Arial"/>
                <w:sz w:val="22"/>
                <w:szCs w:val="22"/>
              </w:rPr>
              <w:t>Oświadczamy, ż</w:t>
            </w:r>
            <w:r w:rsidR="00F70CC9" w:rsidRPr="0087495E">
              <w:rPr>
                <w:rFonts w:ascii="Arial" w:hAnsi="Arial" w:cs="Arial"/>
                <w:sz w:val="22"/>
                <w:szCs w:val="22"/>
              </w:rPr>
              <w:t>e **</w:t>
            </w:r>
            <w:r w:rsidRPr="0087495E">
              <w:rPr>
                <w:rFonts w:ascii="Arial" w:hAnsi="Arial" w:cs="Arial"/>
                <w:sz w:val="22"/>
                <w:szCs w:val="22"/>
              </w:rPr>
              <w:t>):</w:t>
            </w:r>
          </w:p>
          <w:p w14:paraId="432CF911" w14:textId="77777777" w:rsidR="00E015EF" w:rsidRPr="0087495E" w:rsidRDefault="00E015EF" w:rsidP="00EA645C">
            <w:pPr>
              <w:pStyle w:val="Akapitzlist"/>
              <w:numPr>
                <w:ilvl w:val="1"/>
                <w:numId w:val="18"/>
              </w:numPr>
              <w:spacing w:after="0"/>
              <w:ind w:left="484" w:hanging="283"/>
              <w:rPr>
                <w:rFonts w:ascii="Arial" w:hAnsi="Arial" w:cs="Arial"/>
              </w:rPr>
            </w:pPr>
            <w:r w:rsidRPr="0087495E">
              <w:rPr>
                <w:rFonts w:ascii="Arial" w:hAnsi="Arial" w:cs="Arial"/>
              </w:rPr>
              <w:t>Przedmiot zamówienia wykonamy siłami własnymi;</w:t>
            </w:r>
          </w:p>
          <w:p w14:paraId="2F5BC703" w14:textId="77777777" w:rsidR="00E015EF" w:rsidRPr="0087495E" w:rsidRDefault="00E015EF" w:rsidP="00EA645C">
            <w:pPr>
              <w:pStyle w:val="Akapitzlist"/>
              <w:numPr>
                <w:ilvl w:val="1"/>
                <w:numId w:val="18"/>
              </w:numPr>
              <w:spacing w:after="0"/>
              <w:ind w:left="484" w:hanging="283"/>
              <w:rPr>
                <w:rFonts w:ascii="Arial" w:hAnsi="Arial" w:cs="Arial"/>
              </w:rPr>
            </w:pPr>
            <w:r w:rsidRPr="0087495E">
              <w:rPr>
                <w:rFonts w:ascii="Arial" w:hAnsi="Arial" w:cs="Arial"/>
              </w:rPr>
              <w:t xml:space="preserve">Powierzymy następującym podwykonawcom realizację następujących części zamówienia: </w:t>
            </w:r>
          </w:p>
          <w:p w14:paraId="6EEE7CA7" w14:textId="77777777" w:rsidR="00BF4EAC" w:rsidRPr="0087495E" w:rsidRDefault="00BF4EAC" w:rsidP="00EA645C">
            <w:pPr>
              <w:pStyle w:val="Akapitzlist"/>
              <w:spacing w:after="0"/>
              <w:ind w:left="774"/>
              <w:rPr>
                <w:rFonts w:ascii="Arial" w:hAnsi="Arial" w:cs="Arial"/>
              </w:rPr>
            </w:pPr>
          </w:p>
          <w:tbl>
            <w:tblPr>
              <w:tblW w:w="0" w:type="auto"/>
              <w:tblInd w:w="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947"/>
              <w:gridCol w:w="4379"/>
            </w:tblGrid>
            <w:tr w:rsidR="00E015EF" w:rsidRPr="0087495E" w14:paraId="64D9B378" w14:textId="77777777" w:rsidTr="007044B5">
              <w:tc>
                <w:tcPr>
                  <w:tcW w:w="567" w:type="dxa"/>
                  <w:shd w:val="clear" w:color="auto" w:fill="auto"/>
                </w:tcPr>
                <w:p w14:paraId="4E310635" w14:textId="77777777" w:rsidR="00E015EF" w:rsidRPr="0087495E" w:rsidRDefault="00E015EF" w:rsidP="00EA645C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  <w:r w:rsidRPr="0087495E">
                    <w:rPr>
                      <w:rFonts w:ascii="Arial" w:hAnsi="Arial" w:cs="Arial"/>
                    </w:rPr>
                    <w:t>Lp.</w:t>
                  </w:r>
                </w:p>
              </w:tc>
              <w:tc>
                <w:tcPr>
                  <w:tcW w:w="3947" w:type="dxa"/>
                  <w:shd w:val="clear" w:color="auto" w:fill="auto"/>
                </w:tcPr>
                <w:p w14:paraId="49C7FCB0" w14:textId="77777777" w:rsidR="00E015EF" w:rsidRPr="0087495E" w:rsidRDefault="00E015EF" w:rsidP="00EA645C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  <w:r w:rsidRPr="0087495E">
                    <w:rPr>
                      <w:rFonts w:ascii="Arial" w:hAnsi="Arial" w:cs="Arial"/>
                    </w:rPr>
                    <w:t>Nazwa (firma) podwykonawcy</w:t>
                  </w:r>
                </w:p>
              </w:tc>
              <w:tc>
                <w:tcPr>
                  <w:tcW w:w="4379" w:type="dxa"/>
                  <w:shd w:val="clear" w:color="auto" w:fill="auto"/>
                </w:tcPr>
                <w:p w14:paraId="1835D930" w14:textId="77777777" w:rsidR="00E015EF" w:rsidRPr="0087495E" w:rsidRDefault="00E015EF" w:rsidP="00EA645C">
                  <w:pPr>
                    <w:pStyle w:val="Akapitzlist"/>
                    <w:widowControl w:val="0"/>
                    <w:adjustRightInd w:val="0"/>
                    <w:spacing w:after="0"/>
                    <w:ind w:left="0"/>
                    <w:jc w:val="both"/>
                    <w:rPr>
                      <w:rFonts w:ascii="Arial" w:hAnsi="Arial" w:cs="Arial"/>
                    </w:rPr>
                  </w:pPr>
                  <w:r w:rsidRPr="0087495E">
                    <w:rPr>
                      <w:rFonts w:ascii="Arial" w:hAnsi="Arial" w:cs="Arial"/>
                    </w:rPr>
                    <w:t>Część (zakres) przedmiotu zamówienia powierzony podwykonawcy</w:t>
                  </w:r>
                </w:p>
              </w:tc>
            </w:tr>
            <w:tr w:rsidR="00E015EF" w:rsidRPr="0087495E" w14:paraId="7819E326" w14:textId="77777777" w:rsidTr="007044B5">
              <w:tc>
                <w:tcPr>
                  <w:tcW w:w="567" w:type="dxa"/>
                  <w:shd w:val="clear" w:color="auto" w:fill="auto"/>
                </w:tcPr>
                <w:p w14:paraId="0EC6E2CE" w14:textId="77777777" w:rsidR="00E015EF" w:rsidRPr="0087495E" w:rsidRDefault="00E015EF" w:rsidP="00EA645C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947" w:type="dxa"/>
                  <w:shd w:val="clear" w:color="auto" w:fill="auto"/>
                </w:tcPr>
                <w:p w14:paraId="7EF7B500" w14:textId="77777777" w:rsidR="00E015EF" w:rsidRPr="0087495E" w:rsidRDefault="00E015EF" w:rsidP="00EA645C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79" w:type="dxa"/>
                  <w:shd w:val="clear" w:color="auto" w:fill="auto"/>
                </w:tcPr>
                <w:p w14:paraId="7FE7BBBB" w14:textId="77777777" w:rsidR="00E015EF" w:rsidRPr="0087495E" w:rsidRDefault="00E015EF" w:rsidP="00EA645C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015EF" w:rsidRPr="0087495E" w14:paraId="57CF56F5" w14:textId="77777777" w:rsidTr="007044B5">
              <w:tc>
                <w:tcPr>
                  <w:tcW w:w="567" w:type="dxa"/>
                  <w:shd w:val="clear" w:color="auto" w:fill="auto"/>
                </w:tcPr>
                <w:p w14:paraId="142C3081" w14:textId="77777777" w:rsidR="00E015EF" w:rsidRPr="0087495E" w:rsidRDefault="00E015EF" w:rsidP="00EA645C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947" w:type="dxa"/>
                  <w:shd w:val="clear" w:color="auto" w:fill="auto"/>
                </w:tcPr>
                <w:p w14:paraId="7E4D768A" w14:textId="77777777" w:rsidR="00E015EF" w:rsidRPr="0087495E" w:rsidRDefault="00E015EF" w:rsidP="00EA645C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79" w:type="dxa"/>
                  <w:shd w:val="clear" w:color="auto" w:fill="auto"/>
                </w:tcPr>
                <w:p w14:paraId="7CC97661" w14:textId="77777777" w:rsidR="00E015EF" w:rsidRPr="0087495E" w:rsidRDefault="00E015EF" w:rsidP="00EA645C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14:paraId="4847C840" w14:textId="77777777" w:rsidR="007C00F1" w:rsidRPr="0087495E" w:rsidRDefault="007C00F1" w:rsidP="00EA645C">
            <w:pPr>
              <w:pStyle w:val="Akapitzlist"/>
              <w:spacing w:after="40"/>
              <w:ind w:left="1260"/>
              <w:jc w:val="both"/>
              <w:rPr>
                <w:rFonts w:ascii="Arial" w:hAnsi="Arial" w:cs="Arial"/>
              </w:rPr>
            </w:pPr>
          </w:p>
          <w:p w14:paraId="3CDF0617" w14:textId="6E2134E4" w:rsidR="007C00F1" w:rsidRDefault="00E015EF" w:rsidP="007104CE">
            <w:pPr>
              <w:pStyle w:val="Akapitzlist"/>
              <w:numPr>
                <w:ilvl w:val="1"/>
                <w:numId w:val="18"/>
              </w:numPr>
              <w:tabs>
                <w:tab w:val="clear" w:pos="1260"/>
              </w:tabs>
              <w:spacing w:after="0"/>
              <w:ind w:left="484" w:right="180" w:hanging="287"/>
              <w:jc w:val="both"/>
              <w:rPr>
                <w:rFonts w:ascii="Arial" w:hAnsi="Arial" w:cs="Arial"/>
              </w:rPr>
            </w:pPr>
            <w:r w:rsidRPr="0087495E">
              <w:rPr>
                <w:rFonts w:ascii="Arial" w:hAnsi="Arial" w:cs="Arial"/>
              </w:rPr>
              <w:t xml:space="preserve">Powierzymy podwykonawcom realizację następujących części zamówienia </w:t>
            </w:r>
            <w:r w:rsidRPr="0087495E">
              <w:rPr>
                <w:rFonts w:ascii="Arial" w:hAnsi="Arial" w:cs="Arial"/>
              </w:rPr>
              <w:br/>
              <w:t>i jednocześnie powołujemy się na ich zasoby, w celu wykazania spełnienia warunków udziału w postę</w:t>
            </w:r>
            <w:r w:rsidR="00E45993" w:rsidRPr="0087495E">
              <w:rPr>
                <w:rFonts w:ascii="Arial" w:hAnsi="Arial" w:cs="Arial"/>
              </w:rPr>
              <w:t>powaniu, o których mowa w S</w:t>
            </w:r>
            <w:r w:rsidRPr="0087495E">
              <w:rPr>
                <w:rFonts w:ascii="Arial" w:hAnsi="Arial" w:cs="Arial"/>
              </w:rPr>
              <w:t xml:space="preserve">WZ, na zasadach określonych w art. </w:t>
            </w:r>
            <w:r w:rsidR="00DE0A76" w:rsidRPr="0087495E">
              <w:rPr>
                <w:rFonts w:ascii="Arial" w:hAnsi="Arial" w:cs="Arial"/>
              </w:rPr>
              <w:t>118 ust. 3</w:t>
            </w:r>
            <w:r w:rsidRPr="0087495E">
              <w:rPr>
                <w:rFonts w:ascii="Arial" w:hAnsi="Arial" w:cs="Arial"/>
              </w:rPr>
              <w:t xml:space="preserve"> </w:t>
            </w:r>
            <w:r w:rsidR="005B4907" w:rsidRPr="0087495E">
              <w:rPr>
                <w:rFonts w:ascii="Arial" w:hAnsi="Arial" w:cs="Arial"/>
              </w:rPr>
              <w:t>U</w:t>
            </w:r>
            <w:r w:rsidRPr="0087495E">
              <w:rPr>
                <w:rFonts w:ascii="Arial" w:hAnsi="Arial" w:cs="Arial"/>
              </w:rPr>
              <w:t>stawy Pzp.</w:t>
            </w:r>
          </w:p>
          <w:p w14:paraId="0AF70691" w14:textId="77777777" w:rsidR="000834A3" w:rsidRDefault="000834A3" w:rsidP="000834A3">
            <w:pPr>
              <w:pStyle w:val="Akapitzlist"/>
              <w:spacing w:after="0"/>
              <w:ind w:left="484" w:right="180"/>
              <w:jc w:val="both"/>
              <w:rPr>
                <w:rFonts w:ascii="Arial" w:hAnsi="Arial" w:cs="Arial"/>
              </w:rPr>
            </w:pPr>
          </w:p>
          <w:p w14:paraId="4F9CF45C" w14:textId="77777777" w:rsidR="00165431" w:rsidRDefault="00165431" w:rsidP="000834A3">
            <w:pPr>
              <w:pStyle w:val="Akapitzlist"/>
              <w:spacing w:after="0"/>
              <w:ind w:left="484" w:right="180"/>
              <w:jc w:val="both"/>
              <w:rPr>
                <w:rFonts w:ascii="Arial" w:hAnsi="Arial" w:cs="Arial"/>
              </w:rPr>
            </w:pPr>
          </w:p>
          <w:p w14:paraId="57C59675" w14:textId="77777777" w:rsidR="00165431" w:rsidRDefault="00165431" w:rsidP="000834A3">
            <w:pPr>
              <w:pStyle w:val="Akapitzlist"/>
              <w:spacing w:after="0"/>
              <w:ind w:left="484" w:right="180"/>
              <w:jc w:val="both"/>
              <w:rPr>
                <w:rFonts w:ascii="Arial" w:hAnsi="Arial" w:cs="Arial"/>
              </w:rPr>
            </w:pPr>
          </w:p>
          <w:p w14:paraId="2CEF11DD" w14:textId="77777777" w:rsidR="00165431" w:rsidRPr="007104CE" w:rsidRDefault="00165431" w:rsidP="000834A3">
            <w:pPr>
              <w:pStyle w:val="Akapitzlist"/>
              <w:spacing w:after="0"/>
              <w:ind w:left="484" w:right="180"/>
              <w:jc w:val="both"/>
              <w:rPr>
                <w:rFonts w:ascii="Arial" w:hAnsi="Arial" w:cs="Arial"/>
              </w:rPr>
            </w:pPr>
          </w:p>
          <w:tbl>
            <w:tblPr>
              <w:tblW w:w="0" w:type="auto"/>
              <w:tblInd w:w="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947"/>
              <w:gridCol w:w="4379"/>
            </w:tblGrid>
            <w:tr w:rsidR="00E015EF" w:rsidRPr="0087495E" w14:paraId="59FBADBF" w14:textId="77777777" w:rsidTr="007044B5">
              <w:tc>
                <w:tcPr>
                  <w:tcW w:w="567" w:type="dxa"/>
                  <w:shd w:val="clear" w:color="auto" w:fill="auto"/>
                </w:tcPr>
                <w:p w14:paraId="52F973FA" w14:textId="77777777" w:rsidR="00E015EF" w:rsidRPr="0087495E" w:rsidRDefault="00E015EF" w:rsidP="00EA645C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  <w:r w:rsidRPr="0087495E">
                    <w:rPr>
                      <w:rFonts w:ascii="Arial" w:hAnsi="Arial" w:cs="Arial"/>
                    </w:rPr>
                    <w:lastRenderedPageBreak/>
                    <w:t>Lp.</w:t>
                  </w:r>
                </w:p>
              </w:tc>
              <w:tc>
                <w:tcPr>
                  <w:tcW w:w="3947" w:type="dxa"/>
                  <w:shd w:val="clear" w:color="auto" w:fill="auto"/>
                </w:tcPr>
                <w:p w14:paraId="46E30C92" w14:textId="77777777" w:rsidR="00E015EF" w:rsidRPr="0087495E" w:rsidRDefault="00E015EF" w:rsidP="00EA645C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  <w:r w:rsidRPr="0087495E">
                    <w:rPr>
                      <w:rFonts w:ascii="Arial" w:hAnsi="Arial" w:cs="Arial"/>
                    </w:rPr>
                    <w:t>Nazwa (firma) podwykonawcy</w:t>
                  </w:r>
                </w:p>
              </w:tc>
              <w:tc>
                <w:tcPr>
                  <w:tcW w:w="4379" w:type="dxa"/>
                  <w:shd w:val="clear" w:color="auto" w:fill="auto"/>
                </w:tcPr>
                <w:p w14:paraId="0F661336" w14:textId="77777777" w:rsidR="00E015EF" w:rsidRPr="0087495E" w:rsidRDefault="00E015EF" w:rsidP="00EA645C">
                  <w:pPr>
                    <w:pStyle w:val="Akapitzlist"/>
                    <w:widowControl w:val="0"/>
                    <w:adjustRightInd w:val="0"/>
                    <w:spacing w:after="0"/>
                    <w:ind w:left="0"/>
                    <w:jc w:val="both"/>
                    <w:rPr>
                      <w:rFonts w:ascii="Arial" w:hAnsi="Arial" w:cs="Arial"/>
                    </w:rPr>
                  </w:pPr>
                  <w:r w:rsidRPr="0087495E">
                    <w:rPr>
                      <w:rFonts w:ascii="Arial" w:hAnsi="Arial" w:cs="Arial"/>
                    </w:rPr>
                    <w:t>Część (zakres) przedmiotu zamówienia powierzony podwykonawcy</w:t>
                  </w:r>
                </w:p>
              </w:tc>
            </w:tr>
            <w:tr w:rsidR="00E015EF" w:rsidRPr="0087495E" w14:paraId="6A0790E3" w14:textId="77777777" w:rsidTr="007044B5">
              <w:tc>
                <w:tcPr>
                  <w:tcW w:w="567" w:type="dxa"/>
                  <w:shd w:val="clear" w:color="auto" w:fill="auto"/>
                </w:tcPr>
                <w:p w14:paraId="27455BE5" w14:textId="77777777" w:rsidR="00E015EF" w:rsidRPr="0087495E" w:rsidRDefault="00E015EF" w:rsidP="00EA645C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947" w:type="dxa"/>
                  <w:shd w:val="clear" w:color="auto" w:fill="auto"/>
                </w:tcPr>
                <w:p w14:paraId="2AE31C10" w14:textId="77777777" w:rsidR="00E015EF" w:rsidRPr="0087495E" w:rsidRDefault="00E015EF" w:rsidP="00EA645C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79" w:type="dxa"/>
                  <w:shd w:val="clear" w:color="auto" w:fill="auto"/>
                </w:tcPr>
                <w:p w14:paraId="65B84A4E" w14:textId="77777777" w:rsidR="00E015EF" w:rsidRPr="0087495E" w:rsidRDefault="00E015EF" w:rsidP="00EA645C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015EF" w:rsidRPr="0087495E" w14:paraId="30E5F53F" w14:textId="77777777" w:rsidTr="007104CE">
              <w:trPr>
                <w:trHeight w:val="348"/>
              </w:trPr>
              <w:tc>
                <w:tcPr>
                  <w:tcW w:w="567" w:type="dxa"/>
                  <w:shd w:val="clear" w:color="auto" w:fill="auto"/>
                </w:tcPr>
                <w:p w14:paraId="3F4E4CA6" w14:textId="77777777" w:rsidR="00E015EF" w:rsidRPr="0087495E" w:rsidRDefault="00E015EF" w:rsidP="00EA645C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947" w:type="dxa"/>
                  <w:shd w:val="clear" w:color="auto" w:fill="auto"/>
                </w:tcPr>
                <w:p w14:paraId="39DF63A2" w14:textId="77777777" w:rsidR="00E015EF" w:rsidRPr="0087495E" w:rsidRDefault="00E015EF" w:rsidP="00EA645C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79" w:type="dxa"/>
                  <w:shd w:val="clear" w:color="auto" w:fill="auto"/>
                </w:tcPr>
                <w:p w14:paraId="49FE03D6" w14:textId="77777777" w:rsidR="00E015EF" w:rsidRPr="0087495E" w:rsidRDefault="00E015EF" w:rsidP="00EA645C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14:paraId="00FE36D3" w14:textId="77777777" w:rsidR="00E015EF" w:rsidRPr="0087495E" w:rsidRDefault="00E015EF" w:rsidP="00EA645C">
            <w:pPr>
              <w:spacing w:after="4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15EF" w:rsidRPr="0087495E" w14:paraId="7C2C9F82" w14:textId="77777777" w:rsidTr="00104A04">
        <w:trPr>
          <w:trHeight w:val="280"/>
        </w:trPr>
        <w:tc>
          <w:tcPr>
            <w:tcW w:w="9209" w:type="dxa"/>
          </w:tcPr>
          <w:p w14:paraId="4E6EEC6B" w14:textId="3AD66FE5" w:rsidR="00E015EF" w:rsidRPr="00165431" w:rsidRDefault="00E015EF" w:rsidP="00165431">
            <w:pPr>
              <w:spacing w:after="2" w:line="276" w:lineRule="auto"/>
              <w:jc w:val="both"/>
              <w:rPr>
                <w:rFonts w:ascii="Arial" w:hAnsi="Arial" w:cs="Arial"/>
                <w:b/>
                <w:color w:val="0070C0"/>
                <w:sz w:val="22"/>
                <w:szCs w:val="22"/>
                <w:u w:val="single"/>
              </w:rPr>
            </w:pPr>
            <w:r w:rsidRPr="00165431">
              <w:rPr>
                <w:rFonts w:ascii="Arial" w:hAnsi="Arial" w:cs="Arial"/>
                <w:b/>
                <w:color w:val="0070C0"/>
                <w:sz w:val="22"/>
                <w:szCs w:val="22"/>
                <w:u w:val="single"/>
              </w:rPr>
              <w:lastRenderedPageBreak/>
              <w:t>SPIS TREŚCI:</w:t>
            </w:r>
          </w:p>
          <w:p w14:paraId="4F8F74AA" w14:textId="77777777" w:rsidR="00FD20EC" w:rsidRPr="00FD20EC" w:rsidRDefault="00FD20EC" w:rsidP="00EA645C">
            <w:pPr>
              <w:spacing w:after="40" w:line="276" w:lineRule="auto"/>
              <w:contextualSpacing/>
              <w:rPr>
                <w:rFonts w:ascii="Arial" w:hAnsi="Arial" w:cs="Arial"/>
                <w:b/>
                <w:color w:val="5B9BD5" w:themeColor="accent1"/>
                <w:sz w:val="22"/>
                <w:szCs w:val="22"/>
              </w:rPr>
            </w:pPr>
          </w:p>
          <w:p w14:paraId="1070A92A" w14:textId="77777777" w:rsidR="00E015EF" w:rsidRPr="0087495E" w:rsidRDefault="00E015EF" w:rsidP="00EA645C">
            <w:pPr>
              <w:spacing w:after="4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7495E">
              <w:rPr>
                <w:rFonts w:ascii="Arial" w:hAnsi="Arial" w:cs="Arial"/>
                <w:sz w:val="22"/>
                <w:szCs w:val="22"/>
              </w:rPr>
              <w:t>Integralną część oferty stanowią następujące dokumenty:</w:t>
            </w:r>
          </w:p>
          <w:p w14:paraId="4D167BC9" w14:textId="3A8C5759" w:rsidR="00E015EF" w:rsidRPr="0087495E" w:rsidRDefault="00E015EF" w:rsidP="00EA645C">
            <w:pPr>
              <w:pStyle w:val="Akapitzlist"/>
              <w:numPr>
                <w:ilvl w:val="3"/>
                <w:numId w:val="28"/>
              </w:numPr>
              <w:spacing w:after="40"/>
              <w:ind w:left="348" w:hanging="283"/>
              <w:rPr>
                <w:rFonts w:ascii="Arial" w:hAnsi="Arial" w:cs="Arial"/>
              </w:rPr>
            </w:pPr>
            <w:r w:rsidRPr="0087495E">
              <w:rPr>
                <w:rFonts w:ascii="Arial" w:hAnsi="Arial" w:cs="Arial"/>
              </w:rPr>
              <w:t>..........................................................................</w:t>
            </w:r>
            <w:r w:rsidR="00BF4EAC" w:rsidRPr="0087495E">
              <w:rPr>
                <w:rFonts w:ascii="Arial" w:hAnsi="Arial" w:cs="Arial"/>
              </w:rPr>
              <w:t>..............</w:t>
            </w:r>
            <w:r w:rsidRPr="0087495E">
              <w:rPr>
                <w:rFonts w:ascii="Arial" w:hAnsi="Arial" w:cs="Arial"/>
              </w:rPr>
              <w:t>.....................................................</w:t>
            </w:r>
          </w:p>
          <w:p w14:paraId="7297AB74" w14:textId="34FFD6DC" w:rsidR="00E015EF" w:rsidRPr="0087495E" w:rsidRDefault="00E015EF" w:rsidP="00EA645C">
            <w:pPr>
              <w:pStyle w:val="Akapitzlist"/>
              <w:numPr>
                <w:ilvl w:val="3"/>
                <w:numId w:val="28"/>
              </w:numPr>
              <w:spacing w:after="40"/>
              <w:ind w:left="348" w:hanging="283"/>
              <w:rPr>
                <w:rFonts w:ascii="Arial" w:hAnsi="Arial" w:cs="Arial"/>
              </w:rPr>
            </w:pPr>
            <w:r w:rsidRPr="0087495E">
              <w:rPr>
                <w:rFonts w:ascii="Arial" w:hAnsi="Arial" w:cs="Arial"/>
              </w:rPr>
              <w:t>................................................................................................................</w:t>
            </w:r>
            <w:r w:rsidR="00BF4EAC" w:rsidRPr="0087495E">
              <w:rPr>
                <w:rFonts w:ascii="Arial" w:hAnsi="Arial" w:cs="Arial"/>
              </w:rPr>
              <w:t>...............</w:t>
            </w:r>
            <w:r w:rsidRPr="0087495E">
              <w:rPr>
                <w:rFonts w:ascii="Arial" w:hAnsi="Arial" w:cs="Arial"/>
              </w:rPr>
              <w:t>..............</w:t>
            </w:r>
          </w:p>
          <w:p w14:paraId="3F996E63" w14:textId="77777777" w:rsidR="00E015EF" w:rsidRPr="0087495E" w:rsidRDefault="00E015EF" w:rsidP="00EA645C">
            <w:pPr>
              <w:spacing w:after="40" w:line="276" w:lineRule="auto"/>
              <w:ind w:left="34"/>
              <w:rPr>
                <w:rFonts w:ascii="Arial" w:hAnsi="Arial" w:cs="Arial"/>
                <w:b/>
                <w:sz w:val="22"/>
                <w:szCs w:val="22"/>
              </w:rPr>
            </w:pPr>
            <w:r w:rsidRPr="0087495E">
              <w:rPr>
                <w:rFonts w:ascii="Arial" w:hAnsi="Arial" w:cs="Arial"/>
                <w:sz w:val="22"/>
                <w:szCs w:val="22"/>
              </w:rPr>
              <w:t>Oferta została złożona na .............. kolejno ponumerowanych stronach.</w:t>
            </w:r>
          </w:p>
        </w:tc>
      </w:tr>
    </w:tbl>
    <w:p w14:paraId="56F02C5F" w14:textId="77777777" w:rsidR="00EE291B" w:rsidRPr="0087495E" w:rsidRDefault="00EE291B" w:rsidP="00EA645C">
      <w:pPr>
        <w:pStyle w:val="Tekstpodstawowy210"/>
        <w:spacing w:line="276" w:lineRule="auto"/>
        <w:ind w:left="142" w:right="-40"/>
        <w:jc w:val="both"/>
        <w:rPr>
          <w:rFonts w:ascii="Arial" w:hAnsi="Arial" w:cs="Arial"/>
          <w:b w:val="0"/>
          <w:spacing w:val="-2"/>
          <w:sz w:val="22"/>
          <w:szCs w:val="22"/>
        </w:rPr>
      </w:pPr>
    </w:p>
    <w:p w14:paraId="56E312F3" w14:textId="73358A82" w:rsidR="00DD1DB4" w:rsidRPr="0087495E" w:rsidRDefault="00E015EF" w:rsidP="00EA645C">
      <w:pPr>
        <w:pStyle w:val="Tekstpodstawowy210"/>
        <w:spacing w:line="276" w:lineRule="auto"/>
        <w:ind w:right="391"/>
        <w:jc w:val="both"/>
        <w:rPr>
          <w:rFonts w:ascii="Arial" w:hAnsi="Arial" w:cs="Arial"/>
          <w:sz w:val="22"/>
          <w:szCs w:val="22"/>
          <w:lang w:eastAsia="pl-PL"/>
        </w:rPr>
      </w:pPr>
      <w:r w:rsidRPr="0087495E">
        <w:rPr>
          <w:rFonts w:ascii="Arial" w:hAnsi="Arial" w:cs="Arial"/>
          <w:b w:val="0"/>
          <w:spacing w:val="-2"/>
          <w:sz w:val="22"/>
          <w:szCs w:val="22"/>
        </w:rPr>
        <w:t>Pouczony o odpowiedzialności karnej (m. in. z art. 297 ustawy z dnia 6 czerwca</w:t>
      </w:r>
      <w:r w:rsidRPr="0087495E">
        <w:rPr>
          <w:rFonts w:ascii="Arial" w:hAnsi="Arial" w:cs="Arial"/>
          <w:b w:val="0"/>
          <w:sz w:val="22"/>
          <w:szCs w:val="22"/>
        </w:rPr>
        <w:t xml:space="preserve"> 1997 r. - Kodeks karny </w:t>
      </w:r>
      <w:r w:rsidR="008F07F6" w:rsidRPr="0087495E">
        <w:rPr>
          <w:rFonts w:ascii="Arial" w:hAnsi="Arial" w:cs="Arial"/>
          <w:b w:val="0"/>
          <w:sz w:val="22"/>
          <w:szCs w:val="22"/>
        </w:rPr>
        <w:t xml:space="preserve">tj.: </w:t>
      </w:r>
      <w:r w:rsidRPr="0087495E">
        <w:rPr>
          <w:rFonts w:ascii="Arial" w:hAnsi="Arial" w:cs="Arial"/>
          <w:b w:val="0"/>
          <w:sz w:val="22"/>
          <w:szCs w:val="22"/>
        </w:rPr>
        <w:t>Dz. U</w:t>
      </w:r>
      <w:r w:rsidRPr="00A60AD6">
        <w:rPr>
          <w:rFonts w:ascii="Arial" w:hAnsi="Arial" w:cs="Arial"/>
          <w:b w:val="0"/>
          <w:sz w:val="22"/>
          <w:szCs w:val="22"/>
        </w:rPr>
        <w:t>.</w:t>
      </w:r>
      <w:r w:rsidR="008F07F6" w:rsidRPr="00A60AD6">
        <w:rPr>
          <w:rFonts w:ascii="Arial" w:hAnsi="Arial" w:cs="Arial"/>
          <w:b w:val="0"/>
          <w:sz w:val="22"/>
          <w:szCs w:val="22"/>
        </w:rPr>
        <w:t xml:space="preserve"> z 20</w:t>
      </w:r>
      <w:r w:rsidR="00DD1DB4" w:rsidRPr="00A60AD6">
        <w:rPr>
          <w:rFonts w:ascii="Arial" w:hAnsi="Arial" w:cs="Arial"/>
          <w:b w:val="0"/>
          <w:sz w:val="22"/>
          <w:szCs w:val="22"/>
        </w:rPr>
        <w:t>2</w:t>
      </w:r>
      <w:r w:rsidR="002542C4" w:rsidRPr="00A60AD6">
        <w:rPr>
          <w:rFonts w:ascii="Arial" w:hAnsi="Arial" w:cs="Arial"/>
          <w:b w:val="0"/>
          <w:sz w:val="22"/>
          <w:szCs w:val="22"/>
        </w:rPr>
        <w:t>4</w:t>
      </w:r>
      <w:r w:rsidR="008F07F6" w:rsidRPr="00A60AD6">
        <w:rPr>
          <w:rFonts w:ascii="Arial" w:hAnsi="Arial" w:cs="Arial"/>
          <w:b w:val="0"/>
          <w:sz w:val="22"/>
          <w:szCs w:val="22"/>
        </w:rPr>
        <w:t xml:space="preserve"> r. poz. </w:t>
      </w:r>
      <w:r w:rsidR="002542C4" w:rsidRPr="00A60AD6">
        <w:rPr>
          <w:rFonts w:ascii="Arial" w:hAnsi="Arial" w:cs="Arial"/>
          <w:b w:val="0"/>
          <w:sz w:val="22"/>
          <w:szCs w:val="22"/>
        </w:rPr>
        <w:t>17</w:t>
      </w:r>
      <w:r w:rsidRPr="00A60AD6">
        <w:rPr>
          <w:rFonts w:ascii="Arial" w:hAnsi="Arial" w:cs="Arial"/>
          <w:b w:val="0"/>
          <w:sz w:val="22"/>
          <w:szCs w:val="22"/>
        </w:rPr>
        <w:t>) oświad</w:t>
      </w:r>
      <w:r w:rsidR="002C1C56" w:rsidRPr="00A60AD6">
        <w:rPr>
          <w:rFonts w:ascii="Arial" w:hAnsi="Arial" w:cs="Arial"/>
          <w:b w:val="0"/>
          <w:sz w:val="22"/>
          <w:szCs w:val="22"/>
        </w:rPr>
        <w:t>czam, że oferta</w:t>
      </w:r>
      <w:r w:rsidR="002C1C56" w:rsidRPr="0087495E">
        <w:rPr>
          <w:rFonts w:ascii="Arial" w:hAnsi="Arial" w:cs="Arial"/>
          <w:b w:val="0"/>
          <w:sz w:val="22"/>
          <w:szCs w:val="22"/>
        </w:rPr>
        <w:t xml:space="preserve"> oraz załączone </w:t>
      </w:r>
      <w:r w:rsidRPr="0087495E">
        <w:rPr>
          <w:rFonts w:ascii="Arial" w:hAnsi="Arial" w:cs="Arial"/>
          <w:b w:val="0"/>
          <w:sz w:val="22"/>
          <w:szCs w:val="22"/>
        </w:rPr>
        <w:t xml:space="preserve">do niej dokumenty opisują stan prawny i faktyczny aktualny na dzień złożenia oferty. </w:t>
      </w:r>
    </w:p>
    <w:p w14:paraId="605AD755" w14:textId="77777777" w:rsidR="00E015EF" w:rsidRPr="0087495E" w:rsidRDefault="00E015EF" w:rsidP="00EA645C">
      <w:pPr>
        <w:pStyle w:val="Spider-2"/>
        <w:numPr>
          <w:ilvl w:val="0"/>
          <w:numId w:val="0"/>
        </w:numPr>
        <w:spacing w:line="276" w:lineRule="auto"/>
        <w:ind w:left="3960"/>
        <w:rPr>
          <w:rFonts w:cs="Arial"/>
          <w:sz w:val="22"/>
          <w:szCs w:val="24"/>
        </w:rPr>
      </w:pPr>
    </w:p>
    <w:p w14:paraId="1803B6AA" w14:textId="77777777" w:rsidR="00E015EF" w:rsidRPr="0087495E" w:rsidRDefault="00393EF0" w:rsidP="00EA645C">
      <w:pPr>
        <w:pStyle w:val="Spider-2"/>
        <w:numPr>
          <w:ilvl w:val="0"/>
          <w:numId w:val="0"/>
        </w:numPr>
        <w:spacing w:line="276" w:lineRule="auto"/>
        <w:ind w:left="3960"/>
        <w:jc w:val="center"/>
        <w:rPr>
          <w:rFonts w:cs="Arial"/>
          <w:sz w:val="24"/>
          <w:szCs w:val="24"/>
        </w:rPr>
      </w:pPr>
      <w:r w:rsidRPr="002B2B13">
        <w:rPr>
          <w:rFonts w:ascii="Times New Roman" w:hAnsi="Times New Roman"/>
          <w:sz w:val="24"/>
          <w:szCs w:val="24"/>
        </w:rPr>
        <w:t xml:space="preserve"> </w:t>
      </w:r>
      <w:r w:rsidR="00E015EF" w:rsidRPr="0087495E">
        <w:rPr>
          <w:rFonts w:cs="Arial"/>
          <w:sz w:val="24"/>
          <w:szCs w:val="24"/>
        </w:rPr>
        <w:t>.......................................................................</w:t>
      </w:r>
    </w:p>
    <w:p w14:paraId="618368FA" w14:textId="77777777" w:rsidR="00E015EF" w:rsidRPr="00B03528" w:rsidRDefault="00E015EF" w:rsidP="00EA645C">
      <w:pPr>
        <w:pStyle w:val="Spider-2"/>
        <w:numPr>
          <w:ilvl w:val="0"/>
          <w:numId w:val="0"/>
        </w:numPr>
        <w:spacing w:line="276" w:lineRule="auto"/>
        <w:ind w:left="3958"/>
        <w:jc w:val="center"/>
        <w:rPr>
          <w:rFonts w:cs="Arial"/>
          <w:i/>
          <w:sz w:val="16"/>
          <w:szCs w:val="16"/>
        </w:rPr>
      </w:pPr>
      <w:r w:rsidRPr="00B03528">
        <w:rPr>
          <w:rFonts w:cs="Arial"/>
          <w:i/>
          <w:sz w:val="16"/>
          <w:szCs w:val="16"/>
        </w:rPr>
        <w:t xml:space="preserve">         /Podpis upoważnionej (ych) do reprezentowania</w:t>
      </w:r>
    </w:p>
    <w:p w14:paraId="095F3B21" w14:textId="77777777" w:rsidR="002722D2" w:rsidRPr="00B03528" w:rsidRDefault="00E015EF" w:rsidP="00EA645C">
      <w:pPr>
        <w:pStyle w:val="Spider-2"/>
        <w:numPr>
          <w:ilvl w:val="0"/>
          <w:numId w:val="0"/>
        </w:numPr>
        <w:spacing w:line="276" w:lineRule="auto"/>
        <w:ind w:left="3958"/>
        <w:jc w:val="center"/>
        <w:rPr>
          <w:rFonts w:cs="Arial"/>
          <w:i/>
          <w:sz w:val="16"/>
          <w:szCs w:val="16"/>
        </w:rPr>
      </w:pPr>
      <w:r w:rsidRPr="00B03528">
        <w:rPr>
          <w:rFonts w:cs="Arial"/>
          <w:i/>
          <w:sz w:val="16"/>
          <w:szCs w:val="16"/>
        </w:rPr>
        <w:t xml:space="preserve">     Wykonawcy/</w:t>
      </w:r>
    </w:p>
    <w:p w14:paraId="54FD36A5" w14:textId="0674C957" w:rsidR="00DF1D12" w:rsidRPr="0087495E" w:rsidRDefault="00E015EF" w:rsidP="00EA645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495E">
        <w:rPr>
          <w:rFonts w:ascii="Arial" w:hAnsi="Arial" w:cs="Arial"/>
          <w:sz w:val="22"/>
          <w:szCs w:val="22"/>
        </w:rPr>
        <w:t>..................</w:t>
      </w:r>
      <w:r w:rsidR="00C62EFA" w:rsidRPr="0087495E">
        <w:rPr>
          <w:rFonts w:ascii="Arial" w:hAnsi="Arial" w:cs="Arial"/>
          <w:sz w:val="22"/>
          <w:szCs w:val="22"/>
        </w:rPr>
        <w:t>........, dnia ……..........….202</w:t>
      </w:r>
      <w:r w:rsidR="00075BA8">
        <w:rPr>
          <w:rFonts w:ascii="Arial" w:hAnsi="Arial" w:cs="Arial"/>
          <w:sz w:val="22"/>
          <w:szCs w:val="22"/>
        </w:rPr>
        <w:t>5</w:t>
      </w:r>
      <w:r w:rsidRPr="0087495E">
        <w:rPr>
          <w:rFonts w:ascii="Arial" w:hAnsi="Arial" w:cs="Arial"/>
          <w:sz w:val="22"/>
          <w:szCs w:val="22"/>
        </w:rPr>
        <w:t xml:space="preserve"> r.</w:t>
      </w:r>
      <w:r w:rsidRPr="0087495E">
        <w:rPr>
          <w:rFonts w:ascii="Arial" w:hAnsi="Arial" w:cs="Arial"/>
          <w:sz w:val="22"/>
          <w:szCs w:val="22"/>
        </w:rPr>
        <w:tab/>
      </w:r>
    </w:p>
    <w:p w14:paraId="7CB7DC2C" w14:textId="77777777" w:rsidR="00E015EF" w:rsidRPr="0087495E" w:rsidRDefault="00E015EF" w:rsidP="00EA645C">
      <w:pPr>
        <w:pStyle w:val="Nagwek7"/>
        <w:spacing w:before="0" w:after="0" w:line="276" w:lineRule="auto"/>
        <w:ind w:right="-568"/>
        <w:rPr>
          <w:rFonts w:ascii="Arial" w:hAnsi="Arial" w:cs="Arial"/>
          <w:b/>
          <w:sz w:val="20"/>
          <w:szCs w:val="20"/>
        </w:rPr>
      </w:pPr>
      <w:r w:rsidRPr="0087495E">
        <w:rPr>
          <w:rFonts w:ascii="Arial" w:hAnsi="Arial" w:cs="Arial"/>
          <w:b/>
          <w:sz w:val="20"/>
          <w:szCs w:val="20"/>
        </w:rPr>
        <w:t>UWAGA</w:t>
      </w:r>
    </w:p>
    <w:p w14:paraId="34866D69" w14:textId="77777777" w:rsidR="00E015EF" w:rsidRPr="0087495E" w:rsidRDefault="00F70CC9" w:rsidP="00EA645C">
      <w:pPr>
        <w:spacing w:line="276" w:lineRule="auto"/>
        <w:ind w:right="423"/>
        <w:jc w:val="both"/>
        <w:rPr>
          <w:rFonts w:ascii="Arial" w:hAnsi="Arial" w:cs="Arial"/>
          <w:b/>
          <w:i/>
          <w:noProof/>
          <w:sz w:val="20"/>
          <w:szCs w:val="20"/>
        </w:rPr>
      </w:pPr>
      <w:r w:rsidRPr="0087495E">
        <w:rPr>
          <w:rFonts w:ascii="Arial" w:hAnsi="Arial" w:cs="Arial"/>
          <w:b/>
          <w:i/>
          <w:noProof/>
          <w:sz w:val="20"/>
          <w:szCs w:val="20"/>
        </w:rPr>
        <w:t>*</w:t>
      </w:r>
      <w:r w:rsidR="00E015EF" w:rsidRPr="0087495E">
        <w:rPr>
          <w:rFonts w:ascii="Arial" w:hAnsi="Arial" w:cs="Arial"/>
          <w:b/>
          <w:i/>
          <w:noProof/>
          <w:sz w:val="20"/>
          <w:szCs w:val="20"/>
        </w:rPr>
        <w:t>Jeżeli Wykonawcy wspólnie ubiegają się o zamówienie - należy podać pełne nazwy i adresy wszystkich Wykonaców.</w:t>
      </w:r>
    </w:p>
    <w:p w14:paraId="24201E80" w14:textId="778DDB83" w:rsidR="000F2229" w:rsidRPr="0087495E" w:rsidRDefault="00E015EF" w:rsidP="00EA645C">
      <w:pPr>
        <w:pStyle w:val="Tekstpodstawowy"/>
        <w:spacing w:line="276" w:lineRule="auto"/>
        <w:ind w:right="423"/>
        <w:rPr>
          <w:rFonts w:ascii="Arial" w:hAnsi="Arial" w:cs="Arial"/>
          <w:b/>
          <w:i/>
          <w:noProof/>
          <w:szCs w:val="20"/>
          <w:lang w:val="pl-PL"/>
        </w:rPr>
      </w:pPr>
      <w:r w:rsidRPr="0087495E">
        <w:rPr>
          <w:rFonts w:ascii="Arial" w:hAnsi="Arial" w:cs="Arial"/>
          <w:b/>
          <w:szCs w:val="20"/>
        </w:rPr>
        <w:t>**</w:t>
      </w:r>
      <w:r w:rsidRPr="0087495E">
        <w:rPr>
          <w:rFonts w:ascii="Arial" w:hAnsi="Arial" w:cs="Arial"/>
          <w:b/>
          <w:i/>
          <w:noProof/>
          <w:szCs w:val="20"/>
        </w:rPr>
        <w:t xml:space="preserve">Niepotrzebne skreślić. W przypadku nie skreślenia którejś z pozycji i nie wypełnienia tabeli </w:t>
      </w:r>
      <w:r w:rsidR="00A60AD6">
        <w:rPr>
          <w:rFonts w:ascii="Arial" w:hAnsi="Arial" w:cs="Arial"/>
          <w:b/>
          <w:i/>
          <w:noProof/>
          <w:szCs w:val="20"/>
        </w:rPr>
        <w:br/>
      </w:r>
      <w:r w:rsidRPr="0087495E">
        <w:rPr>
          <w:rFonts w:ascii="Arial" w:hAnsi="Arial" w:cs="Arial"/>
          <w:b/>
          <w:i/>
          <w:noProof/>
          <w:szCs w:val="20"/>
        </w:rPr>
        <w:t>w pozycji b) lub c) - Zamawiający uzna, odpowiednio, że Wykonawca nie zamierza powierzyć wykonania żadnej części zamówienia podwykonawcom i Wykonawca nie polega na zasobach</w:t>
      </w:r>
      <w:r w:rsidR="00AB45C4" w:rsidRPr="0087495E">
        <w:rPr>
          <w:rFonts w:ascii="Arial" w:hAnsi="Arial" w:cs="Arial"/>
          <w:b/>
          <w:i/>
          <w:noProof/>
          <w:szCs w:val="20"/>
        </w:rPr>
        <w:t xml:space="preserve"> podwykonawcy (innego podmiotu)</w:t>
      </w:r>
      <w:r w:rsidR="006621A1" w:rsidRPr="0087495E">
        <w:rPr>
          <w:rFonts w:ascii="Arial" w:hAnsi="Arial" w:cs="Arial"/>
          <w:b/>
          <w:i/>
          <w:noProof/>
          <w:szCs w:val="20"/>
          <w:lang w:val="pl-PL"/>
        </w:rPr>
        <w:t xml:space="preserve"> </w:t>
      </w:r>
      <w:r w:rsidRPr="0087495E">
        <w:rPr>
          <w:rFonts w:ascii="Arial" w:hAnsi="Arial" w:cs="Arial"/>
          <w:b/>
          <w:i/>
          <w:noProof/>
          <w:szCs w:val="20"/>
        </w:rPr>
        <w:t>w celu wykazania spełniania warunków udziału w postępowaniu, o</w:t>
      </w:r>
      <w:r w:rsidR="00894336" w:rsidRPr="0087495E">
        <w:rPr>
          <w:rFonts w:ascii="Arial" w:hAnsi="Arial" w:cs="Arial"/>
          <w:b/>
          <w:i/>
          <w:noProof/>
          <w:szCs w:val="20"/>
          <w:lang w:val="pl-PL"/>
        </w:rPr>
        <w:t> </w:t>
      </w:r>
      <w:r w:rsidR="00014E92" w:rsidRPr="0087495E">
        <w:rPr>
          <w:rFonts w:ascii="Arial" w:hAnsi="Arial" w:cs="Arial"/>
          <w:b/>
          <w:i/>
          <w:noProof/>
          <w:szCs w:val="20"/>
        </w:rPr>
        <w:t>których mowa w S</w:t>
      </w:r>
      <w:r w:rsidRPr="0087495E">
        <w:rPr>
          <w:rFonts w:ascii="Arial" w:hAnsi="Arial" w:cs="Arial"/>
          <w:b/>
          <w:i/>
          <w:noProof/>
          <w:szCs w:val="20"/>
        </w:rPr>
        <w:t>WZ</w:t>
      </w:r>
      <w:r w:rsidR="001F5142" w:rsidRPr="0087495E">
        <w:rPr>
          <w:rFonts w:ascii="Arial" w:hAnsi="Arial" w:cs="Arial"/>
          <w:b/>
          <w:i/>
          <w:noProof/>
          <w:szCs w:val="20"/>
          <w:lang w:val="pl-PL"/>
        </w:rPr>
        <w:t>.</w:t>
      </w:r>
    </w:p>
    <w:bookmarkEnd w:id="0"/>
    <w:p w14:paraId="13A1B628" w14:textId="503F0B4C" w:rsidR="004E2A59" w:rsidRPr="002B2B13" w:rsidRDefault="006F7E3D" w:rsidP="00EA645C">
      <w:pPr>
        <w:suppressAutoHyphens w:val="0"/>
        <w:spacing w:line="276" w:lineRule="auto"/>
      </w:pPr>
      <w:r>
        <w:rPr>
          <w:b/>
        </w:rPr>
        <w:br w:type="page"/>
      </w:r>
    </w:p>
    <w:p w14:paraId="3EBE5584" w14:textId="77777777" w:rsidR="00224679" w:rsidRDefault="003E7A4D" w:rsidP="00EA645C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276" w:lineRule="auto"/>
        <w:ind w:left="5670"/>
        <w:jc w:val="center"/>
        <w:rPr>
          <w:rFonts w:ascii="Arial" w:hAnsi="Arial" w:cs="Arial"/>
          <w:b/>
          <w:sz w:val="22"/>
          <w:szCs w:val="22"/>
        </w:rPr>
      </w:pPr>
      <w:bookmarkStart w:id="1" w:name="załącznik1_opz"/>
      <w:bookmarkEnd w:id="1"/>
      <w:r w:rsidRPr="00224679">
        <w:rPr>
          <w:rFonts w:ascii="Arial" w:hAnsi="Arial" w:cs="Arial"/>
          <w:b/>
          <w:sz w:val="22"/>
          <w:szCs w:val="22"/>
        </w:rPr>
        <w:lastRenderedPageBreak/>
        <w:t>Załą</w:t>
      </w:r>
      <w:r w:rsidR="00014E92" w:rsidRPr="00224679">
        <w:rPr>
          <w:rFonts w:ascii="Arial" w:hAnsi="Arial" w:cs="Arial"/>
          <w:b/>
          <w:sz w:val="22"/>
          <w:szCs w:val="22"/>
        </w:rPr>
        <w:t>cznik nr 3 do S</w:t>
      </w:r>
      <w:r w:rsidRPr="00224679">
        <w:rPr>
          <w:rFonts w:ascii="Arial" w:hAnsi="Arial" w:cs="Arial"/>
          <w:b/>
          <w:sz w:val="22"/>
          <w:szCs w:val="22"/>
        </w:rPr>
        <w:t>WZ</w:t>
      </w:r>
      <w:r w:rsidR="00DD7C80" w:rsidRPr="00224679">
        <w:rPr>
          <w:rFonts w:ascii="Arial" w:hAnsi="Arial" w:cs="Arial"/>
          <w:b/>
          <w:sz w:val="22"/>
          <w:szCs w:val="22"/>
        </w:rPr>
        <w:t xml:space="preserve"> </w:t>
      </w:r>
    </w:p>
    <w:p w14:paraId="304DEF09" w14:textId="0896E666" w:rsidR="00224679" w:rsidRPr="00945F1C" w:rsidRDefault="00224679" w:rsidP="00EA645C">
      <w:pPr>
        <w:spacing w:after="40" w:line="276" w:lineRule="auto"/>
        <w:rPr>
          <w:rFonts w:ascii="Arial" w:hAnsi="Arial" w:cs="Arial"/>
          <w:b/>
          <w:noProof/>
          <w:sz w:val="20"/>
          <w:szCs w:val="20"/>
        </w:rPr>
      </w:pPr>
    </w:p>
    <w:p w14:paraId="16C98F8C" w14:textId="77777777" w:rsidR="00E015EF" w:rsidRPr="00945F1C" w:rsidRDefault="00E015EF" w:rsidP="00EA645C">
      <w:pPr>
        <w:spacing w:line="276" w:lineRule="auto"/>
        <w:ind w:left="5670" w:hanging="707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45F1C"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</w:t>
      </w:r>
      <w:r w:rsidR="00CD21FC" w:rsidRPr="00945F1C">
        <w:rPr>
          <w:rFonts w:ascii="Arial" w:eastAsia="Calibri" w:hAnsi="Arial" w:cs="Arial"/>
          <w:b/>
          <w:sz w:val="22"/>
          <w:szCs w:val="22"/>
          <w:lang w:eastAsia="en-US"/>
        </w:rPr>
        <w:t xml:space="preserve">  </w:t>
      </w:r>
      <w:r w:rsidRPr="00945F1C">
        <w:rPr>
          <w:rFonts w:ascii="Arial" w:eastAsia="Calibri" w:hAnsi="Arial" w:cs="Arial"/>
          <w:b/>
          <w:sz w:val="22"/>
          <w:szCs w:val="22"/>
          <w:lang w:eastAsia="en-US"/>
        </w:rPr>
        <w:t>Zamawiający:</w:t>
      </w:r>
    </w:p>
    <w:p w14:paraId="4D94B68A" w14:textId="77777777" w:rsidR="00E015EF" w:rsidRPr="00945F1C" w:rsidRDefault="00E015EF" w:rsidP="00EA645C">
      <w:pPr>
        <w:tabs>
          <w:tab w:val="left" w:pos="5387"/>
          <w:tab w:val="left" w:pos="5670"/>
        </w:tabs>
        <w:suppressAutoHyphens w:val="0"/>
        <w:spacing w:line="276" w:lineRule="auto"/>
        <w:ind w:left="4963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45F1C"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</w:t>
      </w:r>
      <w:r w:rsidR="00B97ABA" w:rsidRPr="00945F1C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945F1C">
        <w:rPr>
          <w:rFonts w:ascii="Arial" w:eastAsia="Calibri" w:hAnsi="Arial" w:cs="Arial"/>
          <w:b/>
          <w:sz w:val="22"/>
          <w:szCs w:val="22"/>
          <w:lang w:eastAsia="en-US"/>
        </w:rPr>
        <w:t xml:space="preserve">Urząd Komisji Nadzoru Finansowego </w:t>
      </w:r>
    </w:p>
    <w:p w14:paraId="5D2BAD50" w14:textId="77777777" w:rsidR="00E015EF" w:rsidRPr="00945F1C" w:rsidRDefault="00A96A39" w:rsidP="00EA645C">
      <w:pPr>
        <w:tabs>
          <w:tab w:val="left" w:pos="5670"/>
        </w:tabs>
        <w:suppressAutoHyphens w:val="0"/>
        <w:spacing w:line="276" w:lineRule="auto"/>
        <w:ind w:left="5670"/>
        <w:rPr>
          <w:rFonts w:ascii="Arial" w:eastAsia="Calibri" w:hAnsi="Arial" w:cs="Arial"/>
          <w:sz w:val="22"/>
          <w:szCs w:val="22"/>
          <w:lang w:eastAsia="en-US"/>
        </w:rPr>
      </w:pPr>
      <w:r w:rsidRPr="00945F1C">
        <w:rPr>
          <w:rFonts w:ascii="Arial" w:eastAsia="Calibri" w:hAnsi="Arial" w:cs="Arial"/>
          <w:sz w:val="22"/>
          <w:szCs w:val="22"/>
          <w:lang w:eastAsia="en-US"/>
        </w:rPr>
        <w:t>ul. Piękna 20</w:t>
      </w:r>
    </w:p>
    <w:p w14:paraId="6FA4C674" w14:textId="25C6E0BB" w:rsidR="00E015EF" w:rsidRDefault="00CE3A75" w:rsidP="00EA645C">
      <w:pPr>
        <w:tabs>
          <w:tab w:val="left" w:pos="5670"/>
        </w:tabs>
        <w:suppressAutoHyphens w:val="0"/>
        <w:spacing w:line="276" w:lineRule="auto"/>
        <w:ind w:left="3545"/>
        <w:rPr>
          <w:rFonts w:ascii="Arial" w:eastAsia="Calibri" w:hAnsi="Arial" w:cs="Arial"/>
          <w:sz w:val="22"/>
          <w:szCs w:val="22"/>
          <w:lang w:eastAsia="en-US"/>
        </w:rPr>
      </w:pPr>
      <w:r w:rsidRPr="00945F1C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</w:t>
      </w:r>
      <w:r w:rsidR="00945F1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015EF" w:rsidRPr="00945F1C">
        <w:rPr>
          <w:rFonts w:ascii="Arial" w:eastAsia="Calibri" w:hAnsi="Arial" w:cs="Arial"/>
          <w:sz w:val="22"/>
          <w:szCs w:val="22"/>
          <w:lang w:eastAsia="en-US"/>
        </w:rPr>
        <w:t>00-</w:t>
      </w:r>
      <w:r w:rsidR="00A96A39" w:rsidRPr="00945F1C">
        <w:rPr>
          <w:rFonts w:ascii="Arial" w:eastAsia="Calibri" w:hAnsi="Arial" w:cs="Arial"/>
          <w:sz w:val="22"/>
          <w:szCs w:val="22"/>
          <w:lang w:eastAsia="en-US"/>
        </w:rPr>
        <w:t>549</w:t>
      </w:r>
      <w:r w:rsidR="00E015EF" w:rsidRPr="00945F1C">
        <w:rPr>
          <w:rFonts w:ascii="Arial" w:eastAsia="Calibri" w:hAnsi="Arial" w:cs="Arial"/>
          <w:sz w:val="22"/>
          <w:szCs w:val="22"/>
          <w:lang w:eastAsia="en-US"/>
        </w:rPr>
        <w:t xml:space="preserve"> Warszawa</w:t>
      </w:r>
    </w:p>
    <w:p w14:paraId="1ECE91C7" w14:textId="77777777" w:rsidR="00224679" w:rsidRPr="00224679" w:rsidRDefault="00224679" w:rsidP="00EA645C">
      <w:pPr>
        <w:tabs>
          <w:tab w:val="left" w:pos="5670"/>
        </w:tabs>
        <w:suppressAutoHyphens w:val="0"/>
        <w:spacing w:line="276" w:lineRule="auto"/>
        <w:ind w:left="3545"/>
        <w:rPr>
          <w:rFonts w:ascii="Arial" w:eastAsia="Calibri" w:hAnsi="Arial" w:cs="Arial"/>
          <w:sz w:val="22"/>
          <w:szCs w:val="22"/>
          <w:lang w:eastAsia="en-US"/>
        </w:rPr>
      </w:pPr>
    </w:p>
    <w:p w14:paraId="1F5E3BAA" w14:textId="77777777" w:rsidR="00E015EF" w:rsidRPr="00224679" w:rsidRDefault="00E015EF" w:rsidP="00EA645C">
      <w:pPr>
        <w:suppressAutoHyphens w:val="0"/>
        <w:spacing w:after="40"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24679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224679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7D23B568" w14:textId="3FF5B405" w:rsidR="00E015EF" w:rsidRPr="00945F1C" w:rsidRDefault="00E015EF" w:rsidP="00EA645C">
      <w:pPr>
        <w:suppressAutoHyphens w:val="0"/>
        <w:spacing w:after="40" w:line="276" w:lineRule="auto"/>
        <w:ind w:right="5954"/>
        <w:rPr>
          <w:rFonts w:ascii="Arial" w:eastAsia="Calibri" w:hAnsi="Arial" w:cs="Arial"/>
          <w:sz w:val="22"/>
          <w:szCs w:val="20"/>
          <w:lang w:eastAsia="en-US"/>
        </w:rPr>
      </w:pPr>
      <w:r w:rsidRPr="00945F1C">
        <w:rPr>
          <w:rFonts w:ascii="Arial" w:eastAsia="Calibri" w:hAnsi="Arial" w:cs="Arial"/>
          <w:lang w:eastAsia="en-US"/>
        </w:rPr>
        <w:t>……………………………………………</w:t>
      </w:r>
      <w:r w:rsidR="00CD76D1" w:rsidRPr="00945F1C">
        <w:rPr>
          <w:rFonts w:ascii="Arial" w:eastAsia="Calibri" w:hAnsi="Arial" w:cs="Arial"/>
          <w:lang w:eastAsia="en-US"/>
        </w:rPr>
        <w:t>………………………………</w:t>
      </w:r>
      <w:r w:rsidR="00945F1C" w:rsidRPr="00945F1C">
        <w:rPr>
          <w:rFonts w:ascii="Arial" w:eastAsia="Calibri" w:hAnsi="Arial" w:cs="Arial"/>
          <w:lang w:eastAsia="en-US"/>
        </w:rPr>
        <w:t>….</w:t>
      </w:r>
    </w:p>
    <w:p w14:paraId="5DF35004" w14:textId="77777777" w:rsidR="00E015EF" w:rsidRPr="00945F1C" w:rsidRDefault="00E015EF" w:rsidP="00EA645C">
      <w:pPr>
        <w:suppressAutoHyphens w:val="0"/>
        <w:spacing w:after="40" w:line="276" w:lineRule="auto"/>
        <w:ind w:right="5953"/>
        <w:rPr>
          <w:rFonts w:ascii="Arial" w:eastAsia="Calibri" w:hAnsi="Arial" w:cs="Arial"/>
          <w:i/>
          <w:sz w:val="18"/>
          <w:szCs w:val="16"/>
          <w:lang w:eastAsia="en-US"/>
        </w:rPr>
      </w:pPr>
      <w:r w:rsidRPr="00945F1C">
        <w:rPr>
          <w:rFonts w:ascii="Arial" w:eastAsia="Calibri" w:hAnsi="Arial" w:cs="Arial"/>
          <w:i/>
          <w:sz w:val="18"/>
          <w:szCs w:val="16"/>
          <w:lang w:eastAsia="en-US"/>
        </w:rPr>
        <w:t xml:space="preserve">(pełna nazwa/firma, adres, w zależności </w:t>
      </w:r>
      <w:r w:rsidR="00B97ABA" w:rsidRPr="00945F1C">
        <w:rPr>
          <w:rFonts w:ascii="Arial" w:eastAsia="Calibri" w:hAnsi="Arial" w:cs="Arial"/>
          <w:i/>
          <w:sz w:val="18"/>
          <w:szCs w:val="16"/>
          <w:lang w:eastAsia="en-US"/>
        </w:rPr>
        <w:br/>
      </w:r>
      <w:r w:rsidRPr="00945F1C">
        <w:rPr>
          <w:rFonts w:ascii="Arial" w:eastAsia="Calibri" w:hAnsi="Arial" w:cs="Arial"/>
          <w:i/>
          <w:sz w:val="18"/>
          <w:szCs w:val="16"/>
          <w:lang w:eastAsia="en-US"/>
        </w:rPr>
        <w:t>od podmiotu: NIP/PESEL, KRS/CEiDG)</w:t>
      </w:r>
    </w:p>
    <w:p w14:paraId="07B0D32A" w14:textId="77777777" w:rsidR="00224679" w:rsidRDefault="00224679" w:rsidP="00EA645C">
      <w:pPr>
        <w:suppressAutoHyphens w:val="0"/>
        <w:spacing w:after="40" w:line="276" w:lineRule="auto"/>
        <w:rPr>
          <w:rFonts w:ascii="Arial" w:eastAsia="Calibri" w:hAnsi="Arial" w:cs="Arial"/>
          <w:sz w:val="22"/>
          <w:szCs w:val="20"/>
          <w:u w:val="single"/>
          <w:lang w:eastAsia="en-US"/>
        </w:rPr>
      </w:pPr>
    </w:p>
    <w:p w14:paraId="5A517F65" w14:textId="5FF2FBC0" w:rsidR="00E015EF" w:rsidRPr="00945F1C" w:rsidRDefault="00E015EF" w:rsidP="00EA645C">
      <w:pPr>
        <w:suppressAutoHyphens w:val="0"/>
        <w:spacing w:after="40" w:line="276" w:lineRule="auto"/>
        <w:rPr>
          <w:rFonts w:ascii="Arial" w:eastAsia="Calibri" w:hAnsi="Arial" w:cs="Arial"/>
          <w:sz w:val="22"/>
          <w:szCs w:val="20"/>
          <w:u w:val="single"/>
          <w:lang w:eastAsia="en-US"/>
        </w:rPr>
      </w:pPr>
      <w:r w:rsidRPr="00945F1C">
        <w:rPr>
          <w:rFonts w:ascii="Arial" w:eastAsia="Calibri" w:hAnsi="Arial" w:cs="Arial"/>
          <w:sz w:val="22"/>
          <w:szCs w:val="20"/>
          <w:u w:val="single"/>
          <w:lang w:eastAsia="en-US"/>
        </w:rPr>
        <w:t>reprezentowany przez:</w:t>
      </w:r>
    </w:p>
    <w:p w14:paraId="03912CA6" w14:textId="77777777" w:rsidR="00E015EF" w:rsidRPr="00945F1C" w:rsidRDefault="00E015EF" w:rsidP="00EA645C">
      <w:pPr>
        <w:suppressAutoHyphens w:val="0"/>
        <w:spacing w:after="40" w:line="276" w:lineRule="auto"/>
        <w:ind w:right="5954"/>
        <w:rPr>
          <w:rFonts w:ascii="Arial" w:eastAsia="Calibri" w:hAnsi="Arial" w:cs="Arial"/>
          <w:sz w:val="22"/>
          <w:szCs w:val="20"/>
          <w:lang w:eastAsia="en-US"/>
        </w:rPr>
      </w:pPr>
      <w:r w:rsidRPr="00945F1C">
        <w:rPr>
          <w:rFonts w:ascii="Arial" w:eastAsia="Calibri" w:hAnsi="Arial" w:cs="Arial"/>
          <w:sz w:val="22"/>
          <w:szCs w:val="20"/>
          <w:lang w:eastAsia="en-US"/>
        </w:rPr>
        <w:t>……………………………………………</w:t>
      </w:r>
      <w:r w:rsidR="00CD76D1" w:rsidRPr="00945F1C">
        <w:rPr>
          <w:rFonts w:ascii="Arial" w:eastAsia="Calibri" w:hAnsi="Arial" w:cs="Arial"/>
          <w:sz w:val="22"/>
          <w:szCs w:val="20"/>
          <w:lang w:eastAsia="en-US"/>
        </w:rPr>
        <w:t>………………………………</w:t>
      </w:r>
      <w:r w:rsidRPr="00945F1C">
        <w:rPr>
          <w:rFonts w:ascii="Arial" w:eastAsia="Calibri" w:hAnsi="Arial" w:cs="Arial"/>
          <w:sz w:val="22"/>
          <w:szCs w:val="20"/>
          <w:lang w:eastAsia="en-US"/>
        </w:rPr>
        <w:t>………</w:t>
      </w:r>
    </w:p>
    <w:p w14:paraId="736A7F71" w14:textId="77777777" w:rsidR="00E015EF" w:rsidRPr="00945F1C" w:rsidRDefault="00E015EF" w:rsidP="00EA645C">
      <w:pPr>
        <w:suppressAutoHyphens w:val="0"/>
        <w:spacing w:after="40" w:line="276" w:lineRule="auto"/>
        <w:ind w:right="5953"/>
        <w:rPr>
          <w:rFonts w:ascii="Arial" w:eastAsia="Calibri" w:hAnsi="Arial" w:cs="Arial"/>
          <w:i/>
          <w:sz w:val="18"/>
          <w:szCs w:val="16"/>
          <w:lang w:eastAsia="en-US"/>
        </w:rPr>
      </w:pPr>
      <w:r w:rsidRPr="00945F1C">
        <w:rPr>
          <w:rFonts w:ascii="Arial" w:eastAsia="Calibri" w:hAnsi="Arial" w:cs="Arial"/>
          <w:i/>
          <w:sz w:val="18"/>
          <w:szCs w:val="16"/>
          <w:lang w:eastAsia="en-US"/>
        </w:rPr>
        <w:t xml:space="preserve">(imię, nazwisko, stanowisko/podstawa </w:t>
      </w:r>
      <w:r w:rsidR="00B97ABA" w:rsidRPr="00945F1C">
        <w:rPr>
          <w:rFonts w:ascii="Arial" w:eastAsia="Calibri" w:hAnsi="Arial" w:cs="Arial"/>
          <w:i/>
          <w:sz w:val="18"/>
          <w:szCs w:val="16"/>
          <w:lang w:eastAsia="en-US"/>
        </w:rPr>
        <w:br/>
      </w:r>
      <w:r w:rsidRPr="00945F1C">
        <w:rPr>
          <w:rFonts w:ascii="Arial" w:eastAsia="Calibri" w:hAnsi="Arial" w:cs="Arial"/>
          <w:i/>
          <w:sz w:val="18"/>
          <w:szCs w:val="16"/>
          <w:lang w:eastAsia="en-US"/>
        </w:rPr>
        <w:t>do reprezentacji)</w:t>
      </w:r>
    </w:p>
    <w:p w14:paraId="57A81985" w14:textId="77777777" w:rsidR="0038577A" w:rsidRDefault="0038577A" w:rsidP="00EA645C">
      <w:pPr>
        <w:suppressAutoHyphens w:val="0"/>
        <w:spacing w:after="40" w:line="276" w:lineRule="auto"/>
        <w:jc w:val="center"/>
        <w:rPr>
          <w:rFonts w:eastAsia="Calibri"/>
          <w:b/>
          <w:u w:val="single"/>
          <w:lang w:eastAsia="en-US"/>
        </w:rPr>
      </w:pPr>
    </w:p>
    <w:p w14:paraId="66E7ECBD" w14:textId="77777777" w:rsidR="00E015EF" w:rsidRPr="00FD20EC" w:rsidRDefault="0042047B" w:rsidP="00EA645C">
      <w:pPr>
        <w:suppressAutoHyphens w:val="0"/>
        <w:spacing w:after="40" w:line="276" w:lineRule="auto"/>
        <w:jc w:val="center"/>
        <w:rPr>
          <w:rFonts w:ascii="Arial" w:eastAsia="Calibri" w:hAnsi="Arial" w:cs="Arial"/>
          <w:b/>
          <w:color w:val="5B9BD5" w:themeColor="accent1"/>
          <w:sz w:val="22"/>
          <w:szCs w:val="22"/>
          <w:u w:val="single"/>
          <w:lang w:eastAsia="en-US"/>
        </w:rPr>
      </w:pPr>
      <w:r w:rsidRPr="00FD20EC">
        <w:rPr>
          <w:rFonts w:ascii="Arial" w:eastAsia="Calibri" w:hAnsi="Arial" w:cs="Arial"/>
          <w:b/>
          <w:color w:val="5B9BD5" w:themeColor="accent1"/>
          <w:sz w:val="22"/>
          <w:szCs w:val="22"/>
          <w:u w:val="single"/>
          <w:lang w:eastAsia="en-US"/>
        </w:rPr>
        <w:t>OŚWIADCZENIE WYKONAWCY</w:t>
      </w:r>
      <w:r w:rsidR="00D24336" w:rsidRPr="00FD20EC">
        <w:rPr>
          <w:rFonts w:ascii="Arial" w:eastAsia="Calibri" w:hAnsi="Arial" w:cs="Arial"/>
          <w:b/>
          <w:color w:val="5B9BD5" w:themeColor="accent1"/>
          <w:sz w:val="22"/>
          <w:szCs w:val="22"/>
          <w:u w:val="single"/>
          <w:lang w:eastAsia="en-US"/>
        </w:rPr>
        <w:t xml:space="preserve"> / INNEGO PODMIOTU, NA KTÓREGO ZASOBY POWOŁUJE SIĘ WYKONAWCA </w:t>
      </w:r>
      <w:r w:rsidR="00D24336" w:rsidRPr="00FD20EC">
        <w:rPr>
          <w:rStyle w:val="Odwoanieprzypisudolnego"/>
          <w:rFonts w:ascii="Arial" w:hAnsi="Arial" w:cs="Arial"/>
          <w:b/>
          <w:color w:val="5B9BD5" w:themeColor="accent1"/>
          <w:spacing w:val="24"/>
          <w:sz w:val="22"/>
          <w:szCs w:val="22"/>
        </w:rPr>
        <w:footnoteReference w:id="2"/>
      </w:r>
    </w:p>
    <w:p w14:paraId="6A71FE4D" w14:textId="77777777" w:rsidR="0042047B" w:rsidRPr="00945F1C" w:rsidRDefault="0042047B" w:rsidP="00EA645C">
      <w:pPr>
        <w:suppressAutoHyphens w:val="0"/>
        <w:spacing w:after="40" w:line="276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14:paraId="3235C28A" w14:textId="77777777" w:rsidR="00E015EF" w:rsidRPr="00945F1C" w:rsidRDefault="00E015EF" w:rsidP="00EA645C">
      <w:pPr>
        <w:suppressAutoHyphens w:val="0"/>
        <w:spacing w:after="40"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45F1C">
        <w:rPr>
          <w:rFonts w:ascii="Arial" w:eastAsia="Calibri" w:hAnsi="Arial" w:cs="Arial"/>
          <w:b/>
          <w:sz w:val="22"/>
          <w:szCs w:val="22"/>
          <w:lang w:eastAsia="en-US"/>
        </w:rPr>
        <w:t>skł</w:t>
      </w:r>
      <w:r w:rsidR="00D8697B" w:rsidRPr="00945F1C">
        <w:rPr>
          <w:rFonts w:ascii="Arial" w:eastAsia="Calibri" w:hAnsi="Arial" w:cs="Arial"/>
          <w:b/>
          <w:sz w:val="22"/>
          <w:szCs w:val="22"/>
          <w:lang w:eastAsia="en-US"/>
        </w:rPr>
        <w:t>adane na podstawie</w:t>
      </w:r>
      <w:r w:rsidR="000245D3" w:rsidRPr="00945F1C">
        <w:rPr>
          <w:rFonts w:ascii="Arial" w:eastAsia="Calibri" w:hAnsi="Arial" w:cs="Arial"/>
          <w:b/>
          <w:sz w:val="22"/>
          <w:szCs w:val="22"/>
          <w:lang w:eastAsia="en-US"/>
        </w:rPr>
        <w:t xml:space="preserve"> art. 125 ust. 1 zgodnie z </w:t>
      </w:r>
      <w:r w:rsidR="00D8697B" w:rsidRPr="00945F1C">
        <w:rPr>
          <w:rFonts w:ascii="Arial" w:eastAsia="Calibri" w:hAnsi="Arial" w:cs="Arial"/>
          <w:b/>
          <w:sz w:val="22"/>
          <w:szCs w:val="22"/>
          <w:lang w:eastAsia="en-US"/>
        </w:rPr>
        <w:t>art. 273 ust. 2 ustawy</w:t>
      </w:r>
      <w:r w:rsidR="000245D3" w:rsidRPr="00945F1C">
        <w:rPr>
          <w:rFonts w:ascii="Arial" w:eastAsia="Calibri" w:hAnsi="Arial" w:cs="Arial"/>
          <w:b/>
          <w:sz w:val="22"/>
          <w:szCs w:val="22"/>
          <w:lang w:eastAsia="en-US"/>
        </w:rPr>
        <w:br/>
      </w:r>
      <w:r w:rsidR="00D8697B" w:rsidRPr="00945F1C">
        <w:rPr>
          <w:rFonts w:ascii="Arial" w:eastAsia="Calibri" w:hAnsi="Arial" w:cs="Arial"/>
          <w:b/>
          <w:sz w:val="22"/>
          <w:szCs w:val="22"/>
          <w:lang w:eastAsia="en-US"/>
        </w:rPr>
        <w:t>z dnia 11</w:t>
      </w:r>
      <w:r w:rsidRPr="00945F1C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D8697B" w:rsidRPr="00945F1C">
        <w:rPr>
          <w:rFonts w:ascii="Arial" w:eastAsia="Calibri" w:hAnsi="Arial" w:cs="Arial"/>
          <w:b/>
          <w:sz w:val="22"/>
          <w:szCs w:val="22"/>
          <w:lang w:eastAsia="en-US"/>
        </w:rPr>
        <w:t>września 2019</w:t>
      </w:r>
      <w:r w:rsidRPr="00945F1C">
        <w:rPr>
          <w:rFonts w:ascii="Arial" w:eastAsia="Calibri" w:hAnsi="Arial" w:cs="Arial"/>
          <w:b/>
          <w:sz w:val="22"/>
          <w:szCs w:val="22"/>
          <w:lang w:eastAsia="en-US"/>
        </w:rPr>
        <w:t xml:space="preserve"> r. Prawo zamówień publicznych (dalej jako: </w:t>
      </w:r>
      <w:r w:rsidR="005B4907" w:rsidRPr="00945F1C">
        <w:rPr>
          <w:rFonts w:ascii="Arial" w:eastAsia="Calibri" w:hAnsi="Arial" w:cs="Arial"/>
          <w:b/>
          <w:sz w:val="22"/>
          <w:szCs w:val="22"/>
          <w:lang w:eastAsia="en-US"/>
        </w:rPr>
        <w:t>„U</w:t>
      </w:r>
      <w:r w:rsidRPr="00945F1C">
        <w:rPr>
          <w:rFonts w:ascii="Arial" w:eastAsia="Calibri" w:hAnsi="Arial" w:cs="Arial"/>
          <w:b/>
          <w:sz w:val="22"/>
          <w:szCs w:val="22"/>
          <w:lang w:eastAsia="en-US"/>
        </w:rPr>
        <w:t>stawa Pzp</w:t>
      </w:r>
      <w:r w:rsidR="005B4907" w:rsidRPr="00945F1C">
        <w:rPr>
          <w:rFonts w:ascii="Arial" w:eastAsia="Calibri" w:hAnsi="Arial" w:cs="Arial"/>
          <w:b/>
          <w:sz w:val="22"/>
          <w:szCs w:val="22"/>
          <w:lang w:eastAsia="en-US"/>
        </w:rPr>
        <w:t>”</w:t>
      </w:r>
      <w:r w:rsidRPr="00945F1C">
        <w:rPr>
          <w:rFonts w:ascii="Arial" w:eastAsia="Calibri" w:hAnsi="Arial" w:cs="Arial"/>
          <w:b/>
          <w:sz w:val="22"/>
          <w:szCs w:val="22"/>
          <w:lang w:eastAsia="en-US"/>
        </w:rPr>
        <w:t xml:space="preserve">), </w:t>
      </w:r>
    </w:p>
    <w:p w14:paraId="17480CF0" w14:textId="77777777" w:rsidR="00CA0765" w:rsidRPr="00945F1C" w:rsidRDefault="00CA0765" w:rsidP="00EA645C">
      <w:pPr>
        <w:suppressAutoHyphens w:val="0"/>
        <w:spacing w:after="40" w:line="276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14:paraId="5374F78E" w14:textId="66A306C8" w:rsidR="00E015EF" w:rsidRPr="00945F1C" w:rsidRDefault="00E015EF" w:rsidP="00EA645C">
      <w:pPr>
        <w:suppressAutoHyphens w:val="0"/>
        <w:spacing w:after="40" w:line="276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945F1C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DOTYCZĄCE PRZESŁANEK WYKLUCZENIA Z POSTĘPOWANIA</w:t>
      </w:r>
    </w:p>
    <w:p w14:paraId="4949F11B" w14:textId="77777777" w:rsidR="00E015EF" w:rsidRPr="00945F1C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4B36F94" w14:textId="25401984" w:rsidR="00E015EF" w:rsidRPr="00581F30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</w:pPr>
      <w:r w:rsidRPr="00581F30">
        <w:rPr>
          <w:rFonts w:ascii="Arial" w:eastAsia="Calibri" w:hAnsi="Arial" w:cs="Arial"/>
          <w:sz w:val="22"/>
          <w:szCs w:val="22"/>
          <w:lang w:eastAsia="en-US"/>
        </w:rPr>
        <w:t>Na potrzeby postępowania o udzielenie zamówienia publicznego pn.</w:t>
      </w:r>
      <w:r w:rsidR="00DD7C80" w:rsidRPr="00581F3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DD7C80" w:rsidRPr="00412573">
        <w:rPr>
          <w:rFonts w:ascii="Arial" w:eastAsia="Calibri" w:hAnsi="Arial" w:cs="Arial"/>
          <w:b/>
          <w:sz w:val="22"/>
          <w:szCs w:val="22"/>
          <w:lang w:eastAsia="en-US"/>
        </w:rPr>
        <w:t>„</w:t>
      </w:r>
      <w:r w:rsidR="00035287" w:rsidRPr="00412573">
        <w:rPr>
          <w:rFonts w:ascii="Arial" w:hAnsi="Arial" w:cs="Arial"/>
          <w:sz w:val="22"/>
          <w:szCs w:val="22"/>
          <w:lang w:eastAsia="pl-PL"/>
        </w:rPr>
        <w:t>Zestawienie i utrzymanie sieci WAN-MPLS</w:t>
      </w:r>
      <w:r w:rsidR="006627A2" w:rsidRPr="00412573">
        <w:rPr>
          <w:rFonts w:ascii="Arial" w:hAnsi="Arial" w:cs="Arial"/>
          <w:b/>
          <w:color w:val="000000"/>
          <w:sz w:val="22"/>
          <w:szCs w:val="22"/>
        </w:rPr>
        <w:t>”</w:t>
      </w:r>
      <w:r w:rsidR="006627A2" w:rsidRPr="00581F30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581F30">
        <w:rPr>
          <w:rFonts w:ascii="Arial" w:eastAsia="Calibri" w:hAnsi="Arial" w:cs="Arial"/>
          <w:sz w:val="22"/>
          <w:szCs w:val="22"/>
          <w:lang w:eastAsia="en-US"/>
        </w:rPr>
        <w:t>oświadczam co następuje:</w:t>
      </w:r>
    </w:p>
    <w:p w14:paraId="62CC4147" w14:textId="77777777" w:rsidR="00E015EF" w:rsidRPr="00945F1C" w:rsidRDefault="00E015EF" w:rsidP="00EA645C">
      <w:pPr>
        <w:suppressAutoHyphens w:val="0"/>
        <w:spacing w:after="40"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50F129B1" w14:textId="77777777" w:rsidR="00E015EF" w:rsidRPr="00945F1C" w:rsidRDefault="00E015EF" w:rsidP="00EA645C">
      <w:pPr>
        <w:suppressAutoHyphens w:val="0"/>
        <w:spacing w:after="40"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45F1C">
        <w:rPr>
          <w:rFonts w:ascii="Arial" w:eastAsia="Calibri" w:hAnsi="Arial" w:cs="Arial"/>
          <w:b/>
          <w:sz w:val="22"/>
          <w:szCs w:val="22"/>
          <w:lang w:eastAsia="en-US"/>
        </w:rPr>
        <w:t>OŚWIADCZENIA DOTYCZĄCE WYKONAWCY:</w:t>
      </w:r>
    </w:p>
    <w:p w14:paraId="4ED95087" w14:textId="77777777" w:rsidR="00E015EF" w:rsidRPr="00945F1C" w:rsidRDefault="00E015EF" w:rsidP="00EA645C">
      <w:pPr>
        <w:suppressAutoHyphens w:val="0"/>
        <w:spacing w:after="40" w:line="276" w:lineRule="auto"/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A224985" w14:textId="4F96F2DA" w:rsidR="00E015EF" w:rsidRDefault="00AA5530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A5530">
        <w:rPr>
          <w:rFonts w:ascii="Arial" w:eastAsia="Calibri" w:hAnsi="Arial" w:cs="Arial"/>
          <w:sz w:val="22"/>
          <w:szCs w:val="22"/>
          <w:lang w:eastAsia="en-US"/>
        </w:rPr>
        <w:t>Oświadczam, że nie podlegam wykluczeniu z postępowania na podstawie art. 108 ust. 1 Ustawy Pzp, art. 109 ust. 1 pkt. 7) i 8) Ustawy Pzp oraz na podstawie art. 7 ust 1 ustawy z dnia 13 kwietnia 2022 r. o szczególnych rozwiązaniach w zakresie przeciwdziałania wspieraniu agresji na Ukrainę oraz służących ochronie bezpieczeństwa narodowego,</w:t>
      </w:r>
    </w:p>
    <w:p w14:paraId="6CEF727B" w14:textId="77777777" w:rsidR="00AA5530" w:rsidRPr="00945F1C" w:rsidRDefault="00AA5530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406B5420" w14:textId="77777777" w:rsidR="00E015EF" w:rsidRPr="00945F1C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45F1C">
        <w:rPr>
          <w:rFonts w:ascii="Arial" w:eastAsia="Calibri" w:hAnsi="Arial" w:cs="Arial"/>
          <w:sz w:val="20"/>
          <w:szCs w:val="20"/>
          <w:lang w:eastAsia="en-US"/>
        </w:rPr>
        <w:t xml:space="preserve">…………….……. </w:t>
      </w:r>
      <w:r w:rsidRPr="00945F1C">
        <w:rPr>
          <w:rFonts w:ascii="Arial" w:eastAsia="Calibri" w:hAnsi="Arial" w:cs="Arial"/>
          <w:i/>
          <w:sz w:val="20"/>
          <w:szCs w:val="20"/>
          <w:lang w:eastAsia="en-US"/>
        </w:rPr>
        <w:t xml:space="preserve">(miejscowość), </w:t>
      </w:r>
      <w:r w:rsidRPr="00945F1C">
        <w:rPr>
          <w:rFonts w:ascii="Arial" w:eastAsia="Calibri" w:hAnsi="Arial" w:cs="Arial"/>
          <w:lang w:eastAsia="en-US"/>
        </w:rPr>
        <w:t>dnia ………….……. r.</w:t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D24336" w:rsidRPr="00945F1C">
        <w:rPr>
          <w:rStyle w:val="Odwoanieprzypisudolnego"/>
          <w:rFonts w:ascii="Arial" w:hAnsi="Arial" w:cs="Arial"/>
        </w:rPr>
        <w:footnoteReference w:id="3"/>
      </w:r>
    </w:p>
    <w:p w14:paraId="7087342D" w14:textId="77777777" w:rsidR="00E015EF" w:rsidRPr="00945F1C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45F1C">
        <w:rPr>
          <w:rFonts w:ascii="Arial" w:eastAsia="Calibri" w:hAnsi="Arial" w:cs="Arial"/>
          <w:sz w:val="22"/>
          <w:szCs w:val="22"/>
          <w:lang w:eastAsia="en-US"/>
        </w:rPr>
        <w:tab/>
      </w:r>
      <w:r w:rsidRPr="00945F1C">
        <w:rPr>
          <w:rFonts w:ascii="Arial" w:eastAsia="Calibri" w:hAnsi="Arial" w:cs="Arial"/>
          <w:sz w:val="22"/>
          <w:szCs w:val="22"/>
          <w:lang w:eastAsia="en-US"/>
        </w:rPr>
        <w:tab/>
      </w:r>
      <w:r w:rsidRPr="00945F1C">
        <w:rPr>
          <w:rFonts w:ascii="Arial" w:eastAsia="Calibri" w:hAnsi="Arial" w:cs="Arial"/>
          <w:sz w:val="22"/>
          <w:szCs w:val="22"/>
          <w:lang w:eastAsia="en-US"/>
        </w:rPr>
        <w:tab/>
      </w:r>
      <w:r w:rsidRPr="00945F1C">
        <w:rPr>
          <w:rFonts w:ascii="Arial" w:eastAsia="Calibri" w:hAnsi="Arial" w:cs="Arial"/>
          <w:sz w:val="22"/>
          <w:szCs w:val="22"/>
          <w:lang w:eastAsia="en-US"/>
        </w:rPr>
        <w:tab/>
      </w:r>
      <w:r w:rsidRPr="00945F1C">
        <w:rPr>
          <w:rFonts w:ascii="Arial" w:eastAsia="Calibri" w:hAnsi="Arial" w:cs="Arial"/>
          <w:sz w:val="22"/>
          <w:szCs w:val="22"/>
          <w:lang w:eastAsia="en-US"/>
        </w:rPr>
        <w:tab/>
      </w:r>
      <w:r w:rsidRPr="00945F1C">
        <w:rPr>
          <w:rFonts w:ascii="Arial" w:eastAsia="Calibri" w:hAnsi="Arial" w:cs="Arial"/>
          <w:sz w:val="22"/>
          <w:szCs w:val="22"/>
          <w:lang w:eastAsia="en-US"/>
        </w:rPr>
        <w:tab/>
      </w:r>
      <w:r w:rsidRPr="00945F1C">
        <w:rPr>
          <w:rFonts w:ascii="Arial" w:eastAsia="Calibri" w:hAnsi="Arial" w:cs="Arial"/>
          <w:sz w:val="22"/>
          <w:szCs w:val="22"/>
          <w:lang w:eastAsia="en-US"/>
        </w:rPr>
        <w:tab/>
      </w:r>
      <w:r w:rsidR="00094AA1" w:rsidRPr="00945F1C"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>…</w:t>
      </w:r>
      <w:r w:rsidR="0038577A" w:rsidRPr="00945F1C">
        <w:rPr>
          <w:rFonts w:ascii="Arial" w:eastAsia="Calibri" w:hAnsi="Arial" w:cs="Arial"/>
          <w:sz w:val="20"/>
          <w:szCs w:val="20"/>
          <w:lang w:eastAsia="en-US"/>
        </w:rPr>
        <w:t>……..</w:t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>……………</w:t>
      </w:r>
      <w:r w:rsidR="0038577A" w:rsidRPr="00945F1C">
        <w:rPr>
          <w:rFonts w:ascii="Arial" w:eastAsia="Calibri" w:hAnsi="Arial" w:cs="Arial"/>
          <w:sz w:val="20"/>
          <w:szCs w:val="20"/>
          <w:lang w:eastAsia="en-US"/>
        </w:rPr>
        <w:t>………</w:t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>…………………………</w:t>
      </w:r>
    </w:p>
    <w:p w14:paraId="0DE99969" w14:textId="77777777" w:rsidR="00E015EF" w:rsidRPr="00945F1C" w:rsidRDefault="00E015EF" w:rsidP="00EA645C">
      <w:pPr>
        <w:suppressAutoHyphens w:val="0"/>
        <w:spacing w:after="40" w:line="276" w:lineRule="auto"/>
        <w:ind w:left="4678" w:firstLine="6"/>
        <w:jc w:val="center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945F1C">
        <w:rPr>
          <w:rFonts w:ascii="Arial" w:eastAsia="Calibri" w:hAnsi="Arial" w:cs="Arial"/>
          <w:i/>
          <w:sz w:val="18"/>
          <w:szCs w:val="18"/>
          <w:lang w:eastAsia="en-US"/>
        </w:rPr>
        <w:lastRenderedPageBreak/>
        <w:t>(</w:t>
      </w:r>
      <w:r w:rsidR="003922AF" w:rsidRPr="00945F1C">
        <w:rPr>
          <w:rFonts w:ascii="Arial" w:eastAsia="Calibri" w:hAnsi="Arial" w:cs="Arial"/>
          <w:i/>
          <w:sz w:val="18"/>
          <w:szCs w:val="18"/>
          <w:lang w:eastAsia="en-US"/>
        </w:rPr>
        <w:t>Podpis(y) osoby/osób upoważnionej (ych) do reprezentowania Wykonawcy (dokument winien być podpisany elektronicznie</w:t>
      </w:r>
      <w:r w:rsidRPr="00945F1C">
        <w:rPr>
          <w:rFonts w:ascii="Arial" w:eastAsia="Calibri" w:hAnsi="Arial" w:cs="Arial"/>
          <w:i/>
          <w:sz w:val="18"/>
          <w:szCs w:val="18"/>
          <w:lang w:eastAsia="en-US"/>
        </w:rPr>
        <w:t>)</w:t>
      </w:r>
    </w:p>
    <w:p w14:paraId="55AF1CBF" w14:textId="77777777" w:rsidR="00C20EFD" w:rsidRPr="00945F1C" w:rsidRDefault="00C20EFD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lang w:eastAsia="en-US"/>
        </w:rPr>
      </w:pPr>
    </w:p>
    <w:p w14:paraId="2EF8DF1F" w14:textId="77777777" w:rsidR="00AA5530" w:rsidRPr="00AA5530" w:rsidRDefault="00AA5530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A5530">
        <w:rPr>
          <w:rFonts w:ascii="Arial" w:eastAsia="Calibri" w:hAnsi="Arial" w:cs="Arial"/>
          <w:sz w:val="22"/>
          <w:szCs w:val="22"/>
          <w:lang w:eastAsia="en-US"/>
        </w:rPr>
        <w:t xml:space="preserve">Oświadczam, że zachodzą w stosunku do mnie podstawy wykluczenia z postępowania na podstawie art. …………. Ustawy Pzp </w:t>
      </w:r>
      <w:r w:rsidRPr="00AA5530">
        <w:rPr>
          <w:rFonts w:ascii="Arial" w:eastAsia="Calibri" w:hAnsi="Arial" w:cs="Arial"/>
          <w:i/>
          <w:sz w:val="22"/>
          <w:szCs w:val="22"/>
          <w:lang w:eastAsia="en-US"/>
        </w:rPr>
        <w:t>(podać mającą zastosowanie podstawę wykluczenia spośród wymienionych w art. 108 ust. 1 pkt 1, 2 i 5 oraz w art. 109 ust. 1 pkt. 7) i 8) ustawy Pzp).</w:t>
      </w:r>
      <w:r w:rsidRPr="00AA5530">
        <w:rPr>
          <w:rFonts w:ascii="Arial" w:eastAsia="Calibri" w:hAnsi="Arial" w:cs="Arial"/>
          <w:sz w:val="22"/>
          <w:szCs w:val="22"/>
          <w:lang w:eastAsia="en-US"/>
        </w:rPr>
        <w:t xml:space="preserve"> Jednocześnie oświadczam, że w związku z ww. okolicznością, na podstawie art. 110 ust. 2 Ustawy Pzp spełniam łącznie następujące przesłanki: </w:t>
      </w:r>
    </w:p>
    <w:p w14:paraId="14DAC183" w14:textId="5A5232E8" w:rsidR="00E015EF" w:rsidRPr="00945F1C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2"/>
          <w:szCs w:val="21"/>
          <w:lang w:eastAsia="en-US"/>
        </w:rPr>
      </w:pPr>
      <w:r w:rsidRPr="00945F1C">
        <w:rPr>
          <w:rFonts w:ascii="Arial" w:eastAsia="Calibri" w:hAnsi="Arial" w:cs="Arial"/>
          <w:sz w:val="22"/>
          <w:szCs w:val="20"/>
          <w:lang w:eastAsia="en-US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</w:t>
      </w:r>
      <w:r w:rsidR="00DD7C80" w:rsidRPr="00945F1C">
        <w:rPr>
          <w:rFonts w:ascii="Arial" w:eastAsia="Calibri" w:hAnsi="Arial" w:cs="Arial"/>
          <w:sz w:val="22"/>
          <w:szCs w:val="20"/>
          <w:lang w:eastAsia="en-US"/>
        </w:rPr>
        <w:t>…………………………………………………………………...</w:t>
      </w:r>
      <w:r w:rsidRPr="00945F1C">
        <w:rPr>
          <w:rFonts w:ascii="Arial" w:eastAsia="Calibri" w:hAnsi="Arial" w:cs="Arial"/>
          <w:sz w:val="22"/>
          <w:szCs w:val="20"/>
          <w:lang w:eastAsia="en-US"/>
        </w:rPr>
        <w:t>…</w:t>
      </w:r>
    </w:p>
    <w:p w14:paraId="273E6C00" w14:textId="77777777" w:rsidR="00E015EF" w:rsidRPr="00945F1C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2"/>
          <w:szCs w:val="20"/>
          <w:lang w:eastAsia="en-US"/>
        </w:rPr>
      </w:pPr>
    </w:p>
    <w:p w14:paraId="20C1F253" w14:textId="77777777" w:rsidR="00E015EF" w:rsidRPr="00945F1C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2"/>
          <w:szCs w:val="20"/>
          <w:lang w:eastAsia="en-US"/>
        </w:rPr>
      </w:pPr>
      <w:r w:rsidRPr="00945F1C">
        <w:rPr>
          <w:rFonts w:ascii="Arial" w:eastAsia="Calibri" w:hAnsi="Arial" w:cs="Arial"/>
          <w:sz w:val="22"/>
          <w:szCs w:val="20"/>
          <w:lang w:eastAsia="en-US"/>
        </w:rPr>
        <w:t>…………….…</w:t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 xml:space="preserve">…. </w:t>
      </w:r>
      <w:r w:rsidRPr="00945F1C">
        <w:rPr>
          <w:rFonts w:ascii="Arial" w:eastAsia="Calibri" w:hAnsi="Arial" w:cs="Arial"/>
          <w:i/>
          <w:sz w:val="20"/>
          <w:szCs w:val="20"/>
          <w:lang w:eastAsia="en-US"/>
        </w:rPr>
        <w:t>(miejscowość),</w:t>
      </w:r>
      <w:r w:rsidRPr="00945F1C">
        <w:rPr>
          <w:rFonts w:ascii="Arial" w:eastAsia="Calibri" w:hAnsi="Arial" w:cs="Arial"/>
          <w:i/>
          <w:sz w:val="22"/>
          <w:szCs w:val="20"/>
          <w:lang w:eastAsia="en-US"/>
        </w:rPr>
        <w:t xml:space="preserve"> </w:t>
      </w:r>
      <w:r w:rsidRPr="00945F1C">
        <w:rPr>
          <w:rFonts w:ascii="Arial" w:eastAsia="Calibri" w:hAnsi="Arial" w:cs="Arial"/>
          <w:sz w:val="22"/>
          <w:szCs w:val="20"/>
          <w:lang w:eastAsia="en-US"/>
        </w:rPr>
        <w:t xml:space="preserve">dnia …………………. r. </w:t>
      </w:r>
    </w:p>
    <w:p w14:paraId="4B7A2814" w14:textId="77777777" w:rsidR="00E015EF" w:rsidRPr="002B2B13" w:rsidRDefault="00E015EF" w:rsidP="00EA645C">
      <w:pPr>
        <w:suppressAutoHyphens w:val="0"/>
        <w:spacing w:after="40" w:line="276" w:lineRule="auto"/>
        <w:jc w:val="both"/>
        <w:rPr>
          <w:rFonts w:eastAsia="Calibri"/>
          <w:sz w:val="22"/>
          <w:szCs w:val="20"/>
          <w:lang w:eastAsia="en-US"/>
        </w:rPr>
      </w:pPr>
    </w:p>
    <w:p w14:paraId="28605D83" w14:textId="77777777" w:rsidR="00E015EF" w:rsidRPr="002B2B13" w:rsidRDefault="00E015EF" w:rsidP="00EA645C">
      <w:pPr>
        <w:suppressAutoHyphens w:val="0"/>
        <w:spacing w:after="40" w:line="276" w:lineRule="auto"/>
        <w:jc w:val="both"/>
        <w:rPr>
          <w:rFonts w:eastAsia="Calibri"/>
          <w:sz w:val="22"/>
          <w:szCs w:val="20"/>
          <w:lang w:eastAsia="en-US"/>
        </w:rPr>
      </w:pPr>
      <w:r w:rsidRPr="002B2B13">
        <w:rPr>
          <w:rFonts w:eastAsia="Calibri"/>
          <w:sz w:val="22"/>
          <w:szCs w:val="20"/>
          <w:lang w:eastAsia="en-US"/>
        </w:rPr>
        <w:tab/>
      </w:r>
      <w:r w:rsidRPr="002B2B13">
        <w:rPr>
          <w:rFonts w:eastAsia="Calibri"/>
          <w:sz w:val="22"/>
          <w:szCs w:val="20"/>
          <w:lang w:eastAsia="en-US"/>
        </w:rPr>
        <w:tab/>
      </w:r>
      <w:r w:rsidRPr="002B2B13">
        <w:rPr>
          <w:rFonts w:eastAsia="Calibri"/>
          <w:sz w:val="22"/>
          <w:szCs w:val="20"/>
          <w:lang w:eastAsia="en-US"/>
        </w:rPr>
        <w:tab/>
      </w:r>
      <w:r w:rsidRPr="002B2B13">
        <w:rPr>
          <w:rFonts w:eastAsia="Calibri"/>
          <w:sz w:val="22"/>
          <w:szCs w:val="20"/>
          <w:lang w:eastAsia="en-US"/>
        </w:rPr>
        <w:tab/>
      </w:r>
      <w:r w:rsidRPr="002B2B13">
        <w:rPr>
          <w:rFonts w:eastAsia="Calibri"/>
          <w:sz w:val="22"/>
          <w:szCs w:val="20"/>
          <w:lang w:eastAsia="en-US"/>
        </w:rPr>
        <w:tab/>
      </w:r>
      <w:r w:rsidRPr="002B2B13">
        <w:rPr>
          <w:rFonts w:eastAsia="Calibri"/>
          <w:sz w:val="22"/>
          <w:szCs w:val="20"/>
          <w:lang w:eastAsia="en-US"/>
        </w:rPr>
        <w:tab/>
      </w:r>
      <w:r w:rsidRPr="002B2B13">
        <w:rPr>
          <w:rFonts w:eastAsia="Calibri"/>
          <w:sz w:val="22"/>
          <w:szCs w:val="20"/>
          <w:lang w:eastAsia="en-US"/>
        </w:rPr>
        <w:tab/>
      </w:r>
      <w:r w:rsidR="00094AA1" w:rsidRPr="002B2B13">
        <w:rPr>
          <w:rFonts w:eastAsia="Calibri"/>
          <w:sz w:val="22"/>
          <w:szCs w:val="20"/>
          <w:lang w:eastAsia="en-US"/>
        </w:rPr>
        <w:t xml:space="preserve">          </w:t>
      </w:r>
      <w:r w:rsidR="0038577A">
        <w:rPr>
          <w:rFonts w:eastAsia="Calibri"/>
          <w:sz w:val="22"/>
          <w:szCs w:val="20"/>
          <w:lang w:eastAsia="en-US"/>
        </w:rPr>
        <w:t>………………………</w:t>
      </w:r>
      <w:r w:rsidRPr="002B2B13">
        <w:rPr>
          <w:rFonts w:eastAsia="Calibri"/>
          <w:sz w:val="22"/>
          <w:szCs w:val="20"/>
          <w:lang w:eastAsia="en-US"/>
        </w:rPr>
        <w:t>………………………</w:t>
      </w:r>
    </w:p>
    <w:p w14:paraId="13F020B1" w14:textId="22397DAA" w:rsidR="00E015EF" w:rsidRPr="00945F1C" w:rsidRDefault="00E015EF" w:rsidP="00EA645C">
      <w:pPr>
        <w:suppressAutoHyphens w:val="0"/>
        <w:spacing w:after="40" w:line="276" w:lineRule="auto"/>
        <w:ind w:left="4962"/>
        <w:jc w:val="center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945F1C">
        <w:rPr>
          <w:rFonts w:ascii="Arial" w:eastAsia="Calibri" w:hAnsi="Arial" w:cs="Arial"/>
          <w:i/>
          <w:sz w:val="20"/>
          <w:szCs w:val="20"/>
          <w:lang w:eastAsia="en-US"/>
        </w:rPr>
        <w:t>(</w:t>
      </w:r>
      <w:r w:rsidR="003922AF" w:rsidRPr="00945F1C">
        <w:rPr>
          <w:rFonts w:ascii="Arial" w:eastAsia="Calibri" w:hAnsi="Arial" w:cs="Arial"/>
          <w:i/>
          <w:sz w:val="18"/>
          <w:szCs w:val="18"/>
          <w:lang w:eastAsia="en-US"/>
        </w:rPr>
        <w:t xml:space="preserve">Podpis(y) osoby/osób upoważnionej (ych) </w:t>
      </w:r>
      <w:r w:rsidR="00945F1C">
        <w:rPr>
          <w:rFonts w:ascii="Arial" w:eastAsia="Calibri" w:hAnsi="Arial" w:cs="Arial"/>
          <w:i/>
          <w:sz w:val="18"/>
          <w:szCs w:val="18"/>
          <w:lang w:eastAsia="en-US"/>
        </w:rPr>
        <w:br/>
      </w:r>
      <w:r w:rsidR="003922AF" w:rsidRPr="00945F1C">
        <w:rPr>
          <w:rFonts w:ascii="Arial" w:eastAsia="Calibri" w:hAnsi="Arial" w:cs="Arial"/>
          <w:i/>
          <w:sz w:val="18"/>
          <w:szCs w:val="18"/>
          <w:lang w:eastAsia="en-US"/>
        </w:rPr>
        <w:t>do reprezentowania Wykonawcy (dokument winien być podpisany elektronicznie)</w:t>
      </w:r>
    </w:p>
    <w:p w14:paraId="7E22DF51" w14:textId="77777777" w:rsidR="00E015EF" w:rsidRPr="00945F1C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b/>
          <w:sz w:val="22"/>
          <w:szCs w:val="21"/>
          <w:lang w:eastAsia="en-US"/>
        </w:rPr>
      </w:pPr>
    </w:p>
    <w:p w14:paraId="1ADE2F66" w14:textId="77777777" w:rsidR="009205FA" w:rsidRPr="002B2B13" w:rsidRDefault="009205FA" w:rsidP="00EA645C">
      <w:pPr>
        <w:suppressAutoHyphens w:val="0"/>
        <w:spacing w:after="40" w:line="276" w:lineRule="auto"/>
        <w:jc w:val="both"/>
        <w:rPr>
          <w:rFonts w:eastAsia="Calibri"/>
          <w:b/>
          <w:sz w:val="22"/>
          <w:szCs w:val="21"/>
          <w:lang w:eastAsia="en-US"/>
        </w:rPr>
      </w:pPr>
    </w:p>
    <w:p w14:paraId="58CD1107" w14:textId="77777777" w:rsidR="00E015EF" w:rsidRPr="00945F1C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45F1C">
        <w:rPr>
          <w:rFonts w:ascii="Arial" w:eastAsia="Calibri" w:hAnsi="Arial" w:cs="Arial"/>
          <w:b/>
          <w:sz w:val="22"/>
          <w:szCs w:val="22"/>
          <w:lang w:eastAsia="en-US"/>
        </w:rPr>
        <w:t>OŚWIADCZENIE PODMIOTU, NA KTÓREGO ZASOBY POWOŁUJE SIĘ WYKONAWCA:</w:t>
      </w:r>
    </w:p>
    <w:p w14:paraId="4E13237E" w14:textId="77777777" w:rsidR="00E015EF" w:rsidRPr="00945F1C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4F456C78" w14:textId="77777777" w:rsidR="00C20EFD" w:rsidRPr="00945F1C" w:rsidRDefault="00D24336" w:rsidP="00EA645C">
      <w:pPr>
        <w:suppressAutoHyphens w:val="0"/>
        <w:spacing w:after="4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945F1C">
        <w:rPr>
          <w:rFonts w:ascii="Arial" w:hAnsi="Arial" w:cs="Arial"/>
          <w:sz w:val="22"/>
          <w:szCs w:val="22"/>
        </w:rPr>
        <w:t>Oświadczam, że jako podmiot/y, na którego/ych zasoby powołuje się w niniejszym postępowaniu Wykonawca, tj.: ……………………………………………………….………………………………………………………………………………………………...………………………………………………….…</w:t>
      </w:r>
      <w:r w:rsidRPr="00945F1C">
        <w:rPr>
          <w:rFonts w:ascii="Arial" w:hAnsi="Arial" w:cs="Arial"/>
          <w:sz w:val="22"/>
          <w:szCs w:val="22"/>
        </w:rPr>
        <w:br/>
      </w:r>
      <w:r w:rsidRPr="00945F1C">
        <w:rPr>
          <w:rFonts w:ascii="Arial" w:hAnsi="Arial" w:cs="Arial"/>
          <w:i/>
          <w:sz w:val="22"/>
          <w:szCs w:val="22"/>
        </w:rPr>
        <w:t xml:space="preserve">(podać pełną nazwę/firmę, adres, a także w zależności od podmiotu na którego zasoby powołuje się Wykonawca: NIP/PESEL, KRS/CEiDG) </w:t>
      </w:r>
    </w:p>
    <w:p w14:paraId="6003B6B6" w14:textId="77777777" w:rsidR="00FB4295" w:rsidRDefault="00FB4295" w:rsidP="00EA645C">
      <w:pPr>
        <w:suppressAutoHyphens w:val="0"/>
        <w:spacing w:after="40"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7898FB73" w14:textId="77777777" w:rsidR="00AA5530" w:rsidRPr="00AA5530" w:rsidRDefault="00AA5530" w:rsidP="00EA645C">
      <w:pPr>
        <w:suppressAutoHyphens w:val="0"/>
        <w:spacing w:after="40" w:line="276" w:lineRule="auto"/>
        <w:jc w:val="both"/>
        <w:rPr>
          <w:rFonts w:ascii="Arial" w:hAnsi="Arial" w:cs="Arial"/>
          <w:sz w:val="22"/>
          <w:szCs w:val="22"/>
        </w:rPr>
      </w:pPr>
      <w:r w:rsidRPr="00AA5530">
        <w:rPr>
          <w:rFonts w:ascii="Arial" w:hAnsi="Arial" w:cs="Arial"/>
          <w:sz w:val="22"/>
          <w:szCs w:val="22"/>
        </w:rPr>
        <w:t xml:space="preserve">nie podlegam/y wykluczeniu z postępowania na podstawie art. 108 Ustawy Pzp, art. 109 ust. 1 pkt.  7) i 8) Ustawy Pzp oraz na podstawie art. 7 ust. 1 ustawy </w:t>
      </w:r>
      <w:r w:rsidRPr="00AA5530">
        <w:rPr>
          <w:rFonts w:ascii="Arial" w:hAnsi="Arial" w:cs="Arial"/>
          <w:bCs/>
          <w:sz w:val="22"/>
          <w:szCs w:val="22"/>
        </w:rPr>
        <w:t>z dnia 13 kwietnia 2022 r. o szczególnych rozwiązaniach w zakresie przeciwdziałania wspieraniu agresji na Ukrainę oraz służących ochronie bezpieczeństwa narodowego.</w:t>
      </w:r>
    </w:p>
    <w:p w14:paraId="1A8E881D" w14:textId="77777777" w:rsidR="00E015EF" w:rsidRPr="00945F1C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908700A" w14:textId="77777777" w:rsidR="00E015EF" w:rsidRPr="00945F1C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lang w:eastAsia="en-US"/>
        </w:rPr>
      </w:pPr>
    </w:p>
    <w:p w14:paraId="03BF0F9F" w14:textId="77777777" w:rsidR="00E015EF" w:rsidRPr="00945F1C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45F1C">
        <w:rPr>
          <w:rFonts w:ascii="Arial" w:eastAsia="Calibri" w:hAnsi="Arial" w:cs="Arial"/>
          <w:sz w:val="20"/>
          <w:szCs w:val="20"/>
          <w:lang w:eastAsia="en-US"/>
        </w:rPr>
        <w:t xml:space="preserve">…………….……. </w:t>
      </w:r>
      <w:r w:rsidRPr="00945F1C">
        <w:rPr>
          <w:rFonts w:ascii="Arial" w:eastAsia="Calibri" w:hAnsi="Arial" w:cs="Arial"/>
          <w:i/>
          <w:sz w:val="20"/>
          <w:szCs w:val="20"/>
          <w:lang w:eastAsia="en-US"/>
        </w:rPr>
        <w:t xml:space="preserve">(miejscowość), </w:t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 xml:space="preserve">dnia …………………. r. </w:t>
      </w:r>
    </w:p>
    <w:p w14:paraId="53C6EE06" w14:textId="77777777" w:rsidR="00E015EF" w:rsidRPr="00945F1C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1A63CEA" w14:textId="77777777" w:rsidR="00E015EF" w:rsidRPr="00945F1C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45F1C">
        <w:rPr>
          <w:rFonts w:ascii="Arial" w:eastAsia="Calibri" w:hAnsi="Arial" w:cs="Arial"/>
          <w:sz w:val="20"/>
          <w:szCs w:val="20"/>
          <w:lang w:eastAsia="en-US"/>
        </w:rPr>
        <w:tab/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ab/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ab/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ab/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ab/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ab/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ab/>
      </w:r>
      <w:r w:rsidR="00094AA1" w:rsidRPr="00945F1C">
        <w:rPr>
          <w:rFonts w:ascii="Arial" w:eastAsia="Calibri" w:hAnsi="Arial" w:cs="Arial"/>
          <w:sz w:val="20"/>
          <w:szCs w:val="20"/>
          <w:lang w:eastAsia="en-US"/>
        </w:rPr>
        <w:t xml:space="preserve">       </w:t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</w:t>
      </w:r>
    </w:p>
    <w:p w14:paraId="317BA397" w14:textId="77777777" w:rsidR="00E015EF" w:rsidRPr="00945F1C" w:rsidRDefault="00094AA1" w:rsidP="00EA645C">
      <w:pPr>
        <w:suppressAutoHyphens w:val="0"/>
        <w:spacing w:after="40" w:line="276" w:lineRule="auto"/>
        <w:ind w:left="4111" w:hanging="142"/>
        <w:jc w:val="center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945F1C">
        <w:rPr>
          <w:rFonts w:ascii="Arial" w:eastAsia="Calibri" w:hAnsi="Arial" w:cs="Arial"/>
          <w:i/>
          <w:sz w:val="18"/>
          <w:szCs w:val="18"/>
          <w:lang w:eastAsia="en-US"/>
        </w:rPr>
        <w:t xml:space="preserve">   </w:t>
      </w:r>
      <w:r w:rsidR="00E015EF" w:rsidRPr="00945F1C">
        <w:rPr>
          <w:rFonts w:ascii="Arial" w:eastAsia="Calibri" w:hAnsi="Arial" w:cs="Arial"/>
          <w:i/>
          <w:sz w:val="18"/>
          <w:szCs w:val="18"/>
          <w:lang w:eastAsia="en-US"/>
        </w:rPr>
        <w:t>(</w:t>
      </w:r>
      <w:r w:rsidR="003922AF" w:rsidRPr="00945F1C">
        <w:rPr>
          <w:rFonts w:ascii="Arial" w:eastAsia="Calibri" w:hAnsi="Arial" w:cs="Arial"/>
          <w:i/>
          <w:sz w:val="18"/>
          <w:szCs w:val="18"/>
          <w:lang w:eastAsia="en-US"/>
        </w:rPr>
        <w:t>Podpis(y) osoby/osób upoważnionej (ych) do reprezentowania podmiotu/ów na zasoby, którego/ych powołuje się Wykonawca (dokument winien być podpisany elektronicznie)</w:t>
      </w:r>
    </w:p>
    <w:p w14:paraId="6F3FB5BD" w14:textId="0881C8F1" w:rsidR="009646CE" w:rsidRDefault="009646CE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b/>
          <w:lang w:eastAsia="en-US"/>
        </w:rPr>
      </w:pPr>
    </w:p>
    <w:p w14:paraId="76068576" w14:textId="4562F01E" w:rsidR="007B38DC" w:rsidRDefault="007B38DC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b/>
          <w:lang w:eastAsia="en-US"/>
        </w:rPr>
      </w:pPr>
    </w:p>
    <w:p w14:paraId="7FA29300" w14:textId="6183A771" w:rsidR="007B38DC" w:rsidRDefault="007B38DC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b/>
          <w:lang w:eastAsia="en-US"/>
        </w:rPr>
      </w:pPr>
    </w:p>
    <w:p w14:paraId="12BB765E" w14:textId="77777777" w:rsidR="007B38DC" w:rsidRPr="00945F1C" w:rsidRDefault="007B38DC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b/>
          <w:lang w:eastAsia="en-US"/>
        </w:rPr>
      </w:pPr>
      <w:bookmarkStart w:id="2" w:name="_GoBack"/>
      <w:bookmarkEnd w:id="2"/>
    </w:p>
    <w:p w14:paraId="7A2C0459" w14:textId="77777777" w:rsidR="00E015EF" w:rsidRPr="00FB4295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B4295">
        <w:rPr>
          <w:rFonts w:ascii="Arial" w:eastAsia="Calibri" w:hAnsi="Arial" w:cs="Arial"/>
          <w:b/>
          <w:sz w:val="22"/>
          <w:szCs w:val="22"/>
          <w:lang w:eastAsia="en-US"/>
        </w:rPr>
        <w:lastRenderedPageBreak/>
        <w:t>OŚWIADCZENIE DOTYCZĄCE PODWYKONAWCY NIEBĘDĄ</w:t>
      </w:r>
      <w:r w:rsidR="00227A54" w:rsidRPr="00FB4295">
        <w:rPr>
          <w:rFonts w:ascii="Arial" w:eastAsia="Calibri" w:hAnsi="Arial" w:cs="Arial"/>
          <w:b/>
          <w:sz w:val="22"/>
          <w:szCs w:val="22"/>
          <w:lang w:eastAsia="en-US"/>
        </w:rPr>
        <w:t>CEGO PODMIOTEM</w:t>
      </w:r>
      <w:r w:rsidRPr="00FB4295">
        <w:rPr>
          <w:rFonts w:ascii="Arial" w:eastAsia="Calibri" w:hAnsi="Arial" w:cs="Arial"/>
          <w:b/>
          <w:sz w:val="22"/>
          <w:szCs w:val="22"/>
          <w:lang w:eastAsia="en-US"/>
        </w:rPr>
        <w:t>:</w:t>
      </w:r>
    </w:p>
    <w:p w14:paraId="05AFD1BB" w14:textId="77777777" w:rsidR="00E015EF" w:rsidRPr="00FB4295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450DAF1A" w14:textId="77777777" w:rsidR="00E015EF" w:rsidRPr="00FB4295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B4295">
        <w:rPr>
          <w:rFonts w:ascii="Arial" w:eastAsia="Calibri" w:hAnsi="Arial" w:cs="Arial"/>
          <w:sz w:val="22"/>
          <w:szCs w:val="22"/>
          <w:lang w:eastAsia="en-US"/>
        </w:rPr>
        <w:t>Oświadczam, że w stosunku do następującego/ych podmiotu/tów, będącego/ych podwykonawcą/ami:</w:t>
      </w:r>
      <w:r w:rsidR="003922AF" w:rsidRPr="00FB4295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Pr="00FB4295">
        <w:rPr>
          <w:rFonts w:ascii="Arial" w:eastAsia="Calibri" w:hAnsi="Arial" w:cs="Arial"/>
          <w:sz w:val="22"/>
          <w:szCs w:val="22"/>
          <w:lang w:eastAsia="en-US"/>
        </w:rPr>
        <w:t xml:space="preserve"> ……………………………………………………………………..….…… </w:t>
      </w:r>
      <w:r w:rsidRPr="00FB4295">
        <w:rPr>
          <w:rFonts w:ascii="Arial" w:eastAsia="Calibri" w:hAnsi="Arial" w:cs="Arial"/>
          <w:i/>
          <w:sz w:val="22"/>
          <w:szCs w:val="22"/>
          <w:lang w:eastAsia="en-US"/>
        </w:rPr>
        <w:t>(podać pełną nazwę/firmę, adres, a także w zależności od podmiotu: NIP/PESEL, KRS/CEiDG)</w:t>
      </w:r>
      <w:r w:rsidRPr="00FB4295">
        <w:rPr>
          <w:rFonts w:ascii="Arial" w:eastAsia="Calibri" w:hAnsi="Arial" w:cs="Arial"/>
          <w:sz w:val="22"/>
          <w:szCs w:val="22"/>
          <w:lang w:eastAsia="en-US"/>
        </w:rPr>
        <w:t>, nie zachodzą podstawy wykluczenia z postępowania o</w:t>
      </w:r>
      <w:r w:rsidR="002936AD" w:rsidRPr="00FB4295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FB4295">
        <w:rPr>
          <w:rFonts w:ascii="Arial" w:eastAsia="Calibri" w:hAnsi="Arial" w:cs="Arial"/>
          <w:sz w:val="22"/>
          <w:szCs w:val="22"/>
          <w:lang w:eastAsia="en-US"/>
        </w:rPr>
        <w:t>udzielenie zamówienia.</w:t>
      </w:r>
    </w:p>
    <w:p w14:paraId="39034CD1" w14:textId="77777777" w:rsidR="00E015EF" w:rsidRPr="00945F1C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2"/>
          <w:szCs w:val="20"/>
          <w:lang w:eastAsia="en-US"/>
        </w:rPr>
      </w:pPr>
    </w:p>
    <w:p w14:paraId="4EA6B5A2" w14:textId="77777777" w:rsidR="00E015EF" w:rsidRPr="00945F1C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45F1C">
        <w:rPr>
          <w:rFonts w:ascii="Arial" w:eastAsia="Calibri" w:hAnsi="Arial" w:cs="Arial"/>
          <w:sz w:val="20"/>
          <w:szCs w:val="20"/>
          <w:lang w:eastAsia="en-US"/>
        </w:rPr>
        <w:t xml:space="preserve">…………….……. </w:t>
      </w:r>
      <w:r w:rsidRPr="00945F1C">
        <w:rPr>
          <w:rFonts w:ascii="Arial" w:eastAsia="Calibri" w:hAnsi="Arial" w:cs="Arial"/>
          <w:i/>
          <w:sz w:val="20"/>
          <w:szCs w:val="20"/>
          <w:lang w:eastAsia="en-US"/>
        </w:rPr>
        <w:t xml:space="preserve">(miejscowość), </w:t>
      </w:r>
      <w:r w:rsidRPr="00945F1C">
        <w:rPr>
          <w:rFonts w:ascii="Arial" w:eastAsia="Calibri" w:hAnsi="Arial" w:cs="Arial"/>
          <w:lang w:eastAsia="en-US"/>
        </w:rPr>
        <w:t>dnia …………………. r.</w:t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6C92DB2B" w14:textId="77777777" w:rsidR="00E015EF" w:rsidRPr="00945F1C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58EF0039" w14:textId="77777777" w:rsidR="00E015EF" w:rsidRPr="00945F1C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45F1C">
        <w:rPr>
          <w:rFonts w:ascii="Arial" w:eastAsia="Calibri" w:hAnsi="Arial" w:cs="Arial"/>
          <w:sz w:val="20"/>
          <w:szCs w:val="20"/>
          <w:lang w:eastAsia="en-US"/>
        </w:rPr>
        <w:tab/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ab/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ab/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ab/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ab/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ab/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ab/>
      </w:r>
      <w:r w:rsidR="00094AA1" w:rsidRPr="00945F1C">
        <w:rPr>
          <w:rFonts w:ascii="Arial" w:eastAsia="Calibri" w:hAnsi="Arial" w:cs="Arial"/>
          <w:sz w:val="20"/>
          <w:szCs w:val="20"/>
          <w:lang w:eastAsia="en-US"/>
        </w:rPr>
        <w:t xml:space="preserve">            </w:t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</w:t>
      </w:r>
    </w:p>
    <w:p w14:paraId="63E8716F" w14:textId="77777777" w:rsidR="00E015EF" w:rsidRPr="00945F1C" w:rsidRDefault="00C20EFD" w:rsidP="00EA645C">
      <w:pPr>
        <w:suppressAutoHyphens w:val="0"/>
        <w:spacing w:after="40" w:line="276" w:lineRule="auto"/>
        <w:ind w:left="4820" w:firstLine="6"/>
        <w:jc w:val="center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945F1C">
        <w:rPr>
          <w:rFonts w:ascii="Arial" w:eastAsia="Calibri" w:hAnsi="Arial" w:cs="Arial"/>
          <w:i/>
          <w:sz w:val="18"/>
          <w:szCs w:val="18"/>
          <w:lang w:eastAsia="en-US"/>
        </w:rPr>
        <w:t>(Podpis(y) osoby/osób upoważnionej (ych) do reprezentowania Wykonawcy (dokument winien być podpisany elektronicznie)</w:t>
      </w:r>
    </w:p>
    <w:p w14:paraId="67548A49" w14:textId="77777777" w:rsidR="003922AF" w:rsidRPr="00FD20EC" w:rsidRDefault="003922AF" w:rsidP="00EA645C">
      <w:pPr>
        <w:pStyle w:val="Tekstpodstawowy"/>
        <w:spacing w:line="276" w:lineRule="auto"/>
        <w:rPr>
          <w:rFonts w:ascii="Arial" w:eastAsia="Calibri" w:hAnsi="Arial" w:cs="Arial"/>
          <w:color w:val="5B9BD5" w:themeColor="accent1"/>
          <w:lang w:eastAsia="en-US"/>
        </w:rPr>
      </w:pPr>
    </w:p>
    <w:p w14:paraId="3149FFFE" w14:textId="77777777" w:rsidR="0042047B" w:rsidRPr="00FD20EC" w:rsidRDefault="0042047B" w:rsidP="00EA645C">
      <w:pPr>
        <w:suppressAutoHyphens w:val="0"/>
        <w:spacing w:line="276" w:lineRule="auto"/>
        <w:jc w:val="center"/>
        <w:rPr>
          <w:rFonts w:ascii="Arial" w:eastAsia="Calibri" w:hAnsi="Arial" w:cs="Arial"/>
          <w:b/>
          <w:color w:val="5B9BD5" w:themeColor="accent1"/>
          <w:sz w:val="22"/>
          <w:szCs w:val="22"/>
          <w:u w:val="single"/>
          <w:lang w:eastAsia="en-US"/>
        </w:rPr>
      </w:pPr>
      <w:r w:rsidRPr="00FD20EC">
        <w:rPr>
          <w:rFonts w:ascii="Arial" w:eastAsia="Calibri" w:hAnsi="Arial" w:cs="Arial"/>
          <w:b/>
          <w:color w:val="5B9BD5" w:themeColor="accent1"/>
          <w:sz w:val="22"/>
          <w:szCs w:val="22"/>
          <w:u w:val="single"/>
          <w:lang w:eastAsia="en-US"/>
        </w:rPr>
        <w:t>OŚWIADCZENIE WYKONAWCY</w:t>
      </w:r>
      <w:r w:rsidR="00D24336" w:rsidRPr="00FD20EC">
        <w:rPr>
          <w:rFonts w:ascii="Arial" w:eastAsia="Calibri" w:hAnsi="Arial" w:cs="Arial"/>
          <w:b/>
          <w:color w:val="5B9BD5" w:themeColor="accent1"/>
          <w:sz w:val="22"/>
          <w:szCs w:val="22"/>
          <w:u w:val="single"/>
          <w:lang w:eastAsia="en-US"/>
        </w:rPr>
        <w:t xml:space="preserve"> / INNEGO PODMIOTU, NA KTÓREGO ZASOBY POWOŁUJE SIĘ WYKONAWCA</w:t>
      </w:r>
      <w:r w:rsidR="003922AF" w:rsidRPr="00FD20EC">
        <w:rPr>
          <w:rFonts w:ascii="Arial" w:eastAsia="Calibri" w:hAnsi="Arial" w:cs="Arial"/>
          <w:b/>
          <w:color w:val="5B9BD5" w:themeColor="accent1"/>
          <w:sz w:val="22"/>
          <w:szCs w:val="22"/>
          <w:u w:val="single"/>
          <w:lang w:eastAsia="en-US"/>
        </w:rPr>
        <w:t xml:space="preserve"> </w:t>
      </w:r>
      <w:r w:rsidR="003922AF" w:rsidRPr="00FD20EC">
        <w:rPr>
          <w:rStyle w:val="Odwoanieprzypisudolnego"/>
          <w:rFonts w:ascii="Arial" w:hAnsi="Arial" w:cs="Arial"/>
          <w:b/>
          <w:color w:val="5B9BD5" w:themeColor="accent1"/>
          <w:spacing w:val="24"/>
          <w:sz w:val="22"/>
          <w:szCs w:val="22"/>
        </w:rPr>
        <w:footnoteReference w:id="5"/>
      </w:r>
    </w:p>
    <w:p w14:paraId="7EEE7535" w14:textId="77777777" w:rsidR="00E015EF" w:rsidRPr="00FB4295" w:rsidRDefault="00E015EF" w:rsidP="00EA645C">
      <w:pPr>
        <w:suppressAutoHyphens w:val="0"/>
        <w:spacing w:line="276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FB4295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 </w:t>
      </w:r>
    </w:p>
    <w:p w14:paraId="1D136C77" w14:textId="77777777" w:rsidR="00E015EF" w:rsidRPr="00FB4295" w:rsidRDefault="00E015EF" w:rsidP="00EA645C">
      <w:pPr>
        <w:suppressAutoHyphens w:val="0"/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B4295">
        <w:rPr>
          <w:rFonts w:ascii="Arial" w:eastAsia="Calibri" w:hAnsi="Arial" w:cs="Arial"/>
          <w:b/>
          <w:sz w:val="22"/>
          <w:szCs w:val="22"/>
          <w:lang w:eastAsia="en-US"/>
        </w:rPr>
        <w:t>skł</w:t>
      </w:r>
      <w:r w:rsidR="00D8697B" w:rsidRPr="00FB4295">
        <w:rPr>
          <w:rFonts w:ascii="Arial" w:eastAsia="Calibri" w:hAnsi="Arial" w:cs="Arial"/>
          <w:b/>
          <w:sz w:val="22"/>
          <w:szCs w:val="22"/>
          <w:lang w:eastAsia="en-US"/>
        </w:rPr>
        <w:t xml:space="preserve">adane na podstawie </w:t>
      </w:r>
      <w:r w:rsidR="00EA4BE9" w:rsidRPr="00FB4295">
        <w:rPr>
          <w:rFonts w:ascii="Arial" w:eastAsia="Calibri" w:hAnsi="Arial" w:cs="Arial"/>
          <w:b/>
          <w:sz w:val="22"/>
          <w:szCs w:val="22"/>
          <w:lang w:eastAsia="en-US"/>
        </w:rPr>
        <w:t xml:space="preserve">art. 125 ust. 1 zgodnie z </w:t>
      </w:r>
      <w:r w:rsidR="00D8697B" w:rsidRPr="00FB4295">
        <w:rPr>
          <w:rFonts w:ascii="Arial" w:eastAsia="Calibri" w:hAnsi="Arial" w:cs="Arial"/>
          <w:b/>
          <w:sz w:val="22"/>
          <w:szCs w:val="22"/>
          <w:lang w:eastAsia="en-US"/>
        </w:rPr>
        <w:t>art. 273 ust. 2</w:t>
      </w:r>
      <w:r w:rsidRPr="00FB4295">
        <w:rPr>
          <w:rFonts w:ascii="Arial" w:eastAsia="Calibri" w:hAnsi="Arial" w:cs="Arial"/>
          <w:b/>
          <w:sz w:val="22"/>
          <w:szCs w:val="22"/>
          <w:lang w:eastAsia="en-US"/>
        </w:rPr>
        <w:t xml:space="preserve"> ustawy</w:t>
      </w:r>
      <w:r w:rsidR="00EA4BE9" w:rsidRPr="00FB4295">
        <w:rPr>
          <w:rFonts w:ascii="Arial" w:eastAsia="Calibri" w:hAnsi="Arial" w:cs="Arial"/>
          <w:b/>
          <w:sz w:val="22"/>
          <w:szCs w:val="22"/>
          <w:lang w:eastAsia="en-US"/>
        </w:rPr>
        <w:br/>
      </w:r>
      <w:r w:rsidRPr="00FB4295">
        <w:rPr>
          <w:rFonts w:ascii="Arial" w:eastAsia="Calibri" w:hAnsi="Arial" w:cs="Arial"/>
          <w:b/>
          <w:sz w:val="22"/>
          <w:szCs w:val="22"/>
          <w:lang w:eastAsia="en-US"/>
        </w:rPr>
        <w:t xml:space="preserve">z dnia </w:t>
      </w:r>
      <w:r w:rsidR="00D8697B" w:rsidRPr="00FB4295">
        <w:rPr>
          <w:rFonts w:ascii="Arial" w:eastAsia="Calibri" w:hAnsi="Arial" w:cs="Arial"/>
          <w:b/>
          <w:sz w:val="22"/>
          <w:szCs w:val="22"/>
          <w:lang w:eastAsia="en-US"/>
        </w:rPr>
        <w:t>11</w:t>
      </w:r>
      <w:r w:rsidRPr="00FB4295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D8697B" w:rsidRPr="00FB4295">
        <w:rPr>
          <w:rFonts w:ascii="Arial" w:eastAsia="Calibri" w:hAnsi="Arial" w:cs="Arial"/>
          <w:b/>
          <w:sz w:val="22"/>
          <w:szCs w:val="22"/>
          <w:lang w:eastAsia="en-US"/>
        </w:rPr>
        <w:t>września 2019</w:t>
      </w:r>
      <w:r w:rsidRPr="00FB4295">
        <w:rPr>
          <w:rFonts w:ascii="Arial" w:eastAsia="Calibri" w:hAnsi="Arial" w:cs="Arial"/>
          <w:b/>
          <w:sz w:val="22"/>
          <w:szCs w:val="22"/>
          <w:lang w:eastAsia="en-US"/>
        </w:rPr>
        <w:t xml:space="preserve"> r. Prawo zamówień publicznych (dalej jako: </w:t>
      </w:r>
      <w:r w:rsidR="005B4907" w:rsidRPr="00FB4295">
        <w:rPr>
          <w:rFonts w:ascii="Arial" w:eastAsia="Calibri" w:hAnsi="Arial" w:cs="Arial"/>
          <w:b/>
          <w:sz w:val="22"/>
          <w:szCs w:val="22"/>
          <w:lang w:eastAsia="en-US"/>
        </w:rPr>
        <w:t>„U</w:t>
      </w:r>
      <w:r w:rsidRPr="00FB4295">
        <w:rPr>
          <w:rFonts w:ascii="Arial" w:eastAsia="Calibri" w:hAnsi="Arial" w:cs="Arial"/>
          <w:b/>
          <w:sz w:val="22"/>
          <w:szCs w:val="22"/>
          <w:lang w:eastAsia="en-US"/>
        </w:rPr>
        <w:t>stawa Pzp</w:t>
      </w:r>
      <w:r w:rsidR="005B4907" w:rsidRPr="00FB4295">
        <w:rPr>
          <w:rFonts w:ascii="Arial" w:eastAsia="Calibri" w:hAnsi="Arial" w:cs="Arial"/>
          <w:b/>
          <w:sz w:val="22"/>
          <w:szCs w:val="22"/>
          <w:lang w:eastAsia="en-US"/>
        </w:rPr>
        <w:t>”</w:t>
      </w:r>
      <w:r w:rsidRPr="00FB4295">
        <w:rPr>
          <w:rFonts w:ascii="Arial" w:eastAsia="Calibri" w:hAnsi="Arial" w:cs="Arial"/>
          <w:b/>
          <w:sz w:val="22"/>
          <w:szCs w:val="22"/>
          <w:lang w:eastAsia="en-US"/>
        </w:rPr>
        <w:t xml:space="preserve">), </w:t>
      </w:r>
    </w:p>
    <w:p w14:paraId="0D34CE9A" w14:textId="77777777" w:rsidR="00E015EF" w:rsidRPr="00945F1C" w:rsidRDefault="00E015EF" w:rsidP="00EA645C">
      <w:pPr>
        <w:suppressAutoHyphens w:val="0"/>
        <w:spacing w:line="276" w:lineRule="auto"/>
        <w:jc w:val="center"/>
        <w:rPr>
          <w:rFonts w:ascii="Arial" w:eastAsia="Calibri" w:hAnsi="Arial" w:cs="Arial"/>
          <w:lang w:eastAsia="en-US"/>
        </w:rPr>
      </w:pPr>
      <w:r w:rsidRPr="00FB4295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DOTYCZĄCE SPEŁNIANIA WARUNKÓW UDZIAŁU W POSTĘ</w:t>
      </w:r>
      <w:r w:rsidR="00227A54" w:rsidRPr="00FB4295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POWANIU</w:t>
      </w:r>
      <w:r w:rsidRPr="00945F1C">
        <w:rPr>
          <w:rFonts w:ascii="Arial" w:eastAsia="Calibri" w:hAnsi="Arial" w:cs="Arial"/>
          <w:b/>
          <w:u w:val="single"/>
          <w:lang w:eastAsia="en-US"/>
        </w:rPr>
        <w:br/>
      </w:r>
    </w:p>
    <w:p w14:paraId="3DE6945B" w14:textId="00EA4D88" w:rsidR="00E015EF" w:rsidRPr="00581F30" w:rsidRDefault="00E015EF" w:rsidP="00EA645C">
      <w:pPr>
        <w:suppressAutoHyphens w:val="0"/>
        <w:spacing w:line="276" w:lineRule="auto"/>
        <w:ind w:firstLine="709"/>
        <w:jc w:val="both"/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</w:pPr>
      <w:r w:rsidRPr="00581F30">
        <w:rPr>
          <w:rFonts w:ascii="Arial" w:eastAsia="Calibri" w:hAnsi="Arial" w:cs="Arial"/>
          <w:sz w:val="22"/>
          <w:szCs w:val="22"/>
          <w:lang w:eastAsia="en-US"/>
        </w:rPr>
        <w:t xml:space="preserve">Na potrzeby postępowania o udzielenie zamówienia publicznego </w:t>
      </w:r>
      <w:r w:rsidR="00581F30">
        <w:rPr>
          <w:rFonts w:ascii="Arial" w:eastAsia="Calibri" w:hAnsi="Arial" w:cs="Arial"/>
          <w:sz w:val="22"/>
          <w:szCs w:val="22"/>
          <w:lang w:eastAsia="en-US"/>
        </w:rPr>
        <w:t>na</w:t>
      </w:r>
      <w:r w:rsidR="009F5671" w:rsidRPr="00581F30">
        <w:rPr>
          <w:rFonts w:ascii="Arial" w:hAnsi="Arial" w:cs="Arial"/>
          <w:color w:val="000000"/>
          <w:sz w:val="22"/>
          <w:szCs w:val="22"/>
        </w:rPr>
        <w:t xml:space="preserve"> </w:t>
      </w:r>
      <w:r w:rsidR="00581F30" w:rsidRPr="00412573">
        <w:rPr>
          <w:rFonts w:ascii="Arial" w:hAnsi="Arial" w:cs="Arial"/>
          <w:color w:val="000000"/>
          <w:sz w:val="22"/>
          <w:szCs w:val="22"/>
        </w:rPr>
        <w:t>„</w:t>
      </w:r>
      <w:r w:rsidR="00035287" w:rsidRPr="00412573">
        <w:rPr>
          <w:rFonts w:ascii="Arial" w:hAnsi="Arial" w:cs="Arial"/>
          <w:sz w:val="22"/>
          <w:szCs w:val="22"/>
          <w:lang w:eastAsia="pl-PL"/>
        </w:rPr>
        <w:t>Zestawienie i utrzymanie sieci WAN-MPLS</w:t>
      </w:r>
      <w:r w:rsidR="0073551F" w:rsidRPr="00412573">
        <w:rPr>
          <w:rFonts w:ascii="Arial" w:eastAsia="Calibri" w:hAnsi="Arial" w:cs="Arial"/>
          <w:b/>
          <w:bCs/>
          <w:sz w:val="22"/>
          <w:szCs w:val="22"/>
          <w:lang w:eastAsia="en-US"/>
        </w:rPr>
        <w:t>”</w:t>
      </w:r>
      <w:r w:rsidRPr="00412573">
        <w:rPr>
          <w:rFonts w:ascii="Arial" w:eastAsia="Calibri" w:hAnsi="Arial" w:cs="Arial"/>
          <w:i/>
          <w:sz w:val="22"/>
          <w:szCs w:val="22"/>
          <w:lang w:eastAsia="en-US"/>
        </w:rPr>
        <w:t>,</w:t>
      </w:r>
      <w:r w:rsidRPr="00581F30">
        <w:rPr>
          <w:rFonts w:ascii="Arial" w:eastAsia="Calibri" w:hAnsi="Arial" w:cs="Arial"/>
          <w:i/>
          <w:sz w:val="22"/>
          <w:szCs w:val="22"/>
          <w:lang w:eastAsia="en-US"/>
        </w:rPr>
        <w:t xml:space="preserve"> </w:t>
      </w:r>
      <w:r w:rsidRPr="00581F30">
        <w:rPr>
          <w:rFonts w:ascii="Arial" w:eastAsia="Calibri" w:hAnsi="Arial" w:cs="Arial"/>
          <w:sz w:val="22"/>
          <w:szCs w:val="22"/>
          <w:lang w:eastAsia="en-US"/>
        </w:rPr>
        <w:t>oświadczam co następuje:</w:t>
      </w:r>
    </w:p>
    <w:p w14:paraId="51D6398E" w14:textId="77777777" w:rsidR="00E015EF" w:rsidRPr="00FB4295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226AD5E7" w14:textId="77777777" w:rsidR="00E015EF" w:rsidRPr="00FB4295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B4295">
        <w:rPr>
          <w:rFonts w:ascii="Arial" w:eastAsia="Calibri" w:hAnsi="Arial" w:cs="Arial"/>
          <w:b/>
          <w:sz w:val="22"/>
          <w:szCs w:val="22"/>
          <w:lang w:eastAsia="en-US"/>
        </w:rPr>
        <w:t>INFORMACJA DOTYCZĄCA WYKONAWCY:</w:t>
      </w:r>
      <w:r w:rsidR="003922AF" w:rsidRPr="00FB4295">
        <w:rPr>
          <w:rStyle w:val="Odwoanieprzypisudolnego"/>
          <w:rFonts w:ascii="Arial" w:hAnsi="Arial" w:cs="Arial"/>
          <w:b/>
          <w:spacing w:val="10"/>
          <w:sz w:val="22"/>
          <w:szCs w:val="22"/>
        </w:rPr>
        <w:t xml:space="preserve"> </w:t>
      </w:r>
      <w:r w:rsidR="003922AF" w:rsidRPr="00FB4295">
        <w:rPr>
          <w:rStyle w:val="Odwoanieprzypisudolnego"/>
          <w:rFonts w:ascii="Arial" w:hAnsi="Arial" w:cs="Arial"/>
          <w:b/>
          <w:spacing w:val="10"/>
          <w:sz w:val="22"/>
          <w:szCs w:val="22"/>
        </w:rPr>
        <w:footnoteReference w:id="6"/>
      </w:r>
    </w:p>
    <w:p w14:paraId="779CC62C" w14:textId="77777777" w:rsidR="00E015EF" w:rsidRPr="00FB4295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46B7C38" w14:textId="6C641608" w:rsidR="00E015EF" w:rsidRPr="00FB4295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B4295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</w:t>
      </w:r>
      <w:r w:rsidR="00E45993" w:rsidRPr="00FB4295">
        <w:rPr>
          <w:rFonts w:ascii="Arial" w:eastAsia="Calibri" w:hAnsi="Arial" w:cs="Arial"/>
          <w:sz w:val="22"/>
          <w:szCs w:val="22"/>
          <w:lang w:eastAsia="en-US"/>
        </w:rPr>
        <w:t xml:space="preserve">cego </w:t>
      </w:r>
      <w:r w:rsidR="00224679" w:rsidRPr="00FB4295">
        <w:rPr>
          <w:rFonts w:ascii="Arial" w:eastAsia="Calibri" w:hAnsi="Arial" w:cs="Arial"/>
          <w:sz w:val="22"/>
          <w:szCs w:val="22"/>
          <w:lang w:eastAsia="en-US"/>
        </w:rPr>
        <w:br/>
      </w:r>
      <w:r w:rsidR="00E45993" w:rsidRPr="00FB4295">
        <w:rPr>
          <w:rFonts w:ascii="Arial" w:eastAsia="Calibri" w:hAnsi="Arial" w:cs="Arial"/>
          <w:sz w:val="22"/>
          <w:szCs w:val="22"/>
          <w:lang w:eastAsia="en-US"/>
        </w:rPr>
        <w:t xml:space="preserve">w </w:t>
      </w:r>
      <w:r w:rsidR="00EA4BE9" w:rsidRPr="00FB4295">
        <w:rPr>
          <w:rFonts w:ascii="Arial" w:eastAsia="Calibri" w:hAnsi="Arial" w:cs="Arial"/>
          <w:sz w:val="22"/>
          <w:szCs w:val="22"/>
          <w:lang w:eastAsia="en-US"/>
        </w:rPr>
        <w:t>ogłoszeniu o przedmiotowym zamówieniu oraz w Specyfikacji Warunków Zamówienia.</w:t>
      </w:r>
    </w:p>
    <w:p w14:paraId="3A896276" w14:textId="77777777" w:rsidR="00E015EF" w:rsidRPr="00945F1C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lang w:eastAsia="en-US"/>
        </w:rPr>
      </w:pPr>
    </w:p>
    <w:p w14:paraId="439314D8" w14:textId="77777777" w:rsidR="00E015EF" w:rsidRPr="00945F1C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lang w:eastAsia="en-US"/>
        </w:rPr>
      </w:pPr>
      <w:r w:rsidRPr="00945F1C">
        <w:rPr>
          <w:rFonts w:ascii="Arial" w:eastAsia="Calibri" w:hAnsi="Arial" w:cs="Arial"/>
          <w:sz w:val="20"/>
          <w:szCs w:val="20"/>
          <w:lang w:eastAsia="en-US"/>
        </w:rPr>
        <w:t xml:space="preserve">…………….……. </w:t>
      </w:r>
      <w:r w:rsidRPr="00945F1C">
        <w:rPr>
          <w:rFonts w:ascii="Arial" w:eastAsia="Calibri" w:hAnsi="Arial" w:cs="Arial"/>
          <w:i/>
          <w:sz w:val="20"/>
          <w:szCs w:val="20"/>
          <w:lang w:eastAsia="en-US"/>
        </w:rPr>
        <w:t xml:space="preserve">(miejscowość), </w:t>
      </w:r>
      <w:r w:rsidRPr="00945F1C">
        <w:rPr>
          <w:rFonts w:ascii="Arial" w:eastAsia="Calibri" w:hAnsi="Arial" w:cs="Arial"/>
          <w:lang w:eastAsia="en-US"/>
        </w:rPr>
        <w:t xml:space="preserve">dnia ………….……. r. </w:t>
      </w:r>
    </w:p>
    <w:p w14:paraId="7C938359" w14:textId="77777777" w:rsidR="00E015EF" w:rsidRPr="00945F1C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45F1C">
        <w:rPr>
          <w:rFonts w:ascii="Arial" w:eastAsia="Calibri" w:hAnsi="Arial" w:cs="Arial"/>
          <w:sz w:val="20"/>
          <w:szCs w:val="20"/>
          <w:lang w:eastAsia="en-US"/>
        </w:rPr>
        <w:tab/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ab/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ab/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ab/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ab/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ab/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ab/>
      </w:r>
      <w:r w:rsidR="00094AA1" w:rsidRPr="00945F1C">
        <w:rPr>
          <w:rFonts w:ascii="Arial" w:eastAsia="Calibri" w:hAnsi="Arial" w:cs="Arial"/>
          <w:sz w:val="20"/>
          <w:szCs w:val="20"/>
          <w:lang w:eastAsia="en-US"/>
        </w:rPr>
        <w:t xml:space="preserve">    </w:t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>……………………</w:t>
      </w:r>
      <w:r w:rsidR="0038577A" w:rsidRPr="00945F1C">
        <w:rPr>
          <w:rFonts w:ascii="Arial" w:eastAsia="Calibri" w:hAnsi="Arial" w:cs="Arial"/>
          <w:sz w:val="20"/>
          <w:szCs w:val="20"/>
          <w:lang w:eastAsia="en-US"/>
        </w:rPr>
        <w:t>………</w:t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>……………………</w:t>
      </w:r>
    </w:p>
    <w:p w14:paraId="4222E837" w14:textId="77777777" w:rsidR="00E015EF" w:rsidRPr="00945F1C" w:rsidRDefault="003922AF" w:rsidP="00EA645C">
      <w:pPr>
        <w:suppressAutoHyphens w:val="0"/>
        <w:spacing w:after="40" w:line="276" w:lineRule="auto"/>
        <w:ind w:left="4254" w:hanging="1"/>
        <w:jc w:val="center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945F1C">
        <w:rPr>
          <w:rFonts w:ascii="Arial" w:eastAsia="Calibri" w:hAnsi="Arial" w:cs="Arial"/>
          <w:i/>
          <w:sz w:val="18"/>
          <w:szCs w:val="18"/>
          <w:lang w:eastAsia="en-US"/>
        </w:rPr>
        <w:t>(Podpis(y) osoby/osób upoważnionej (ych) do reprezentowania Wykonawcy (dokument winien być podpisany elektronicznie)</w:t>
      </w:r>
    </w:p>
    <w:p w14:paraId="50335B9F" w14:textId="77777777" w:rsidR="009646CE" w:rsidRPr="00945F1C" w:rsidRDefault="009646CE" w:rsidP="00EA645C">
      <w:pPr>
        <w:suppressAutoHyphens w:val="0"/>
        <w:spacing w:after="40" w:line="276" w:lineRule="auto"/>
        <w:ind w:left="4254" w:firstLine="709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</w:p>
    <w:p w14:paraId="5D4ED434" w14:textId="77777777" w:rsidR="00D564E5" w:rsidRPr="00FB4295" w:rsidRDefault="00D564E5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342FA8E1" w14:textId="77777777" w:rsidR="00E015EF" w:rsidRPr="00FB4295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B4295">
        <w:rPr>
          <w:rFonts w:ascii="Arial" w:eastAsia="Calibri" w:hAnsi="Arial" w:cs="Arial"/>
          <w:b/>
          <w:sz w:val="22"/>
          <w:szCs w:val="22"/>
          <w:lang w:eastAsia="en-US"/>
        </w:rPr>
        <w:t xml:space="preserve">INFORMACJA </w:t>
      </w:r>
      <w:r w:rsidR="00C20EFD" w:rsidRPr="00FB4295">
        <w:rPr>
          <w:rFonts w:ascii="Arial" w:hAnsi="Arial" w:cs="Arial"/>
          <w:b/>
          <w:spacing w:val="10"/>
          <w:sz w:val="22"/>
          <w:szCs w:val="22"/>
        </w:rPr>
        <w:t>PODMIOTU/ÓW NA ZASOBY KTÓREGO/YCH POWOŁUJE SIĘ WYKONAWCA</w:t>
      </w:r>
      <w:r w:rsidRPr="00FB4295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="00C20EFD" w:rsidRPr="00FB4295">
        <w:rPr>
          <w:rStyle w:val="Odwoanieprzypisudolnego"/>
          <w:rFonts w:ascii="Arial" w:hAnsi="Arial" w:cs="Arial"/>
          <w:b/>
          <w:spacing w:val="10"/>
          <w:sz w:val="22"/>
          <w:szCs w:val="22"/>
        </w:rPr>
        <w:footnoteReference w:id="7"/>
      </w:r>
    </w:p>
    <w:p w14:paraId="236E9F59" w14:textId="77777777" w:rsidR="00C20EFD" w:rsidRPr="00FB4295" w:rsidRDefault="00C20EFD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5E3EA7A" w14:textId="77777777" w:rsidR="00E015EF" w:rsidRPr="00FB4295" w:rsidRDefault="00C20EFD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FB4295">
        <w:rPr>
          <w:rFonts w:ascii="Arial" w:eastAsia="Calibri" w:hAnsi="Arial" w:cs="Arial"/>
          <w:sz w:val="22"/>
          <w:szCs w:val="22"/>
          <w:lang w:eastAsia="en-US"/>
        </w:rPr>
        <w:t xml:space="preserve">Oświadczam, że spełniam warunki udziału w postępowaniu określone przez Zamawiającego </w:t>
      </w:r>
      <w:r w:rsidR="00C339C1" w:rsidRPr="00FB4295">
        <w:rPr>
          <w:rFonts w:ascii="Arial" w:eastAsia="Calibri" w:hAnsi="Arial" w:cs="Arial"/>
          <w:sz w:val="22"/>
          <w:szCs w:val="22"/>
          <w:lang w:eastAsia="en-US"/>
        </w:rPr>
        <w:br/>
      </w:r>
      <w:r w:rsidRPr="00FB4295">
        <w:rPr>
          <w:rFonts w:ascii="Arial" w:eastAsia="Calibri" w:hAnsi="Arial" w:cs="Arial"/>
          <w:sz w:val="22"/>
          <w:szCs w:val="22"/>
          <w:lang w:eastAsia="en-US"/>
        </w:rPr>
        <w:t>w ogłoszeniu o przedmiotowym zamówieniu oraz w Specyfikacji Warunków Zamówienia w zakresie w jakim Wykonawca powołuje się na moje zasoby w Załączniku nr 4 do SWZ (tj. Zobowiązaniu innego podmiotu do oddania do dyspozycji Wykonawcy niezbędnych zasobów na okres korzystania z nich przy wykonaniu (realizacji) zamówienia w trybie art. 118 ust. 3 Ustawy Pzp).</w:t>
      </w:r>
      <w:r w:rsidR="00E015EF" w:rsidRPr="00FB4295">
        <w:rPr>
          <w:rFonts w:ascii="Arial" w:eastAsia="Calibri" w:hAnsi="Arial" w:cs="Arial"/>
          <w:i/>
          <w:sz w:val="22"/>
          <w:szCs w:val="22"/>
          <w:lang w:eastAsia="en-US"/>
        </w:rPr>
        <w:t xml:space="preserve"> </w:t>
      </w:r>
    </w:p>
    <w:p w14:paraId="73A73FA8" w14:textId="77777777" w:rsidR="00E015EF" w:rsidRPr="00FB4295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241FB1A" w14:textId="77777777" w:rsidR="00E015EF" w:rsidRPr="00FB4295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B4295">
        <w:rPr>
          <w:rFonts w:ascii="Arial" w:eastAsia="Calibri" w:hAnsi="Arial" w:cs="Arial"/>
          <w:sz w:val="20"/>
          <w:szCs w:val="20"/>
          <w:lang w:eastAsia="en-US"/>
        </w:rPr>
        <w:t xml:space="preserve">…………….……. </w:t>
      </w:r>
      <w:r w:rsidRPr="00FB4295">
        <w:rPr>
          <w:rFonts w:ascii="Arial" w:eastAsia="Calibri" w:hAnsi="Arial" w:cs="Arial"/>
          <w:i/>
          <w:sz w:val="20"/>
          <w:szCs w:val="20"/>
          <w:lang w:eastAsia="en-US"/>
        </w:rPr>
        <w:t xml:space="preserve">(miejscowość), </w:t>
      </w:r>
      <w:r w:rsidRPr="00FB4295">
        <w:rPr>
          <w:rFonts w:ascii="Arial" w:eastAsia="Calibri" w:hAnsi="Arial" w:cs="Arial"/>
          <w:sz w:val="20"/>
          <w:szCs w:val="20"/>
          <w:lang w:eastAsia="en-US"/>
        </w:rPr>
        <w:t xml:space="preserve">dnia ………….……. r. </w:t>
      </w:r>
    </w:p>
    <w:p w14:paraId="684B0403" w14:textId="77777777" w:rsidR="00E015EF" w:rsidRPr="00FB4295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B4295">
        <w:rPr>
          <w:rFonts w:ascii="Arial" w:eastAsia="Calibri" w:hAnsi="Arial" w:cs="Arial"/>
          <w:sz w:val="20"/>
          <w:szCs w:val="20"/>
          <w:lang w:eastAsia="en-US"/>
        </w:rPr>
        <w:tab/>
      </w:r>
      <w:r w:rsidRPr="00FB4295">
        <w:rPr>
          <w:rFonts w:ascii="Arial" w:eastAsia="Calibri" w:hAnsi="Arial" w:cs="Arial"/>
          <w:sz w:val="20"/>
          <w:szCs w:val="20"/>
          <w:lang w:eastAsia="en-US"/>
        </w:rPr>
        <w:tab/>
      </w:r>
      <w:r w:rsidRPr="00FB4295">
        <w:rPr>
          <w:rFonts w:ascii="Arial" w:eastAsia="Calibri" w:hAnsi="Arial" w:cs="Arial"/>
          <w:sz w:val="20"/>
          <w:szCs w:val="20"/>
          <w:lang w:eastAsia="en-US"/>
        </w:rPr>
        <w:tab/>
      </w:r>
      <w:r w:rsidRPr="00FB4295">
        <w:rPr>
          <w:rFonts w:ascii="Arial" w:eastAsia="Calibri" w:hAnsi="Arial" w:cs="Arial"/>
          <w:sz w:val="20"/>
          <w:szCs w:val="20"/>
          <w:lang w:eastAsia="en-US"/>
        </w:rPr>
        <w:tab/>
      </w:r>
      <w:r w:rsidRPr="00FB4295">
        <w:rPr>
          <w:rFonts w:ascii="Arial" w:eastAsia="Calibri" w:hAnsi="Arial" w:cs="Arial"/>
          <w:sz w:val="20"/>
          <w:szCs w:val="20"/>
          <w:lang w:eastAsia="en-US"/>
        </w:rPr>
        <w:tab/>
      </w:r>
      <w:r w:rsidRPr="00FB4295">
        <w:rPr>
          <w:rFonts w:ascii="Arial" w:eastAsia="Calibri" w:hAnsi="Arial" w:cs="Arial"/>
          <w:sz w:val="20"/>
          <w:szCs w:val="20"/>
          <w:lang w:eastAsia="en-US"/>
        </w:rPr>
        <w:tab/>
      </w:r>
      <w:r w:rsidRPr="00FB4295">
        <w:rPr>
          <w:rFonts w:ascii="Arial" w:eastAsia="Calibri" w:hAnsi="Arial" w:cs="Arial"/>
          <w:sz w:val="20"/>
          <w:szCs w:val="20"/>
          <w:lang w:eastAsia="en-US"/>
        </w:rPr>
        <w:tab/>
      </w:r>
      <w:r w:rsidR="00094AA1" w:rsidRPr="00FB4295">
        <w:rPr>
          <w:rFonts w:ascii="Arial" w:eastAsia="Calibri" w:hAnsi="Arial" w:cs="Arial"/>
          <w:sz w:val="20"/>
          <w:szCs w:val="20"/>
          <w:lang w:eastAsia="en-US"/>
        </w:rPr>
        <w:t xml:space="preserve">         </w:t>
      </w:r>
      <w:r w:rsidRPr="00FB4295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</w:t>
      </w:r>
    </w:p>
    <w:p w14:paraId="66B12FB8" w14:textId="664F9EB4" w:rsidR="007F5F84" w:rsidRDefault="00C20EFD" w:rsidP="00EA645C">
      <w:pPr>
        <w:suppressAutoHyphens w:val="0"/>
        <w:spacing w:after="40" w:line="276" w:lineRule="auto"/>
        <w:ind w:left="4820" w:firstLine="6"/>
        <w:jc w:val="center"/>
        <w:rPr>
          <w:rFonts w:eastAsia="Calibri"/>
          <w:sz w:val="22"/>
          <w:szCs w:val="21"/>
          <w:lang w:eastAsia="en-US"/>
        </w:rPr>
      </w:pPr>
      <w:r w:rsidRPr="00FB4295">
        <w:rPr>
          <w:rFonts w:ascii="Arial" w:eastAsia="Calibri" w:hAnsi="Arial" w:cs="Arial"/>
          <w:i/>
          <w:sz w:val="20"/>
          <w:szCs w:val="20"/>
          <w:lang w:eastAsia="en-US"/>
        </w:rPr>
        <w:t>(Podpis(y) osoby/osób upoważnionej (ych) do reprezentowania podmiotu/ów na zasoby, którego/ych</w:t>
      </w:r>
      <w:r w:rsidRPr="00945F1C">
        <w:rPr>
          <w:rFonts w:ascii="Arial" w:eastAsia="Calibri" w:hAnsi="Arial" w:cs="Arial"/>
          <w:i/>
          <w:sz w:val="18"/>
          <w:szCs w:val="18"/>
          <w:lang w:eastAsia="en-US"/>
        </w:rPr>
        <w:t xml:space="preserve"> powołuje się Wykonawca (dokument winien być podpisany elektronicznie)</w:t>
      </w:r>
    </w:p>
    <w:p w14:paraId="36808082" w14:textId="77777777" w:rsidR="00843C07" w:rsidRPr="00FB4295" w:rsidRDefault="00843C07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ACECCD2" w14:textId="77777777" w:rsidR="00E015EF" w:rsidRPr="00FB4295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B4295">
        <w:rPr>
          <w:rFonts w:ascii="Arial" w:eastAsia="Calibri" w:hAnsi="Arial" w:cs="Arial"/>
          <w:b/>
          <w:sz w:val="22"/>
          <w:szCs w:val="22"/>
          <w:lang w:eastAsia="en-US"/>
        </w:rPr>
        <w:t>OŚWIADCZENIE DOTYCZĄCE PODANYCH INFORMACJI:</w:t>
      </w:r>
    </w:p>
    <w:p w14:paraId="6A948D12" w14:textId="77777777" w:rsidR="00E015EF" w:rsidRPr="00FB4295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FF4E43F" w14:textId="77777777" w:rsidR="00E015EF" w:rsidRPr="00FB4295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B4295">
        <w:rPr>
          <w:rFonts w:ascii="Arial" w:eastAsia="Calibri" w:hAnsi="Arial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FB4295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50E536A1" w14:textId="77777777" w:rsidR="00E015EF" w:rsidRDefault="00E015EF" w:rsidP="00EA645C">
      <w:pPr>
        <w:suppressAutoHyphens w:val="0"/>
        <w:spacing w:after="40" w:line="276" w:lineRule="auto"/>
        <w:jc w:val="both"/>
        <w:rPr>
          <w:rFonts w:eastAsia="Calibri"/>
          <w:sz w:val="22"/>
          <w:szCs w:val="20"/>
          <w:lang w:eastAsia="en-US"/>
        </w:rPr>
      </w:pPr>
    </w:p>
    <w:p w14:paraId="046D8DFE" w14:textId="77777777" w:rsidR="0005389A" w:rsidRDefault="0005389A" w:rsidP="00EA645C">
      <w:pPr>
        <w:suppressAutoHyphens w:val="0"/>
        <w:spacing w:after="40" w:line="276" w:lineRule="auto"/>
        <w:jc w:val="both"/>
        <w:rPr>
          <w:rFonts w:eastAsia="Calibri"/>
          <w:sz w:val="22"/>
          <w:szCs w:val="20"/>
          <w:lang w:eastAsia="en-US"/>
        </w:rPr>
      </w:pPr>
    </w:p>
    <w:p w14:paraId="79ECF208" w14:textId="77777777" w:rsidR="0005389A" w:rsidRPr="00FB4295" w:rsidRDefault="0005389A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20E15EB" w14:textId="77777777" w:rsidR="00E015EF" w:rsidRPr="00FB4295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B4295">
        <w:rPr>
          <w:rFonts w:ascii="Arial" w:eastAsia="Calibri" w:hAnsi="Arial" w:cs="Arial"/>
          <w:sz w:val="20"/>
          <w:szCs w:val="20"/>
          <w:lang w:eastAsia="en-US"/>
        </w:rPr>
        <w:t>…………….…</w:t>
      </w:r>
      <w:r w:rsidR="00B1533F" w:rsidRPr="00FB4295">
        <w:rPr>
          <w:rFonts w:ascii="Arial" w:eastAsia="Calibri" w:hAnsi="Arial" w:cs="Arial"/>
          <w:sz w:val="20"/>
          <w:szCs w:val="20"/>
          <w:lang w:eastAsia="en-US"/>
        </w:rPr>
        <w:t>…..</w:t>
      </w:r>
      <w:r w:rsidRPr="00FB4295">
        <w:rPr>
          <w:rFonts w:ascii="Arial" w:eastAsia="Calibri" w:hAnsi="Arial" w:cs="Arial"/>
          <w:sz w:val="20"/>
          <w:szCs w:val="20"/>
          <w:lang w:eastAsia="en-US"/>
        </w:rPr>
        <w:t xml:space="preserve">…. </w:t>
      </w:r>
      <w:r w:rsidRPr="00FB4295">
        <w:rPr>
          <w:rFonts w:ascii="Arial" w:eastAsia="Calibri" w:hAnsi="Arial" w:cs="Arial"/>
          <w:i/>
          <w:sz w:val="20"/>
          <w:szCs w:val="20"/>
          <w:lang w:eastAsia="en-US"/>
        </w:rPr>
        <w:t xml:space="preserve">(miejscowość), </w:t>
      </w:r>
      <w:r w:rsidRPr="00FB4295">
        <w:rPr>
          <w:rFonts w:ascii="Arial" w:eastAsia="Calibri" w:hAnsi="Arial" w:cs="Arial"/>
          <w:sz w:val="20"/>
          <w:szCs w:val="20"/>
          <w:lang w:eastAsia="en-US"/>
        </w:rPr>
        <w:t xml:space="preserve">dnia ………….……. r. </w:t>
      </w:r>
    </w:p>
    <w:p w14:paraId="416B9956" w14:textId="77777777" w:rsidR="00E015EF" w:rsidRPr="00FB4295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57E63E39" w14:textId="77777777" w:rsidR="00E015EF" w:rsidRPr="00FB4295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B4295">
        <w:rPr>
          <w:rFonts w:ascii="Arial" w:eastAsia="Calibri" w:hAnsi="Arial" w:cs="Arial"/>
          <w:sz w:val="20"/>
          <w:szCs w:val="20"/>
          <w:lang w:eastAsia="en-US"/>
        </w:rPr>
        <w:tab/>
      </w:r>
      <w:r w:rsidRPr="00FB4295">
        <w:rPr>
          <w:rFonts w:ascii="Arial" w:eastAsia="Calibri" w:hAnsi="Arial" w:cs="Arial"/>
          <w:sz w:val="20"/>
          <w:szCs w:val="20"/>
          <w:lang w:eastAsia="en-US"/>
        </w:rPr>
        <w:tab/>
      </w:r>
      <w:r w:rsidRPr="00FB4295">
        <w:rPr>
          <w:rFonts w:ascii="Arial" w:eastAsia="Calibri" w:hAnsi="Arial" w:cs="Arial"/>
          <w:sz w:val="20"/>
          <w:szCs w:val="20"/>
          <w:lang w:eastAsia="en-US"/>
        </w:rPr>
        <w:tab/>
      </w:r>
      <w:r w:rsidRPr="00FB4295">
        <w:rPr>
          <w:rFonts w:ascii="Arial" w:eastAsia="Calibri" w:hAnsi="Arial" w:cs="Arial"/>
          <w:sz w:val="20"/>
          <w:szCs w:val="20"/>
          <w:lang w:eastAsia="en-US"/>
        </w:rPr>
        <w:tab/>
      </w:r>
      <w:r w:rsidRPr="00FB4295">
        <w:rPr>
          <w:rFonts w:ascii="Arial" w:eastAsia="Calibri" w:hAnsi="Arial" w:cs="Arial"/>
          <w:sz w:val="20"/>
          <w:szCs w:val="20"/>
          <w:lang w:eastAsia="en-US"/>
        </w:rPr>
        <w:tab/>
      </w:r>
      <w:r w:rsidRPr="00FB4295">
        <w:rPr>
          <w:rFonts w:ascii="Arial" w:eastAsia="Calibri" w:hAnsi="Arial" w:cs="Arial"/>
          <w:sz w:val="20"/>
          <w:szCs w:val="20"/>
          <w:lang w:eastAsia="en-US"/>
        </w:rPr>
        <w:tab/>
      </w:r>
      <w:r w:rsidRPr="00FB4295">
        <w:rPr>
          <w:rFonts w:ascii="Arial" w:eastAsia="Calibri" w:hAnsi="Arial" w:cs="Arial"/>
          <w:sz w:val="20"/>
          <w:szCs w:val="20"/>
          <w:lang w:eastAsia="en-US"/>
        </w:rPr>
        <w:tab/>
      </w:r>
      <w:r w:rsidR="00094AA1" w:rsidRPr="00FB4295">
        <w:rPr>
          <w:rFonts w:ascii="Arial" w:eastAsia="Calibri" w:hAnsi="Arial" w:cs="Arial"/>
          <w:sz w:val="20"/>
          <w:szCs w:val="20"/>
          <w:lang w:eastAsia="en-US"/>
        </w:rPr>
        <w:t xml:space="preserve">       </w:t>
      </w:r>
      <w:r w:rsidR="00B1533F" w:rsidRPr="00FB4295">
        <w:rPr>
          <w:rFonts w:ascii="Arial" w:eastAsia="Calibri" w:hAnsi="Arial" w:cs="Arial"/>
          <w:sz w:val="20"/>
          <w:szCs w:val="20"/>
          <w:lang w:eastAsia="en-US"/>
        </w:rPr>
        <w:t xml:space="preserve">   </w:t>
      </w:r>
      <w:r w:rsidRPr="00FB4295">
        <w:rPr>
          <w:rFonts w:ascii="Arial" w:eastAsia="Calibri" w:hAnsi="Arial" w:cs="Arial"/>
          <w:sz w:val="20"/>
          <w:szCs w:val="20"/>
          <w:lang w:eastAsia="en-US"/>
        </w:rPr>
        <w:t>…………………</w:t>
      </w:r>
      <w:r w:rsidR="0038577A" w:rsidRPr="00FB4295">
        <w:rPr>
          <w:rFonts w:ascii="Arial" w:eastAsia="Calibri" w:hAnsi="Arial" w:cs="Arial"/>
          <w:sz w:val="20"/>
          <w:szCs w:val="20"/>
          <w:lang w:eastAsia="en-US"/>
        </w:rPr>
        <w:t>……….</w:t>
      </w:r>
      <w:r w:rsidRPr="00FB4295">
        <w:rPr>
          <w:rFonts w:ascii="Arial" w:eastAsia="Calibri" w:hAnsi="Arial" w:cs="Arial"/>
          <w:sz w:val="20"/>
          <w:szCs w:val="20"/>
          <w:lang w:eastAsia="en-US"/>
        </w:rPr>
        <w:t>………………………</w:t>
      </w:r>
    </w:p>
    <w:p w14:paraId="36EE0393" w14:textId="0C0C61B5" w:rsidR="00F419B6" w:rsidRPr="00B03528" w:rsidRDefault="00094AA1" w:rsidP="00EA645C">
      <w:pPr>
        <w:suppressAutoHyphens w:val="0"/>
        <w:spacing w:after="40" w:line="276" w:lineRule="auto"/>
        <w:ind w:left="4820" w:firstLine="6"/>
        <w:jc w:val="center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B03528">
        <w:rPr>
          <w:rFonts w:ascii="Arial" w:eastAsia="Calibri" w:hAnsi="Arial" w:cs="Arial"/>
          <w:i/>
          <w:sz w:val="16"/>
          <w:szCs w:val="16"/>
          <w:lang w:eastAsia="en-US"/>
        </w:rPr>
        <w:t xml:space="preserve">  </w:t>
      </w:r>
      <w:r w:rsidR="00E015EF" w:rsidRPr="00B03528">
        <w:rPr>
          <w:rFonts w:ascii="Arial" w:eastAsia="Calibri" w:hAnsi="Arial" w:cs="Arial"/>
          <w:i/>
          <w:sz w:val="16"/>
          <w:szCs w:val="16"/>
          <w:lang w:eastAsia="en-US"/>
        </w:rPr>
        <w:t>(</w:t>
      </w:r>
      <w:r w:rsidR="00C20EFD" w:rsidRPr="00B03528">
        <w:rPr>
          <w:rFonts w:ascii="Arial" w:eastAsia="Calibri" w:hAnsi="Arial" w:cs="Arial"/>
          <w:i/>
          <w:sz w:val="16"/>
          <w:szCs w:val="16"/>
          <w:lang w:eastAsia="en-US"/>
        </w:rPr>
        <w:t xml:space="preserve">Podpis(y) osoby/osób upoważnionej (ych) </w:t>
      </w:r>
      <w:r w:rsidR="00FB4295" w:rsidRPr="00B03528">
        <w:rPr>
          <w:rFonts w:ascii="Arial" w:eastAsia="Calibri" w:hAnsi="Arial" w:cs="Arial"/>
          <w:i/>
          <w:sz w:val="16"/>
          <w:szCs w:val="16"/>
          <w:lang w:eastAsia="en-US"/>
        </w:rPr>
        <w:br/>
      </w:r>
      <w:r w:rsidR="00C20EFD" w:rsidRPr="00B03528">
        <w:rPr>
          <w:rFonts w:ascii="Arial" w:eastAsia="Calibri" w:hAnsi="Arial" w:cs="Arial"/>
          <w:i/>
          <w:sz w:val="16"/>
          <w:szCs w:val="16"/>
          <w:lang w:eastAsia="en-US"/>
        </w:rPr>
        <w:t xml:space="preserve">do reprezentowania Wykonawcy lub podmiotu, </w:t>
      </w:r>
      <w:r w:rsidR="00FB4295" w:rsidRPr="00B03528">
        <w:rPr>
          <w:rFonts w:ascii="Arial" w:eastAsia="Calibri" w:hAnsi="Arial" w:cs="Arial"/>
          <w:i/>
          <w:sz w:val="16"/>
          <w:szCs w:val="16"/>
          <w:lang w:eastAsia="en-US"/>
        </w:rPr>
        <w:br/>
      </w:r>
      <w:r w:rsidR="00C20EFD" w:rsidRPr="00B03528">
        <w:rPr>
          <w:rFonts w:ascii="Arial" w:eastAsia="Calibri" w:hAnsi="Arial" w:cs="Arial"/>
          <w:i/>
          <w:sz w:val="16"/>
          <w:szCs w:val="16"/>
          <w:lang w:eastAsia="en-US"/>
        </w:rPr>
        <w:t>na zasoby którego powołuje się Wykonawca (dokument winien być podpisany elektronicznie)</w:t>
      </w:r>
    </w:p>
    <w:p w14:paraId="640BE356" w14:textId="77777777" w:rsidR="009205FA" w:rsidRDefault="009205FA" w:rsidP="00EA645C">
      <w:pPr>
        <w:suppressAutoHyphens w:val="0"/>
        <w:spacing w:after="40" w:line="276" w:lineRule="auto"/>
        <w:ind w:left="5664" w:firstLine="708"/>
        <w:jc w:val="both"/>
        <w:rPr>
          <w:rFonts w:eastAsia="Calibri"/>
          <w:i/>
          <w:sz w:val="20"/>
          <w:szCs w:val="20"/>
          <w:lang w:eastAsia="en-US"/>
        </w:rPr>
      </w:pPr>
    </w:p>
    <w:p w14:paraId="371D3847" w14:textId="77777777" w:rsidR="009205FA" w:rsidRDefault="009205FA" w:rsidP="00EA645C">
      <w:pPr>
        <w:suppressAutoHyphens w:val="0"/>
        <w:spacing w:after="40" w:line="276" w:lineRule="auto"/>
        <w:ind w:left="5664" w:firstLine="708"/>
        <w:jc w:val="both"/>
        <w:rPr>
          <w:rFonts w:eastAsia="Calibri"/>
          <w:i/>
          <w:sz w:val="20"/>
          <w:szCs w:val="20"/>
          <w:lang w:eastAsia="en-US"/>
        </w:rPr>
      </w:pPr>
    </w:p>
    <w:p w14:paraId="7704D40E" w14:textId="77777777" w:rsidR="009205FA" w:rsidRDefault="009205FA" w:rsidP="00EA645C">
      <w:pPr>
        <w:suppressAutoHyphens w:val="0"/>
        <w:spacing w:after="40" w:line="276" w:lineRule="auto"/>
        <w:ind w:left="5664" w:firstLine="708"/>
        <w:jc w:val="both"/>
        <w:rPr>
          <w:rFonts w:eastAsia="Calibri"/>
          <w:i/>
          <w:sz w:val="20"/>
          <w:szCs w:val="20"/>
          <w:lang w:eastAsia="en-US"/>
        </w:rPr>
      </w:pPr>
    </w:p>
    <w:p w14:paraId="0F481C3E" w14:textId="77777777" w:rsidR="009205FA" w:rsidRDefault="009205FA" w:rsidP="00EA645C">
      <w:pPr>
        <w:suppressAutoHyphens w:val="0"/>
        <w:spacing w:after="40" w:line="276" w:lineRule="auto"/>
        <w:ind w:left="5664" w:firstLine="708"/>
        <w:jc w:val="both"/>
        <w:rPr>
          <w:rFonts w:eastAsia="Calibri"/>
          <w:i/>
          <w:sz w:val="20"/>
          <w:szCs w:val="20"/>
          <w:lang w:eastAsia="en-US"/>
        </w:rPr>
      </w:pPr>
    </w:p>
    <w:p w14:paraId="5C703370" w14:textId="77777777" w:rsidR="009205FA" w:rsidRDefault="009205FA" w:rsidP="00EA645C">
      <w:pPr>
        <w:suppressAutoHyphens w:val="0"/>
        <w:spacing w:after="40" w:line="276" w:lineRule="auto"/>
        <w:ind w:left="5664" w:firstLine="708"/>
        <w:jc w:val="both"/>
        <w:rPr>
          <w:rFonts w:eastAsia="Calibri"/>
          <w:i/>
          <w:sz w:val="20"/>
          <w:szCs w:val="20"/>
          <w:lang w:eastAsia="en-US"/>
        </w:rPr>
      </w:pPr>
    </w:p>
    <w:p w14:paraId="57724360" w14:textId="77777777" w:rsidR="009205FA" w:rsidRDefault="009205FA" w:rsidP="00EA645C">
      <w:pPr>
        <w:suppressAutoHyphens w:val="0"/>
        <w:spacing w:after="40" w:line="276" w:lineRule="auto"/>
        <w:ind w:left="5664" w:firstLine="708"/>
        <w:jc w:val="both"/>
        <w:rPr>
          <w:rFonts w:eastAsia="Calibri"/>
          <w:i/>
          <w:sz w:val="20"/>
          <w:szCs w:val="20"/>
          <w:lang w:eastAsia="en-US"/>
        </w:rPr>
      </w:pPr>
    </w:p>
    <w:p w14:paraId="558FA519" w14:textId="77777777" w:rsidR="009205FA" w:rsidRDefault="009205FA" w:rsidP="00EA645C">
      <w:pPr>
        <w:suppressAutoHyphens w:val="0"/>
        <w:spacing w:after="40" w:line="276" w:lineRule="auto"/>
        <w:ind w:left="5664" w:firstLine="708"/>
        <w:jc w:val="both"/>
        <w:rPr>
          <w:rFonts w:eastAsia="Calibri"/>
          <w:i/>
          <w:sz w:val="20"/>
          <w:szCs w:val="20"/>
          <w:lang w:eastAsia="en-US"/>
        </w:rPr>
      </w:pPr>
    </w:p>
    <w:p w14:paraId="02BD8727" w14:textId="77777777" w:rsidR="009205FA" w:rsidRDefault="009205FA" w:rsidP="00EA645C">
      <w:pPr>
        <w:suppressAutoHyphens w:val="0"/>
        <w:spacing w:after="40" w:line="276" w:lineRule="auto"/>
        <w:ind w:left="5664" w:firstLine="708"/>
        <w:jc w:val="both"/>
        <w:rPr>
          <w:rFonts w:eastAsia="Calibri"/>
          <w:i/>
          <w:sz w:val="20"/>
          <w:szCs w:val="20"/>
          <w:lang w:eastAsia="en-US"/>
        </w:rPr>
      </w:pPr>
    </w:p>
    <w:p w14:paraId="3BF69931" w14:textId="77777777" w:rsidR="009205FA" w:rsidRDefault="009205FA" w:rsidP="00EA645C">
      <w:pPr>
        <w:suppressAutoHyphens w:val="0"/>
        <w:spacing w:after="40" w:line="276" w:lineRule="auto"/>
        <w:ind w:left="5664" w:firstLine="708"/>
        <w:jc w:val="both"/>
        <w:rPr>
          <w:rFonts w:eastAsia="Calibri"/>
          <w:i/>
          <w:sz w:val="20"/>
          <w:szCs w:val="20"/>
          <w:lang w:eastAsia="en-US"/>
        </w:rPr>
      </w:pPr>
    </w:p>
    <w:p w14:paraId="7E5FC537" w14:textId="77777777" w:rsidR="009205FA" w:rsidRDefault="009205FA" w:rsidP="00EA645C">
      <w:pPr>
        <w:suppressAutoHyphens w:val="0"/>
        <w:spacing w:after="40" w:line="276" w:lineRule="auto"/>
        <w:ind w:left="5664" w:firstLine="708"/>
        <w:jc w:val="both"/>
        <w:rPr>
          <w:rFonts w:eastAsia="Calibri"/>
          <w:i/>
          <w:sz w:val="20"/>
          <w:szCs w:val="20"/>
          <w:lang w:eastAsia="en-US"/>
        </w:rPr>
      </w:pPr>
    </w:p>
    <w:p w14:paraId="3B1DCCB6" w14:textId="77777777" w:rsidR="00D564E5" w:rsidRDefault="00D564E5" w:rsidP="00EA645C">
      <w:pPr>
        <w:suppressAutoHyphens w:val="0"/>
        <w:spacing w:after="40" w:line="276" w:lineRule="auto"/>
        <w:ind w:left="5664" w:firstLine="708"/>
        <w:jc w:val="both"/>
        <w:rPr>
          <w:rFonts w:eastAsia="Calibri"/>
          <w:i/>
          <w:sz w:val="20"/>
          <w:szCs w:val="20"/>
          <w:lang w:eastAsia="en-US"/>
        </w:rPr>
      </w:pPr>
    </w:p>
    <w:p w14:paraId="0143342B" w14:textId="3AEC6911" w:rsidR="00D564E5" w:rsidRDefault="00D564E5" w:rsidP="00EA645C">
      <w:pPr>
        <w:suppressAutoHyphens w:val="0"/>
        <w:spacing w:after="40" w:line="276" w:lineRule="auto"/>
        <w:ind w:left="5664" w:firstLine="708"/>
        <w:jc w:val="both"/>
        <w:rPr>
          <w:rFonts w:eastAsia="Calibri"/>
          <w:i/>
          <w:sz w:val="20"/>
          <w:szCs w:val="20"/>
          <w:lang w:eastAsia="en-US"/>
        </w:rPr>
      </w:pPr>
    </w:p>
    <w:p w14:paraId="1A878420" w14:textId="544D4006" w:rsidR="00035287" w:rsidRDefault="00035287" w:rsidP="00EA645C">
      <w:pPr>
        <w:suppressAutoHyphens w:val="0"/>
        <w:spacing w:after="40" w:line="276" w:lineRule="auto"/>
        <w:ind w:left="5664" w:firstLine="708"/>
        <w:jc w:val="both"/>
        <w:rPr>
          <w:rFonts w:eastAsia="Calibri"/>
          <w:i/>
          <w:sz w:val="20"/>
          <w:szCs w:val="20"/>
          <w:lang w:eastAsia="en-US"/>
        </w:rPr>
      </w:pPr>
    </w:p>
    <w:p w14:paraId="329E0304" w14:textId="0998DC6A" w:rsidR="00035287" w:rsidRDefault="00035287" w:rsidP="00EA645C">
      <w:pPr>
        <w:suppressAutoHyphens w:val="0"/>
        <w:spacing w:after="40" w:line="276" w:lineRule="auto"/>
        <w:ind w:left="5664" w:firstLine="708"/>
        <w:jc w:val="both"/>
        <w:rPr>
          <w:rFonts w:eastAsia="Calibri"/>
          <w:i/>
          <w:sz w:val="20"/>
          <w:szCs w:val="20"/>
          <w:lang w:eastAsia="en-US"/>
        </w:rPr>
      </w:pPr>
    </w:p>
    <w:p w14:paraId="484C83C8" w14:textId="5F51F6B6" w:rsidR="00035287" w:rsidRDefault="00035287" w:rsidP="00EA645C">
      <w:pPr>
        <w:suppressAutoHyphens w:val="0"/>
        <w:spacing w:after="40" w:line="276" w:lineRule="auto"/>
        <w:ind w:left="5664" w:firstLine="708"/>
        <w:jc w:val="both"/>
        <w:rPr>
          <w:rFonts w:eastAsia="Calibri"/>
          <w:i/>
          <w:sz w:val="20"/>
          <w:szCs w:val="20"/>
          <w:lang w:eastAsia="en-US"/>
        </w:rPr>
      </w:pPr>
    </w:p>
    <w:p w14:paraId="66727DBB" w14:textId="0BDB28C8" w:rsidR="00D62482" w:rsidRDefault="00D62482" w:rsidP="00EA645C">
      <w:pPr>
        <w:suppressAutoHyphens w:val="0"/>
        <w:spacing w:after="40" w:line="276" w:lineRule="auto"/>
        <w:ind w:left="5664" w:firstLine="708"/>
        <w:jc w:val="both"/>
        <w:rPr>
          <w:rFonts w:eastAsia="Calibri"/>
          <w:i/>
          <w:sz w:val="20"/>
          <w:szCs w:val="20"/>
          <w:lang w:eastAsia="en-US"/>
        </w:rPr>
      </w:pPr>
    </w:p>
    <w:p w14:paraId="71B8309C" w14:textId="10AF6C28" w:rsidR="00D62482" w:rsidRDefault="00D62482" w:rsidP="00EA645C">
      <w:pPr>
        <w:suppressAutoHyphens w:val="0"/>
        <w:spacing w:after="40" w:line="276" w:lineRule="auto"/>
        <w:ind w:left="5664" w:firstLine="708"/>
        <w:jc w:val="both"/>
        <w:rPr>
          <w:rFonts w:eastAsia="Calibri"/>
          <w:i/>
          <w:sz w:val="20"/>
          <w:szCs w:val="20"/>
          <w:lang w:eastAsia="en-US"/>
        </w:rPr>
      </w:pPr>
    </w:p>
    <w:p w14:paraId="34D4F7E6" w14:textId="77777777" w:rsidR="00D62482" w:rsidRDefault="00D62482" w:rsidP="00EA645C">
      <w:pPr>
        <w:suppressAutoHyphens w:val="0"/>
        <w:spacing w:after="40" w:line="276" w:lineRule="auto"/>
        <w:ind w:left="5664" w:firstLine="708"/>
        <w:jc w:val="both"/>
        <w:rPr>
          <w:rFonts w:eastAsia="Calibri"/>
          <w:i/>
          <w:sz w:val="20"/>
          <w:szCs w:val="20"/>
          <w:lang w:eastAsia="en-US"/>
        </w:rPr>
      </w:pPr>
    </w:p>
    <w:p w14:paraId="0A350521" w14:textId="77777777" w:rsidR="00D564E5" w:rsidRDefault="00D564E5" w:rsidP="00EA645C">
      <w:pPr>
        <w:suppressAutoHyphens w:val="0"/>
        <w:spacing w:after="40" w:line="276" w:lineRule="auto"/>
        <w:ind w:left="5664" w:firstLine="708"/>
        <w:jc w:val="both"/>
        <w:rPr>
          <w:rFonts w:eastAsia="Calibri"/>
          <w:i/>
          <w:sz w:val="20"/>
          <w:szCs w:val="20"/>
          <w:lang w:eastAsia="en-US"/>
        </w:rPr>
      </w:pPr>
    </w:p>
    <w:p w14:paraId="07F87C70" w14:textId="3A620173" w:rsidR="009205FA" w:rsidRPr="00FB4295" w:rsidRDefault="009205FA" w:rsidP="00EA645C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276" w:lineRule="auto"/>
        <w:ind w:left="5670"/>
        <w:jc w:val="center"/>
        <w:rPr>
          <w:rFonts w:ascii="Arial" w:hAnsi="Arial" w:cs="Arial"/>
          <w:b/>
          <w:noProof/>
          <w:sz w:val="22"/>
          <w:szCs w:val="22"/>
        </w:rPr>
      </w:pPr>
      <w:r w:rsidRPr="00FB4295">
        <w:rPr>
          <w:rFonts w:ascii="Arial" w:hAnsi="Arial" w:cs="Arial"/>
          <w:b/>
          <w:sz w:val="22"/>
          <w:szCs w:val="22"/>
        </w:rPr>
        <w:t>Załącznik nr 4 do SWZ</w:t>
      </w:r>
      <w:r w:rsidRPr="00FB4295">
        <w:rPr>
          <w:rFonts w:ascii="Arial" w:hAnsi="Arial" w:cs="Arial"/>
          <w:b/>
          <w:noProof/>
          <w:sz w:val="22"/>
          <w:szCs w:val="22"/>
        </w:rPr>
        <w:t xml:space="preserve"> </w:t>
      </w:r>
    </w:p>
    <w:p w14:paraId="62CA865D" w14:textId="77777777" w:rsidR="009205FA" w:rsidRDefault="009205FA" w:rsidP="00EA645C">
      <w:pPr>
        <w:spacing w:after="40" w:line="276" w:lineRule="auto"/>
        <w:jc w:val="center"/>
        <w:rPr>
          <w:b/>
          <w:noProof/>
          <w:sz w:val="22"/>
          <w:szCs w:val="22"/>
        </w:rPr>
      </w:pPr>
      <w:r w:rsidRPr="002B2B13">
        <w:rPr>
          <w:b/>
          <w:noProof/>
          <w:sz w:val="22"/>
          <w:szCs w:val="22"/>
        </w:rPr>
        <w:tab/>
      </w:r>
      <w:r w:rsidRPr="002B2B13">
        <w:rPr>
          <w:b/>
          <w:noProof/>
          <w:sz w:val="22"/>
          <w:szCs w:val="22"/>
        </w:rPr>
        <w:tab/>
      </w:r>
      <w:r w:rsidRPr="002B2B13">
        <w:rPr>
          <w:b/>
          <w:noProof/>
          <w:sz w:val="22"/>
          <w:szCs w:val="22"/>
        </w:rPr>
        <w:tab/>
      </w:r>
      <w:r w:rsidRPr="002B2B13">
        <w:rPr>
          <w:b/>
          <w:noProof/>
          <w:sz w:val="22"/>
          <w:szCs w:val="22"/>
        </w:rPr>
        <w:tab/>
      </w:r>
    </w:p>
    <w:p w14:paraId="33BB7142" w14:textId="3AD05730" w:rsidR="00875249" w:rsidRPr="00BB201A" w:rsidRDefault="009205FA" w:rsidP="00EA645C">
      <w:pPr>
        <w:spacing w:after="40"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>
        <w:rPr>
          <w:b/>
          <w:noProof/>
          <w:sz w:val="22"/>
          <w:szCs w:val="22"/>
        </w:rPr>
        <w:t xml:space="preserve">                         </w:t>
      </w:r>
      <w:r w:rsidRPr="00FB4295">
        <w:rPr>
          <w:rFonts w:ascii="Arial" w:hAnsi="Arial" w:cs="Arial"/>
          <w:b/>
          <w:noProof/>
          <w:sz w:val="22"/>
          <w:szCs w:val="22"/>
        </w:rPr>
        <w:t xml:space="preserve">    </w:t>
      </w:r>
      <w:r w:rsidR="00035287">
        <w:rPr>
          <w:rFonts w:ascii="Arial" w:hAnsi="Arial" w:cs="Arial"/>
          <w:b/>
          <w:noProof/>
          <w:sz w:val="22"/>
          <w:szCs w:val="22"/>
        </w:rPr>
        <w:t xml:space="preserve">                   </w:t>
      </w:r>
      <w:r w:rsidRPr="00FB4295">
        <w:rPr>
          <w:rFonts w:ascii="Arial" w:hAnsi="Arial" w:cs="Arial"/>
          <w:b/>
          <w:noProof/>
          <w:sz w:val="22"/>
          <w:szCs w:val="22"/>
        </w:rPr>
        <w:t xml:space="preserve"> </w:t>
      </w:r>
      <w:r w:rsidR="00875249" w:rsidRPr="00BB201A">
        <w:rPr>
          <w:rFonts w:ascii="Arial" w:eastAsia="Calibri" w:hAnsi="Arial" w:cs="Arial"/>
          <w:b/>
          <w:bCs/>
          <w:sz w:val="22"/>
          <w:szCs w:val="22"/>
          <w:lang w:eastAsia="en-US"/>
        </w:rPr>
        <w:t>Zamawiający:</w:t>
      </w:r>
    </w:p>
    <w:p w14:paraId="38F4B490" w14:textId="77777777" w:rsidR="00875249" w:rsidRPr="00BB201A" w:rsidRDefault="00875249" w:rsidP="00EA645C">
      <w:pPr>
        <w:tabs>
          <w:tab w:val="left" w:pos="5529"/>
        </w:tabs>
        <w:suppressAutoHyphens w:val="0"/>
        <w:spacing w:after="40" w:line="276" w:lineRule="auto"/>
        <w:ind w:left="4963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BB201A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    Urząd Komisji Nadzoru Finansowego</w:t>
      </w:r>
    </w:p>
    <w:p w14:paraId="1EBFCC02" w14:textId="77777777" w:rsidR="00875249" w:rsidRPr="00BB201A" w:rsidRDefault="00875249" w:rsidP="00EA645C">
      <w:pPr>
        <w:tabs>
          <w:tab w:val="left" w:pos="5529"/>
        </w:tabs>
        <w:suppressAutoHyphens w:val="0"/>
        <w:spacing w:after="40" w:line="276" w:lineRule="auto"/>
        <w:ind w:left="4254"/>
        <w:rPr>
          <w:rFonts w:ascii="Arial" w:eastAsia="Calibri" w:hAnsi="Arial" w:cs="Arial"/>
          <w:sz w:val="22"/>
          <w:szCs w:val="22"/>
          <w:lang w:eastAsia="en-US"/>
        </w:rPr>
      </w:pPr>
      <w:r w:rsidRPr="00BB201A">
        <w:rPr>
          <w:rFonts w:ascii="Arial" w:eastAsia="Calibri" w:hAnsi="Arial" w:cs="Arial"/>
          <w:sz w:val="22"/>
          <w:szCs w:val="22"/>
          <w:lang w:eastAsia="en-US"/>
        </w:rPr>
        <w:t xml:space="preserve">                     ul. Piękna 20</w:t>
      </w:r>
    </w:p>
    <w:p w14:paraId="3F023E72" w14:textId="77777777" w:rsidR="00875249" w:rsidRPr="00BB201A" w:rsidRDefault="00875249" w:rsidP="00EA645C">
      <w:pPr>
        <w:tabs>
          <w:tab w:val="left" w:pos="5529"/>
        </w:tabs>
        <w:suppressAutoHyphens w:val="0"/>
        <w:spacing w:after="40" w:line="276" w:lineRule="auto"/>
        <w:ind w:left="3545"/>
        <w:rPr>
          <w:rFonts w:ascii="Arial" w:eastAsia="Calibri" w:hAnsi="Arial" w:cs="Arial"/>
          <w:sz w:val="22"/>
          <w:szCs w:val="22"/>
          <w:lang w:eastAsia="en-US"/>
        </w:rPr>
      </w:pPr>
      <w:r w:rsidRPr="00BB201A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00-549 Warszawa</w:t>
      </w:r>
    </w:p>
    <w:p w14:paraId="54226D76" w14:textId="77777777" w:rsidR="00875249" w:rsidRPr="00BB201A" w:rsidRDefault="00875249" w:rsidP="00EA645C">
      <w:pPr>
        <w:suppressAutoHyphens w:val="0"/>
        <w:spacing w:after="40" w:line="276" w:lineRule="auto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BB201A">
        <w:rPr>
          <w:rFonts w:ascii="Arial" w:eastAsia="Calibri" w:hAnsi="Arial" w:cs="Arial"/>
          <w:b/>
          <w:bCs/>
          <w:sz w:val="22"/>
          <w:szCs w:val="22"/>
          <w:lang w:eastAsia="en-US"/>
        </w:rPr>
        <w:t>Wykonawca:</w:t>
      </w:r>
    </w:p>
    <w:p w14:paraId="47CE1DBC" w14:textId="77777777" w:rsidR="00875249" w:rsidRPr="00BB201A" w:rsidRDefault="00875249" w:rsidP="00EA645C">
      <w:pPr>
        <w:suppressAutoHyphens w:val="0"/>
        <w:spacing w:after="40"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BB201A">
        <w:rPr>
          <w:rFonts w:ascii="Arial" w:eastAsia="Calibri" w:hAnsi="Arial" w:cs="Arial"/>
          <w:sz w:val="22"/>
          <w:szCs w:val="22"/>
          <w:lang w:eastAsia="en-US"/>
        </w:rPr>
        <w:t>…………………………………….………………………………………….……</w:t>
      </w:r>
    </w:p>
    <w:p w14:paraId="49579548" w14:textId="77777777" w:rsidR="00875249" w:rsidRPr="00BB201A" w:rsidRDefault="00875249" w:rsidP="00EA645C">
      <w:pPr>
        <w:suppressAutoHyphens w:val="0"/>
        <w:spacing w:after="40" w:line="276" w:lineRule="auto"/>
        <w:ind w:right="5953"/>
        <w:rPr>
          <w:rFonts w:ascii="Arial" w:eastAsia="Calibri" w:hAnsi="Arial" w:cs="Arial"/>
          <w:i/>
          <w:iCs/>
          <w:sz w:val="20"/>
          <w:szCs w:val="20"/>
          <w:lang w:eastAsia="en-US"/>
        </w:rPr>
      </w:pPr>
      <w:r w:rsidRPr="00BB201A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(pełna nazwa/firma, adres, w zależności </w:t>
      </w:r>
      <w:r w:rsidRPr="00BB201A">
        <w:rPr>
          <w:rFonts w:ascii="Arial" w:hAnsi="Arial" w:cs="Arial"/>
          <w:sz w:val="20"/>
          <w:szCs w:val="20"/>
        </w:rPr>
        <w:br/>
      </w:r>
      <w:r w:rsidRPr="00BB201A">
        <w:rPr>
          <w:rFonts w:ascii="Arial" w:eastAsia="Calibri" w:hAnsi="Arial" w:cs="Arial"/>
          <w:i/>
          <w:iCs/>
          <w:sz w:val="20"/>
          <w:szCs w:val="20"/>
          <w:lang w:eastAsia="en-US"/>
        </w:rPr>
        <w:t>od podmiotu: NIP/PESEL, KRS/CEiDG)</w:t>
      </w:r>
    </w:p>
    <w:p w14:paraId="4006B8C8" w14:textId="77777777" w:rsidR="00875249" w:rsidRPr="00BB201A" w:rsidRDefault="00875249" w:rsidP="00EA645C">
      <w:pPr>
        <w:suppressAutoHyphens w:val="0"/>
        <w:spacing w:after="40"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BB201A">
        <w:rPr>
          <w:rFonts w:ascii="Arial" w:eastAsia="Calibri" w:hAnsi="Arial" w:cs="Arial"/>
          <w:sz w:val="22"/>
          <w:szCs w:val="22"/>
          <w:u w:val="single"/>
          <w:lang w:eastAsia="en-US"/>
        </w:rPr>
        <w:t>reprezentowany przez:</w:t>
      </w:r>
    </w:p>
    <w:p w14:paraId="5CEBB163" w14:textId="77777777" w:rsidR="00875249" w:rsidRPr="00BB201A" w:rsidRDefault="00875249" w:rsidP="00EA645C">
      <w:pPr>
        <w:suppressAutoHyphens w:val="0"/>
        <w:spacing w:after="40"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BB201A">
        <w:rPr>
          <w:rFonts w:ascii="Arial" w:eastAsia="Calibri" w:hAnsi="Arial" w:cs="Arial"/>
          <w:sz w:val="22"/>
          <w:szCs w:val="22"/>
          <w:lang w:eastAsia="en-US"/>
        </w:rPr>
        <w:t>……………………………………..………………………………………..………</w:t>
      </w:r>
    </w:p>
    <w:p w14:paraId="59010FE9" w14:textId="77777777" w:rsidR="00875249" w:rsidRPr="00BB201A" w:rsidRDefault="00875249" w:rsidP="00EA645C">
      <w:pPr>
        <w:suppressAutoHyphens w:val="0"/>
        <w:spacing w:after="40" w:line="276" w:lineRule="auto"/>
        <w:ind w:right="5953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  <w:r w:rsidRPr="00BB201A">
        <w:rPr>
          <w:rFonts w:ascii="Arial" w:eastAsia="Calibri" w:hAnsi="Arial" w:cs="Arial"/>
          <w:i/>
          <w:iCs/>
          <w:sz w:val="16"/>
          <w:szCs w:val="16"/>
          <w:lang w:eastAsia="en-US"/>
        </w:rPr>
        <w:t>(imię, nazwisko, stanowisko/podstawa do  reprezentacji)</w:t>
      </w:r>
    </w:p>
    <w:p w14:paraId="18CC3B88" w14:textId="77777777" w:rsidR="00875249" w:rsidRPr="002B2B13" w:rsidRDefault="00875249" w:rsidP="00EA645C">
      <w:pPr>
        <w:suppressAutoHyphens w:val="0"/>
        <w:spacing w:after="40" w:line="276" w:lineRule="auto"/>
        <w:rPr>
          <w:rFonts w:eastAsia="Calibri"/>
          <w:sz w:val="22"/>
          <w:szCs w:val="21"/>
          <w:lang w:eastAsia="en-US"/>
        </w:rPr>
      </w:pPr>
      <w:r>
        <w:rPr>
          <w:rFonts w:eastAsia="Calibri"/>
          <w:sz w:val="22"/>
          <w:szCs w:val="21"/>
          <w:lang w:eastAsia="en-US"/>
        </w:rPr>
        <w:t xml:space="preserve">  </w:t>
      </w:r>
    </w:p>
    <w:p w14:paraId="6E149ABC" w14:textId="77777777" w:rsidR="00875249" w:rsidRPr="00FD20EC" w:rsidRDefault="00875249" w:rsidP="00EA645C">
      <w:pPr>
        <w:suppressAutoHyphens w:val="0"/>
        <w:spacing w:line="276" w:lineRule="auto"/>
        <w:jc w:val="center"/>
        <w:rPr>
          <w:rFonts w:ascii="Arial" w:eastAsia="Calibri" w:hAnsi="Arial" w:cs="Arial"/>
          <w:b/>
          <w:bCs/>
          <w:color w:val="5B9BD5" w:themeColor="accent1"/>
          <w:sz w:val="22"/>
          <w:szCs w:val="22"/>
          <w:u w:val="single"/>
          <w:lang w:eastAsia="en-US"/>
        </w:rPr>
      </w:pPr>
      <w:r w:rsidRPr="00FD20EC">
        <w:rPr>
          <w:rFonts w:ascii="Arial" w:eastAsia="Calibri" w:hAnsi="Arial" w:cs="Arial"/>
          <w:b/>
          <w:bCs/>
          <w:color w:val="5B9BD5" w:themeColor="accent1"/>
          <w:sz w:val="22"/>
          <w:szCs w:val="22"/>
          <w:u w:val="single"/>
          <w:lang w:eastAsia="en-US"/>
        </w:rPr>
        <w:t xml:space="preserve">Z O B O W IĄ Z A N I E    I N N E G O    P O D M I O T U </w:t>
      </w:r>
    </w:p>
    <w:p w14:paraId="2780FF55" w14:textId="77777777" w:rsidR="00875249" w:rsidRPr="00BB201A" w:rsidRDefault="00875249" w:rsidP="00EA645C">
      <w:pPr>
        <w:suppressAutoHyphens w:val="0"/>
        <w:spacing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BB201A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do oddania do dyspozycji Wykonawcy niezbędnych zasobów na okres korzystania z nich przy wykonaniu (realizacji) zamówienia </w:t>
      </w:r>
    </w:p>
    <w:p w14:paraId="1AD01C0D" w14:textId="77777777" w:rsidR="00875249" w:rsidRPr="00BB201A" w:rsidRDefault="00875249" w:rsidP="00EA645C">
      <w:pPr>
        <w:suppressAutoHyphens w:val="0"/>
        <w:spacing w:line="276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BB201A">
        <w:rPr>
          <w:rFonts w:ascii="Arial" w:eastAsia="Calibri" w:hAnsi="Arial" w:cs="Arial"/>
          <w:sz w:val="22"/>
          <w:szCs w:val="22"/>
          <w:lang w:eastAsia="en-US"/>
        </w:rPr>
        <w:t>w trybie art. 118 ust. 3 Ustawy Pzp</w:t>
      </w:r>
    </w:p>
    <w:p w14:paraId="3CD0CCBB" w14:textId="77777777" w:rsidR="00875249" w:rsidRPr="00BB201A" w:rsidRDefault="00875249" w:rsidP="00EA645C">
      <w:pPr>
        <w:suppressAutoHyphens w:val="0"/>
        <w:spacing w:line="276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14:paraId="314AE9A4" w14:textId="77777777" w:rsidR="00875249" w:rsidRPr="00BB201A" w:rsidRDefault="00875249" w:rsidP="00EA645C">
      <w:pPr>
        <w:suppressAutoHyphens w:val="0"/>
        <w:spacing w:line="276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BB201A">
        <w:rPr>
          <w:rFonts w:ascii="Arial" w:eastAsia="Calibri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………………………………………………………………………………………………………..  </w:t>
      </w:r>
    </w:p>
    <w:p w14:paraId="21F20BE7" w14:textId="77777777" w:rsidR="00875249" w:rsidRPr="00BB201A" w:rsidRDefault="00875249" w:rsidP="00EA645C">
      <w:pPr>
        <w:suppressAutoHyphens w:val="0"/>
        <w:spacing w:line="276" w:lineRule="auto"/>
        <w:jc w:val="center"/>
        <w:rPr>
          <w:rFonts w:ascii="Arial" w:eastAsia="Calibri" w:hAnsi="Arial" w:cs="Arial"/>
          <w:i/>
          <w:iCs/>
          <w:sz w:val="20"/>
          <w:szCs w:val="20"/>
          <w:lang w:eastAsia="en-US"/>
        </w:rPr>
      </w:pPr>
      <w:r w:rsidRPr="00BB201A">
        <w:rPr>
          <w:rFonts w:ascii="Arial" w:eastAsia="Calibri" w:hAnsi="Arial" w:cs="Arial"/>
          <w:i/>
          <w:iCs/>
          <w:sz w:val="20"/>
          <w:szCs w:val="20"/>
          <w:lang w:eastAsia="en-US"/>
        </w:rPr>
        <w:t>(nazwa Podmiotu, na zasobach którego polega Wykonawca)</w:t>
      </w:r>
    </w:p>
    <w:p w14:paraId="5DBF4FCB" w14:textId="77777777" w:rsidR="00875249" w:rsidRPr="003840B4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lang w:eastAsia="pl-PL"/>
        </w:rPr>
      </w:pPr>
    </w:p>
    <w:p w14:paraId="0F650567" w14:textId="77777777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42E223D3">
        <w:rPr>
          <w:color w:val="000000" w:themeColor="text1"/>
          <w:lang w:eastAsia="pl-PL"/>
        </w:rPr>
        <w:t xml:space="preserve"> </w:t>
      </w:r>
      <w:r w:rsidRPr="00BB201A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Ja (My), niżej podpisany (-i): </w:t>
      </w:r>
    </w:p>
    <w:p w14:paraId="318CEE0D" w14:textId="1A17E4C0" w:rsidR="00875249" w:rsidRPr="00BB201A" w:rsidRDefault="00875249" w:rsidP="00EA645C">
      <w:pPr>
        <w:suppressAutoHyphens w:val="0"/>
        <w:autoSpaceDE w:val="0"/>
        <w:autoSpaceDN w:val="0"/>
        <w:adjustRightInd w:val="0"/>
        <w:spacing w:after="169" w:line="276" w:lineRule="auto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BB201A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1. ......................................................................................................................................................... </w:t>
      </w:r>
    </w:p>
    <w:p w14:paraId="069533F4" w14:textId="4556E363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BB201A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2. ........................................................................................................................................................ </w:t>
      </w:r>
    </w:p>
    <w:p w14:paraId="24F6D934" w14:textId="77777777" w:rsidR="00875249" w:rsidRPr="00905D77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color w:val="000000"/>
          <w:sz w:val="16"/>
          <w:szCs w:val="16"/>
          <w:lang w:eastAsia="pl-PL"/>
        </w:rPr>
      </w:pPr>
    </w:p>
    <w:p w14:paraId="2CF77742" w14:textId="77777777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iCs/>
          <w:color w:val="000000" w:themeColor="text1"/>
          <w:sz w:val="18"/>
          <w:szCs w:val="18"/>
          <w:lang w:eastAsia="pl-PL"/>
        </w:rPr>
      </w:pPr>
      <w:r w:rsidRPr="00BB201A">
        <w:rPr>
          <w:rFonts w:ascii="Arial" w:hAnsi="Arial" w:cs="Arial"/>
          <w:i/>
          <w:iCs/>
          <w:color w:val="000000" w:themeColor="text1"/>
          <w:sz w:val="18"/>
          <w:szCs w:val="18"/>
          <w:lang w:eastAsia="pl-PL"/>
        </w:rPr>
        <w:t xml:space="preserve">(imię i nazwisko osoby (-ób) upoważnionej (-ych) do reprezentowania Podmiotu, stanowisko (właściciel, prezes zarządu, członek zarządu, prokurent, upełnomocniony reprezentant itp.)) </w:t>
      </w:r>
    </w:p>
    <w:p w14:paraId="2CA6F0E0" w14:textId="77777777" w:rsidR="00875249" w:rsidRPr="009815A9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color w:val="000000"/>
          <w:lang w:eastAsia="pl-PL"/>
        </w:rPr>
      </w:pPr>
    </w:p>
    <w:p w14:paraId="1B73894F" w14:textId="77777777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BB201A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działając w imieniu i na rzecz: </w:t>
      </w:r>
    </w:p>
    <w:p w14:paraId="3A675D90" w14:textId="77777777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BB201A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………………………………………………………………………………………………………… </w:t>
      </w:r>
    </w:p>
    <w:p w14:paraId="2A7D2A31" w14:textId="77777777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i/>
          <w:iCs/>
          <w:color w:val="000000" w:themeColor="text1"/>
          <w:sz w:val="18"/>
          <w:szCs w:val="18"/>
          <w:lang w:eastAsia="pl-PL"/>
        </w:rPr>
      </w:pPr>
      <w:r w:rsidRPr="00BB201A">
        <w:rPr>
          <w:rFonts w:ascii="Arial" w:hAnsi="Arial" w:cs="Arial"/>
          <w:i/>
          <w:iCs/>
          <w:color w:val="000000" w:themeColor="text1"/>
          <w:sz w:val="18"/>
          <w:szCs w:val="18"/>
          <w:lang w:eastAsia="pl-PL"/>
        </w:rPr>
        <w:t xml:space="preserve">(nazwa (firma) i adres Podmiotu) </w:t>
      </w:r>
    </w:p>
    <w:p w14:paraId="1EC85B37" w14:textId="77777777" w:rsidR="00875249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color w:val="000000" w:themeColor="text1"/>
          <w:lang w:eastAsia="pl-PL"/>
        </w:rPr>
      </w:pPr>
    </w:p>
    <w:p w14:paraId="0760166A" w14:textId="77777777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BB201A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Zobowiązuję się do oddania nw. Zasobów w zakresie </w:t>
      </w:r>
      <w:r w:rsidRPr="00BB201A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>mojej zdolności technicznej i zawodowej</w:t>
      </w:r>
      <w:r w:rsidRPr="00BB201A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 </w:t>
      </w:r>
      <w:r w:rsidRPr="00BB201A">
        <w:rPr>
          <w:rFonts w:ascii="Arial" w:hAnsi="Arial" w:cs="Arial"/>
          <w:sz w:val="22"/>
          <w:szCs w:val="22"/>
        </w:rPr>
        <w:br/>
      </w:r>
      <w:r w:rsidRPr="00BB201A">
        <w:rPr>
          <w:rFonts w:ascii="Arial" w:hAnsi="Arial" w:cs="Arial"/>
          <w:color w:val="000000" w:themeColor="text1"/>
          <w:sz w:val="22"/>
          <w:szCs w:val="22"/>
          <w:lang w:eastAsia="pl-PL"/>
        </w:rPr>
        <w:t>na potrzeby wykonania zamówienia:</w:t>
      </w:r>
    </w:p>
    <w:p w14:paraId="0C489449" w14:textId="77777777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  <w:lang w:eastAsia="pl-PL"/>
        </w:rPr>
      </w:pPr>
    </w:p>
    <w:p w14:paraId="576D7BB3" w14:textId="77777777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BB201A">
        <w:rPr>
          <w:rFonts w:ascii="Arial" w:hAnsi="Arial" w:cs="Arial"/>
          <w:color w:val="000000" w:themeColor="text1"/>
          <w:sz w:val="22"/>
          <w:szCs w:val="22"/>
          <w:lang w:eastAsia="pl-PL"/>
        </w:rPr>
        <w:t>…………………………………………………………………………………………………………</w:t>
      </w:r>
    </w:p>
    <w:p w14:paraId="1E2F714C" w14:textId="77777777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i/>
          <w:iCs/>
          <w:color w:val="000000" w:themeColor="text1"/>
          <w:sz w:val="16"/>
          <w:szCs w:val="16"/>
          <w:lang w:eastAsia="pl-PL"/>
        </w:rPr>
      </w:pPr>
      <w:r w:rsidRPr="00BB201A">
        <w:rPr>
          <w:rFonts w:ascii="Arial" w:hAnsi="Arial" w:cs="Arial"/>
          <w:i/>
          <w:iCs/>
          <w:color w:val="000000" w:themeColor="text1"/>
          <w:sz w:val="16"/>
          <w:szCs w:val="16"/>
          <w:lang w:eastAsia="pl-PL"/>
        </w:rPr>
        <w:t xml:space="preserve">(określenie zasobu – zdolności techniczne lub zawodowe, lub sytuacja finansowa lub ekonomiczna) </w:t>
      </w:r>
    </w:p>
    <w:p w14:paraId="1D1A4056" w14:textId="77777777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BB201A">
        <w:rPr>
          <w:rFonts w:ascii="Arial" w:hAnsi="Arial" w:cs="Arial"/>
          <w:sz w:val="22"/>
          <w:szCs w:val="22"/>
          <w:lang w:eastAsia="pl-PL"/>
        </w:rPr>
        <w:t xml:space="preserve">do dyspozycji Wykonawcy: </w:t>
      </w:r>
    </w:p>
    <w:p w14:paraId="1322E0E9" w14:textId="77777777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BB201A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……………………………………………………………………………………….……………………..</w:t>
      </w:r>
    </w:p>
    <w:p w14:paraId="3C1B10EE" w14:textId="77777777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i/>
          <w:iCs/>
          <w:sz w:val="20"/>
          <w:szCs w:val="20"/>
          <w:lang w:eastAsia="pl-PL"/>
        </w:rPr>
      </w:pPr>
      <w:r w:rsidRPr="00BB201A">
        <w:rPr>
          <w:rFonts w:ascii="Arial" w:hAnsi="Arial" w:cs="Arial"/>
          <w:i/>
          <w:iCs/>
          <w:sz w:val="20"/>
          <w:szCs w:val="20"/>
          <w:lang w:eastAsia="pl-PL"/>
        </w:rPr>
        <w:t xml:space="preserve">(nazwa Wykonawcy) </w:t>
      </w:r>
    </w:p>
    <w:p w14:paraId="75653C78" w14:textId="77777777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  <w:lang w:eastAsia="pl-PL"/>
        </w:rPr>
      </w:pPr>
    </w:p>
    <w:p w14:paraId="7D7B1290" w14:textId="4BB4F167" w:rsidR="003A3866" w:rsidRPr="00235022" w:rsidRDefault="00875249" w:rsidP="003A386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BB201A">
        <w:rPr>
          <w:rFonts w:ascii="Arial" w:hAnsi="Arial" w:cs="Arial"/>
          <w:sz w:val="22"/>
          <w:szCs w:val="22"/>
          <w:lang w:eastAsia="pl-PL"/>
        </w:rPr>
        <w:t xml:space="preserve">W trakcie wykonywania zamówienia pod nazwą: </w:t>
      </w:r>
      <w:r w:rsidR="00035287" w:rsidRPr="00235022">
        <w:rPr>
          <w:rFonts w:ascii="Arial" w:hAnsi="Arial" w:cs="Arial"/>
          <w:sz w:val="22"/>
          <w:szCs w:val="22"/>
          <w:lang w:eastAsia="pl-PL"/>
        </w:rPr>
        <w:t>Zestawienie i utrzymanie sieci WAN-MPLS</w:t>
      </w:r>
    </w:p>
    <w:p w14:paraId="3C9C0D1A" w14:textId="75BD6290" w:rsidR="00875249" w:rsidRPr="00BB201A" w:rsidRDefault="00875249" w:rsidP="003A386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BB201A">
        <w:rPr>
          <w:rFonts w:ascii="Arial" w:hAnsi="Arial" w:cs="Arial"/>
          <w:sz w:val="22"/>
          <w:szCs w:val="22"/>
          <w:lang w:eastAsia="pl-PL"/>
        </w:rPr>
        <w:t xml:space="preserve">Oświadczam, iż: </w:t>
      </w:r>
    </w:p>
    <w:p w14:paraId="49AF68A0" w14:textId="77777777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BB201A">
        <w:rPr>
          <w:rFonts w:ascii="Arial" w:hAnsi="Arial" w:cs="Arial"/>
          <w:sz w:val="22"/>
          <w:szCs w:val="22"/>
          <w:lang w:eastAsia="pl-PL"/>
        </w:rPr>
        <w:lastRenderedPageBreak/>
        <w:t xml:space="preserve">a) udostępniam ww. Wykonawcy ww. zasoby, w następującym zakresie: </w:t>
      </w:r>
    </w:p>
    <w:p w14:paraId="694D9538" w14:textId="77777777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</w:p>
    <w:p w14:paraId="6062700A" w14:textId="77777777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BB201A">
        <w:rPr>
          <w:rFonts w:ascii="Arial" w:hAnsi="Arial" w:cs="Arial"/>
          <w:sz w:val="22"/>
          <w:szCs w:val="22"/>
          <w:lang w:eastAsia="pl-PL"/>
        </w:rPr>
        <w:t xml:space="preserve">………………………………………………………………………………………………………… </w:t>
      </w:r>
    </w:p>
    <w:p w14:paraId="3B7122A6" w14:textId="77777777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</w:p>
    <w:p w14:paraId="7E4B0D2C" w14:textId="77777777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BB201A">
        <w:rPr>
          <w:rFonts w:ascii="Arial" w:hAnsi="Arial" w:cs="Arial"/>
          <w:sz w:val="22"/>
          <w:szCs w:val="22"/>
          <w:lang w:eastAsia="pl-PL"/>
        </w:rPr>
        <w:t xml:space="preserve">b) sposób i okres udostępnienia Wykonawcy i wykorzystania przez niego zasobów będzie następujący: </w:t>
      </w:r>
    </w:p>
    <w:p w14:paraId="20454D25" w14:textId="77777777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</w:p>
    <w:p w14:paraId="1DAD372C" w14:textId="77777777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BB201A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</w:t>
      </w:r>
    </w:p>
    <w:p w14:paraId="192A4557" w14:textId="77777777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BB201A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05B2D07C" w14:textId="77777777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BB201A">
        <w:rPr>
          <w:rFonts w:ascii="Arial" w:hAnsi="Arial" w:cs="Arial"/>
          <w:sz w:val="22"/>
          <w:szCs w:val="22"/>
          <w:lang w:eastAsia="pl-PL"/>
        </w:rPr>
        <w:t xml:space="preserve">c) informuję, w odniesieniu do warunków udziału w postępowaniu dotyczących </w:t>
      </w:r>
      <w:r w:rsidRPr="00BB201A">
        <w:rPr>
          <w:rFonts w:ascii="Arial" w:hAnsi="Arial" w:cs="Arial"/>
          <w:b/>
          <w:bCs/>
          <w:sz w:val="22"/>
          <w:szCs w:val="22"/>
          <w:lang w:eastAsia="pl-PL"/>
        </w:rPr>
        <w:t>zdolności technicznej i zawodowej</w:t>
      </w:r>
      <w:r w:rsidRPr="00BB201A">
        <w:rPr>
          <w:rFonts w:ascii="Arial" w:hAnsi="Arial" w:cs="Arial"/>
          <w:sz w:val="22"/>
          <w:szCs w:val="22"/>
          <w:lang w:eastAsia="pl-PL"/>
        </w:rPr>
        <w:t xml:space="preserve">, zrealizuję </w:t>
      </w:r>
      <w:r w:rsidRPr="00BB201A">
        <w:rPr>
          <w:rFonts w:ascii="Arial" w:hAnsi="Arial" w:cs="Arial"/>
          <w:b/>
          <w:bCs/>
          <w:sz w:val="22"/>
          <w:szCs w:val="22"/>
          <w:lang w:eastAsia="pl-PL"/>
        </w:rPr>
        <w:t>usługi</w:t>
      </w:r>
      <w:r w:rsidRPr="00BB201A">
        <w:rPr>
          <w:rFonts w:ascii="Arial" w:hAnsi="Arial" w:cs="Arial"/>
          <w:sz w:val="22"/>
          <w:szCs w:val="22"/>
          <w:lang w:eastAsia="pl-PL"/>
        </w:rPr>
        <w:t xml:space="preserve">, których te wskazane powyżej zdolności dotyczą: </w:t>
      </w:r>
    </w:p>
    <w:p w14:paraId="37F4C92A" w14:textId="77777777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44D618DD" w14:textId="77777777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BB201A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</w:t>
      </w:r>
    </w:p>
    <w:p w14:paraId="6484B07F" w14:textId="77777777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</w:p>
    <w:p w14:paraId="5173ECA6" w14:textId="77777777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</w:p>
    <w:p w14:paraId="674A8773" w14:textId="77777777" w:rsidR="00875249" w:rsidRPr="002B2B13" w:rsidRDefault="00875249" w:rsidP="00EA645C">
      <w:pPr>
        <w:pStyle w:val="Spider-2"/>
        <w:numPr>
          <w:ilvl w:val="0"/>
          <w:numId w:val="0"/>
        </w:numPr>
        <w:spacing w:line="276" w:lineRule="auto"/>
        <w:ind w:left="3960"/>
        <w:jc w:val="center"/>
        <w:rPr>
          <w:rFonts w:ascii="Times New Roman" w:hAnsi="Times New Roman"/>
          <w:sz w:val="22"/>
          <w:szCs w:val="24"/>
        </w:rPr>
      </w:pPr>
      <w:r w:rsidRPr="002B2B13">
        <w:rPr>
          <w:rFonts w:ascii="Times New Roman" w:hAnsi="Times New Roman"/>
          <w:sz w:val="18"/>
        </w:rPr>
        <w:tab/>
      </w:r>
    </w:p>
    <w:p w14:paraId="313B3D3D" w14:textId="77777777" w:rsidR="00875249" w:rsidRPr="00BB201A" w:rsidRDefault="00875249" w:rsidP="00EA645C">
      <w:pPr>
        <w:pStyle w:val="Spider-2"/>
        <w:numPr>
          <w:ilvl w:val="0"/>
          <w:numId w:val="0"/>
        </w:numPr>
        <w:spacing w:line="276" w:lineRule="auto"/>
        <w:ind w:left="3960"/>
        <w:jc w:val="center"/>
        <w:rPr>
          <w:rFonts w:cs="Arial"/>
          <w:i/>
          <w:iCs/>
        </w:rPr>
      </w:pPr>
      <w:r w:rsidRPr="00BB201A">
        <w:rPr>
          <w:rFonts w:cs="Arial"/>
        </w:rPr>
        <w:t>...............................................................................................</w:t>
      </w:r>
    </w:p>
    <w:p w14:paraId="48A92DAB" w14:textId="77777777" w:rsidR="00875249" w:rsidRPr="00BB201A" w:rsidRDefault="00875249" w:rsidP="00EA645C">
      <w:pPr>
        <w:pStyle w:val="Spider-2"/>
        <w:numPr>
          <w:ilvl w:val="0"/>
          <w:numId w:val="0"/>
        </w:numPr>
        <w:spacing w:line="276" w:lineRule="auto"/>
        <w:ind w:left="3960"/>
        <w:jc w:val="center"/>
        <w:rPr>
          <w:rFonts w:cs="Arial"/>
          <w:i/>
          <w:iCs/>
        </w:rPr>
      </w:pPr>
      <w:r w:rsidRPr="00BB201A">
        <w:rPr>
          <w:rFonts w:cs="Arial"/>
          <w:i/>
          <w:iCs/>
        </w:rPr>
        <w:t>Podpis(y) osoby/osób upoważnionej (ych) do reprezentowania podmiotu udostępniającego swoje zasoby Wykonawcy</w:t>
      </w:r>
      <w:r w:rsidRPr="00BB201A">
        <w:rPr>
          <w:rFonts w:cs="Arial"/>
        </w:rPr>
        <w:br/>
      </w:r>
      <w:r w:rsidRPr="00BB201A">
        <w:rPr>
          <w:rFonts w:cs="Arial"/>
          <w:i/>
          <w:iCs/>
        </w:rPr>
        <w:t xml:space="preserve"> (dokument winien być podpisany elektronicznie)</w:t>
      </w:r>
    </w:p>
    <w:p w14:paraId="1D49D12A" w14:textId="77777777" w:rsidR="00875249" w:rsidRPr="00BB201A" w:rsidRDefault="00875249" w:rsidP="00EA645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3E9FC25" w14:textId="77777777" w:rsidR="00875249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Calibri" w:hAnsi="Calibri" w:cs="Calibri"/>
          <w:sz w:val="23"/>
          <w:szCs w:val="23"/>
          <w:lang w:eastAsia="pl-PL"/>
        </w:rPr>
      </w:pPr>
    </w:p>
    <w:p w14:paraId="327AE0A6" w14:textId="77777777" w:rsidR="00875249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Calibri" w:hAnsi="Calibri" w:cs="Calibri"/>
          <w:sz w:val="23"/>
          <w:szCs w:val="23"/>
          <w:lang w:eastAsia="pl-PL"/>
        </w:rPr>
      </w:pPr>
    </w:p>
    <w:p w14:paraId="2F09058A" w14:textId="77777777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  <w:lang w:eastAsia="pl-PL"/>
        </w:rPr>
      </w:pPr>
      <w:r w:rsidRPr="00BB201A">
        <w:rPr>
          <w:rFonts w:ascii="Arial" w:hAnsi="Arial" w:cs="Arial"/>
          <w:sz w:val="20"/>
          <w:szCs w:val="20"/>
          <w:lang w:eastAsia="pl-PL"/>
        </w:rPr>
        <w:t>Miejscowość, ……………………., dnia ……………………202</w:t>
      </w:r>
      <w:r>
        <w:rPr>
          <w:rFonts w:ascii="Arial" w:hAnsi="Arial" w:cs="Arial"/>
          <w:sz w:val="20"/>
          <w:szCs w:val="20"/>
          <w:lang w:eastAsia="pl-PL"/>
        </w:rPr>
        <w:t>5</w:t>
      </w:r>
      <w:r w:rsidRPr="00BB201A">
        <w:rPr>
          <w:rFonts w:ascii="Arial" w:hAnsi="Arial" w:cs="Arial"/>
          <w:sz w:val="20"/>
          <w:szCs w:val="20"/>
          <w:lang w:eastAsia="pl-PL"/>
        </w:rPr>
        <w:t xml:space="preserve"> r.</w:t>
      </w:r>
    </w:p>
    <w:p w14:paraId="082652AE" w14:textId="77777777" w:rsidR="00875249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Calibri" w:hAnsi="Calibri"/>
          <w:lang w:eastAsia="pl-PL"/>
        </w:rPr>
      </w:pPr>
    </w:p>
    <w:p w14:paraId="413EA4FE" w14:textId="77777777" w:rsidR="00875249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Calibri" w:hAnsi="Calibri"/>
          <w:lang w:eastAsia="pl-PL"/>
        </w:rPr>
      </w:pPr>
    </w:p>
    <w:p w14:paraId="1B4C7E91" w14:textId="77777777" w:rsidR="00875249" w:rsidRPr="00BB201A" w:rsidRDefault="00875249" w:rsidP="00EA645C">
      <w:pPr>
        <w:suppressAutoHyphens w:val="0"/>
        <w:spacing w:line="276" w:lineRule="auto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  <w:r w:rsidRPr="00BB201A">
        <w:rPr>
          <w:rFonts w:ascii="Arial" w:eastAsia="Calibri" w:hAnsi="Arial" w:cs="Arial"/>
          <w:i/>
          <w:iCs/>
          <w:sz w:val="16"/>
          <w:szCs w:val="16"/>
          <w:lang w:eastAsia="en-US"/>
        </w:rPr>
        <w:t>UWAGA:</w:t>
      </w:r>
    </w:p>
    <w:p w14:paraId="60A02F6E" w14:textId="77777777" w:rsidR="00875249" w:rsidRPr="00BB201A" w:rsidRDefault="00875249" w:rsidP="00EA645C">
      <w:pPr>
        <w:suppressAutoHyphens w:val="0"/>
        <w:spacing w:line="276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7C4875FC" w14:textId="77777777" w:rsidR="00875249" w:rsidRPr="00BB201A" w:rsidRDefault="00875249" w:rsidP="00EA645C">
      <w:pPr>
        <w:pStyle w:val="Default"/>
        <w:numPr>
          <w:ilvl w:val="0"/>
          <w:numId w:val="37"/>
        </w:numPr>
        <w:spacing w:line="276" w:lineRule="auto"/>
        <w:jc w:val="both"/>
        <w:rPr>
          <w:rFonts w:ascii="Arial" w:eastAsia="Times New Roman" w:hAnsi="Arial" w:cs="Arial"/>
          <w:color w:val="auto"/>
          <w:sz w:val="16"/>
          <w:szCs w:val="16"/>
          <w:lang w:eastAsia="pl-PL"/>
        </w:rPr>
      </w:pPr>
      <w:r w:rsidRPr="00BB201A">
        <w:rPr>
          <w:rFonts w:ascii="Arial" w:eastAsia="Calibri" w:hAnsi="Arial" w:cs="Arial"/>
          <w:i/>
          <w:iCs/>
          <w:color w:val="auto"/>
          <w:sz w:val="16"/>
          <w:szCs w:val="16"/>
          <w:lang w:eastAsia="en-US"/>
        </w:rPr>
        <w:t xml:space="preserve">Zamiast niniejszego Formularza można przedstawić inny podmiotowy środek dowodowy potwierdzający, że Wykonawca realizując zamówienie, będzie dysponował niezbędnymi zasobami tych podmiotów. </w:t>
      </w:r>
    </w:p>
    <w:p w14:paraId="02E33B63" w14:textId="77777777" w:rsidR="00875249" w:rsidRPr="00BB201A" w:rsidRDefault="00875249" w:rsidP="00EA645C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6"/>
          <w:szCs w:val="16"/>
        </w:rPr>
      </w:pPr>
      <w:r w:rsidRPr="00BB201A">
        <w:rPr>
          <w:rFonts w:ascii="Arial" w:hAnsi="Arial" w:cs="Arial"/>
          <w:i/>
          <w:iCs/>
          <w:sz w:val="16"/>
          <w:szCs w:val="16"/>
        </w:rPr>
        <w:t xml:space="preserve">Zobowiązanie podmiotu udostępniającego zasoby, musi potwierdzać, że stosunek łączący Wykonawcę z podmiotami udostępniającymi zasoby gwarantuje rzeczywisty dostęp do tych zasobów oraz określać w szczególności: </w:t>
      </w:r>
    </w:p>
    <w:p w14:paraId="6269FBBC" w14:textId="77777777" w:rsidR="00875249" w:rsidRPr="00BB201A" w:rsidRDefault="00875249" w:rsidP="00EA645C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6"/>
          <w:szCs w:val="16"/>
        </w:rPr>
      </w:pPr>
      <w:r w:rsidRPr="00BB201A">
        <w:rPr>
          <w:rFonts w:ascii="Arial" w:hAnsi="Arial" w:cs="Arial"/>
          <w:i/>
          <w:iCs/>
          <w:sz w:val="16"/>
          <w:szCs w:val="16"/>
        </w:rPr>
        <w:t xml:space="preserve">zakres dostępnych Wykonawcy zasobów podmiotu udostępniającego zasoby; </w:t>
      </w:r>
    </w:p>
    <w:p w14:paraId="16EB530A" w14:textId="77777777" w:rsidR="00875249" w:rsidRPr="00BB201A" w:rsidRDefault="00875249" w:rsidP="00EA645C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6"/>
          <w:szCs w:val="16"/>
        </w:rPr>
      </w:pPr>
      <w:r w:rsidRPr="00BB201A">
        <w:rPr>
          <w:rFonts w:ascii="Arial" w:hAnsi="Arial" w:cs="Arial"/>
          <w:i/>
          <w:iCs/>
          <w:sz w:val="16"/>
          <w:szCs w:val="16"/>
        </w:rPr>
        <w:t xml:space="preserve">sposób i okres udostępnienia Wykonawcy i wykorzystania przez niego zasobów podmiotu udostępniającego w te zasoby przy wykonywaniu zamówienia; </w:t>
      </w:r>
    </w:p>
    <w:p w14:paraId="5CDD54CA" w14:textId="77777777" w:rsidR="00875249" w:rsidRPr="00BB201A" w:rsidRDefault="00875249" w:rsidP="00EA645C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  <w:r w:rsidRPr="00BB201A">
        <w:rPr>
          <w:rFonts w:ascii="Arial" w:hAnsi="Arial" w:cs="Arial"/>
          <w:i/>
          <w:iCs/>
          <w:sz w:val="16"/>
          <w:szCs w:val="16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320A9F07" w14:textId="77777777" w:rsidR="00875249" w:rsidRPr="00BB201A" w:rsidRDefault="00875249" w:rsidP="00EA645C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6"/>
          <w:szCs w:val="16"/>
        </w:rPr>
      </w:pPr>
      <w:r w:rsidRPr="00BB201A">
        <w:rPr>
          <w:rFonts w:ascii="Arial" w:hAnsi="Arial" w:cs="Arial"/>
          <w:i/>
          <w:iCs/>
          <w:sz w:val="16"/>
          <w:szCs w:val="16"/>
        </w:rPr>
        <w:t>Przedmiotowe zobowiązanie winno wyrażać w sposób wyraźny i jednoznaczny wolę udzielenia Wykonawcy ubiegającemu się o zamówienie odpowiedniego zasobu – wskazywać jego rodzaj, czas udzielenia a także inne istotne okoliczności, w tym, wynikające ze specyfiki tego zasobu. W sytuacji gdy przedmiotem udzielenia są zasoby nierozerwalnie związane z podmiotem ich udzielającym, niemożliwe do</w:t>
      </w:r>
      <w:r w:rsidRPr="00BB201A">
        <w:rPr>
          <w:rFonts w:ascii="Arial" w:hAnsi="Arial" w:cs="Arial"/>
          <w:sz w:val="16"/>
          <w:szCs w:val="16"/>
        </w:rPr>
        <w:t> </w:t>
      </w:r>
      <w:r w:rsidRPr="00BB201A">
        <w:rPr>
          <w:rFonts w:ascii="Arial" w:hAnsi="Arial" w:cs="Arial"/>
          <w:i/>
          <w:iCs/>
          <w:sz w:val="16"/>
          <w:szCs w:val="16"/>
        </w:rPr>
        <w:t xml:space="preserve">samodzielnego obrotu i dalszego udzielenia ich bez zaangażowania tego podmiotu w wykonanie zamówienia, taki dokument powinien zawierać wyraźne nawiązanie do uczestnictwa tego podmiotu w wykonaniu zamówienia. </w:t>
      </w:r>
    </w:p>
    <w:p w14:paraId="5C839A9F" w14:textId="77777777" w:rsidR="00875249" w:rsidRDefault="00875249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3FCF9FC0" w14:textId="77777777" w:rsidR="00875249" w:rsidRDefault="00875249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1B30685C" w14:textId="227A6048" w:rsidR="00875249" w:rsidRDefault="00875249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4BCC6CEB" w14:textId="5FA78934" w:rsidR="00035287" w:rsidRDefault="00035287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39476D1A" w14:textId="415C4482" w:rsidR="00035287" w:rsidRDefault="00035287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0BBCFAD5" w14:textId="77777777" w:rsidR="00D62482" w:rsidRDefault="00D62482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6834CDC9" w14:textId="77777777" w:rsidR="00035287" w:rsidRPr="00BB201A" w:rsidRDefault="00035287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2B206292" w14:textId="3238625D" w:rsidR="00875249" w:rsidRPr="00BB201A" w:rsidRDefault="00875249" w:rsidP="00EA645C">
      <w:pPr>
        <w:pStyle w:val="Tekstpodstawowy"/>
        <w:keepNext/>
        <w:keepLines/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120" w:line="276" w:lineRule="auto"/>
        <w:ind w:left="6381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BB201A">
        <w:rPr>
          <w:rFonts w:ascii="Arial" w:hAnsi="Arial" w:cs="Arial"/>
          <w:b/>
          <w:bCs/>
          <w:sz w:val="22"/>
          <w:szCs w:val="22"/>
          <w:lang w:val="pl-PL" w:eastAsia="pl-PL"/>
        </w:rPr>
        <w:lastRenderedPageBreak/>
        <w:t>Załącznik nr 5 do SWZ</w:t>
      </w:r>
    </w:p>
    <w:p w14:paraId="14724A04" w14:textId="77777777" w:rsidR="00875249" w:rsidRPr="00BB201A" w:rsidRDefault="00875249" w:rsidP="00EA645C">
      <w:pPr>
        <w:keepNext/>
        <w:keepLines/>
        <w:spacing w:line="276" w:lineRule="auto"/>
        <w:rPr>
          <w:rFonts w:ascii="Arial" w:hAnsi="Arial" w:cs="Arial"/>
          <w:sz w:val="20"/>
          <w:szCs w:val="20"/>
        </w:rPr>
      </w:pPr>
      <w:r w:rsidRPr="00BB201A">
        <w:rPr>
          <w:rFonts w:ascii="Arial" w:hAnsi="Arial" w:cs="Arial"/>
          <w:sz w:val="20"/>
          <w:szCs w:val="20"/>
        </w:rPr>
        <w:t>........................................................</w:t>
      </w:r>
    </w:p>
    <w:p w14:paraId="7F8E4029" w14:textId="77777777" w:rsidR="00875249" w:rsidRPr="00BB201A" w:rsidRDefault="00875249" w:rsidP="00EA645C">
      <w:pPr>
        <w:keepNext/>
        <w:keepLines/>
        <w:spacing w:line="276" w:lineRule="auto"/>
        <w:rPr>
          <w:rFonts w:ascii="Arial" w:hAnsi="Arial" w:cs="Arial"/>
          <w:i/>
          <w:iCs/>
          <w:sz w:val="20"/>
          <w:szCs w:val="20"/>
        </w:rPr>
      </w:pPr>
      <w:r w:rsidRPr="00BB201A">
        <w:rPr>
          <w:rFonts w:ascii="Arial" w:hAnsi="Arial" w:cs="Arial"/>
          <w:i/>
          <w:iCs/>
          <w:sz w:val="20"/>
          <w:szCs w:val="20"/>
        </w:rPr>
        <w:t>[Miejscowość, data]</w:t>
      </w:r>
    </w:p>
    <w:p w14:paraId="31F23E98" w14:textId="60AD9ED7" w:rsidR="00875249" w:rsidRPr="0087294D" w:rsidRDefault="00875249" w:rsidP="00EA645C">
      <w:pPr>
        <w:spacing w:line="276" w:lineRule="auto"/>
        <w:rPr>
          <w:i/>
          <w:sz w:val="20"/>
          <w:szCs w:val="20"/>
        </w:rPr>
      </w:pPr>
    </w:p>
    <w:p w14:paraId="355824E3" w14:textId="77777777" w:rsidR="00875249" w:rsidRPr="00966A5E" w:rsidRDefault="00875249" w:rsidP="00EA645C">
      <w:pPr>
        <w:pStyle w:val="pkt"/>
        <w:spacing w:line="276" w:lineRule="auto"/>
        <w:jc w:val="center"/>
        <w:rPr>
          <w:rFonts w:ascii="Arial" w:hAnsi="Arial" w:cs="Arial"/>
          <w:color w:val="5B9BD5" w:themeColor="accent1"/>
          <w:sz w:val="22"/>
          <w:szCs w:val="22"/>
        </w:rPr>
      </w:pPr>
      <w:r w:rsidRPr="00966A5E">
        <w:rPr>
          <w:rFonts w:ascii="Arial" w:hAnsi="Arial" w:cs="Arial"/>
          <w:b/>
          <w:bCs/>
          <w:color w:val="5B9BD5" w:themeColor="accent1"/>
          <w:sz w:val="22"/>
          <w:szCs w:val="22"/>
        </w:rPr>
        <w:t>PEŁNOMOCNICTWO</w:t>
      </w:r>
      <w:r w:rsidRPr="00966A5E">
        <w:rPr>
          <w:rFonts w:ascii="Arial" w:hAnsi="Arial" w:cs="Arial"/>
          <w:color w:val="5B9BD5" w:themeColor="accent1"/>
          <w:sz w:val="22"/>
          <w:szCs w:val="22"/>
        </w:rPr>
        <w:t xml:space="preserve"> </w:t>
      </w:r>
    </w:p>
    <w:p w14:paraId="118BDFE0" w14:textId="77777777" w:rsidR="00875249" w:rsidRPr="00BB201A" w:rsidRDefault="00875249" w:rsidP="00EA645C">
      <w:pPr>
        <w:pStyle w:val="pkt"/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p w14:paraId="3E184BD3" w14:textId="77777777" w:rsidR="00875249" w:rsidRPr="00BB201A" w:rsidRDefault="00875249" w:rsidP="00EA645C">
      <w:pPr>
        <w:pStyle w:val="pkt"/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vertAlign w:val="superscript"/>
        </w:rPr>
      </w:pPr>
      <w:r w:rsidRPr="00BB201A">
        <w:rPr>
          <w:rFonts w:ascii="Arial" w:hAnsi="Arial" w:cs="Arial"/>
          <w:b/>
          <w:bCs/>
          <w:sz w:val="22"/>
          <w:szCs w:val="22"/>
        </w:rPr>
        <w:t xml:space="preserve">I. </w:t>
      </w:r>
      <w:r w:rsidRPr="00BB201A">
        <w:rPr>
          <w:rFonts w:ascii="Arial" w:hAnsi="Arial" w:cs="Arial"/>
          <w:sz w:val="22"/>
          <w:szCs w:val="22"/>
          <w:u w:val="single"/>
        </w:rPr>
        <w:t>My, niżej wyszczególnieni wykonawcy / wspólnicy</w:t>
      </w:r>
      <w:r w:rsidRPr="00BB201A">
        <w:rPr>
          <w:rFonts w:ascii="Arial" w:hAnsi="Arial" w:cs="Arial"/>
          <w:sz w:val="22"/>
          <w:szCs w:val="22"/>
        </w:rPr>
        <w:t>:</w:t>
      </w:r>
      <w:r w:rsidRPr="00BB201A">
        <w:rPr>
          <w:rFonts w:ascii="Arial" w:hAnsi="Arial" w:cs="Arial"/>
          <w:b/>
          <w:bCs/>
          <w:sz w:val="22"/>
          <w:szCs w:val="22"/>
        </w:rPr>
        <w:t xml:space="preserve"> *</w:t>
      </w:r>
      <w:r w:rsidRPr="00BB201A">
        <w:rPr>
          <w:rFonts w:ascii="Arial" w:hAnsi="Arial" w:cs="Arial"/>
          <w:b/>
          <w:bCs/>
          <w:sz w:val="22"/>
          <w:szCs w:val="22"/>
          <w:vertAlign w:val="superscript"/>
        </w:rPr>
        <w:t>)</w:t>
      </w:r>
    </w:p>
    <w:p w14:paraId="4521A103" w14:textId="77777777" w:rsidR="00875249" w:rsidRPr="00BB201A" w:rsidRDefault="00875249" w:rsidP="00EA645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B201A">
        <w:rPr>
          <w:rFonts w:ascii="Arial" w:hAnsi="Arial" w:cs="Arial"/>
          <w:b/>
          <w:bCs/>
          <w:sz w:val="22"/>
          <w:szCs w:val="22"/>
        </w:rPr>
        <w:t>1</w:t>
      </w:r>
      <w:r w:rsidRPr="00BB201A">
        <w:rPr>
          <w:rFonts w:ascii="Arial" w:hAnsi="Arial" w:cs="Arial"/>
          <w:sz w:val="22"/>
          <w:szCs w:val="22"/>
        </w:rPr>
        <w:t>. .............................................................................................................................................................</w:t>
      </w:r>
    </w:p>
    <w:p w14:paraId="362AD53E" w14:textId="77777777" w:rsidR="00875249" w:rsidRPr="00BB201A" w:rsidRDefault="00875249" w:rsidP="00EA645C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BB201A">
        <w:rPr>
          <w:rFonts w:ascii="Arial" w:hAnsi="Arial" w:cs="Arial"/>
          <w:i/>
          <w:iCs/>
          <w:sz w:val="20"/>
          <w:szCs w:val="20"/>
        </w:rPr>
        <w:t>[pełna nazwa wykonawcy / imię i nazwisko wspólnika]</w:t>
      </w:r>
    </w:p>
    <w:p w14:paraId="24438D9B" w14:textId="77777777" w:rsidR="00875249" w:rsidRPr="00BB201A" w:rsidRDefault="00875249" w:rsidP="00EA645C">
      <w:pPr>
        <w:pStyle w:val="pkt"/>
        <w:spacing w:line="276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BB201A">
        <w:rPr>
          <w:rFonts w:ascii="Arial" w:hAnsi="Arial" w:cs="Arial"/>
          <w:sz w:val="22"/>
          <w:szCs w:val="22"/>
        </w:rPr>
        <w:t>reprezentowany przez:</w:t>
      </w:r>
      <w:r w:rsidRPr="00BB201A">
        <w:rPr>
          <w:rFonts w:ascii="Arial" w:hAnsi="Arial" w:cs="Arial"/>
          <w:sz w:val="22"/>
          <w:szCs w:val="22"/>
        </w:rPr>
        <w:tab/>
      </w:r>
    </w:p>
    <w:p w14:paraId="4E9C443B" w14:textId="77777777" w:rsidR="00875249" w:rsidRPr="00BB201A" w:rsidRDefault="00875249" w:rsidP="00EA645C">
      <w:pPr>
        <w:pStyle w:val="pkt"/>
        <w:spacing w:line="276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BB201A">
        <w:rPr>
          <w:rFonts w:ascii="Arial" w:hAnsi="Arial" w:cs="Arial"/>
          <w:sz w:val="22"/>
          <w:szCs w:val="22"/>
        </w:rPr>
        <w:t>a)............................................................................................................................................................</w:t>
      </w:r>
    </w:p>
    <w:p w14:paraId="5BF26BDD" w14:textId="77777777" w:rsidR="00875249" w:rsidRPr="00BB201A" w:rsidRDefault="00875249" w:rsidP="00EA645C">
      <w:pPr>
        <w:pStyle w:val="pkt"/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BB201A">
        <w:rPr>
          <w:rFonts w:ascii="Arial" w:hAnsi="Arial" w:cs="Arial"/>
          <w:sz w:val="22"/>
          <w:szCs w:val="22"/>
        </w:rPr>
        <w:t>b) ...........................................................................................................................................................</w:t>
      </w:r>
    </w:p>
    <w:p w14:paraId="7E20F4B8" w14:textId="77777777" w:rsidR="00875249" w:rsidRPr="00BB201A" w:rsidRDefault="00875249" w:rsidP="00EA645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B201A">
        <w:rPr>
          <w:rFonts w:ascii="Arial" w:hAnsi="Arial" w:cs="Arial"/>
          <w:b/>
          <w:bCs/>
          <w:sz w:val="22"/>
          <w:szCs w:val="22"/>
        </w:rPr>
        <w:t>2</w:t>
      </w:r>
      <w:r w:rsidRPr="00BB201A">
        <w:rPr>
          <w:rFonts w:ascii="Arial" w:hAnsi="Arial" w:cs="Arial"/>
          <w:sz w:val="22"/>
          <w:szCs w:val="22"/>
        </w:rPr>
        <w:t>. .............................................................................................................................................................</w:t>
      </w:r>
    </w:p>
    <w:p w14:paraId="51592536" w14:textId="77777777" w:rsidR="00875249" w:rsidRPr="00BB201A" w:rsidRDefault="00875249" w:rsidP="00EA645C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BB201A">
        <w:rPr>
          <w:rFonts w:ascii="Arial" w:hAnsi="Arial" w:cs="Arial"/>
          <w:i/>
          <w:iCs/>
          <w:sz w:val="20"/>
          <w:szCs w:val="20"/>
        </w:rPr>
        <w:t>[pełna nazwa wykonawcy / imię i nazwisko wspólnika]</w:t>
      </w:r>
    </w:p>
    <w:p w14:paraId="63F577E2" w14:textId="77777777" w:rsidR="00875249" w:rsidRPr="00BB201A" w:rsidRDefault="00875249" w:rsidP="00EA645C">
      <w:pPr>
        <w:pStyle w:val="pkt"/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BB201A">
        <w:rPr>
          <w:rFonts w:ascii="Arial" w:hAnsi="Arial" w:cs="Arial"/>
          <w:sz w:val="22"/>
          <w:szCs w:val="22"/>
        </w:rPr>
        <w:t>reprezentowany przez:</w:t>
      </w:r>
      <w:r w:rsidRPr="00BB201A">
        <w:rPr>
          <w:rFonts w:ascii="Arial" w:hAnsi="Arial" w:cs="Arial"/>
          <w:sz w:val="22"/>
          <w:szCs w:val="22"/>
        </w:rPr>
        <w:tab/>
      </w:r>
    </w:p>
    <w:p w14:paraId="5B050F30" w14:textId="77777777" w:rsidR="00875249" w:rsidRPr="00BB201A" w:rsidRDefault="00875249" w:rsidP="00EA645C">
      <w:pPr>
        <w:pStyle w:val="pkt"/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BB201A">
        <w:rPr>
          <w:rFonts w:ascii="Arial" w:hAnsi="Arial" w:cs="Arial"/>
          <w:sz w:val="22"/>
          <w:szCs w:val="22"/>
        </w:rPr>
        <w:t>a) ............................................................................................................................................................</w:t>
      </w:r>
    </w:p>
    <w:p w14:paraId="6C248877" w14:textId="77777777" w:rsidR="00875249" w:rsidRPr="00BB201A" w:rsidRDefault="00875249" w:rsidP="00EA645C">
      <w:pPr>
        <w:pStyle w:val="pkt"/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BB201A">
        <w:rPr>
          <w:rFonts w:ascii="Arial" w:hAnsi="Arial" w:cs="Arial"/>
          <w:sz w:val="22"/>
          <w:szCs w:val="22"/>
        </w:rPr>
        <w:t>b) ...........................................................................................................................................................</w:t>
      </w:r>
    </w:p>
    <w:p w14:paraId="509429E0" w14:textId="77777777" w:rsidR="00875249" w:rsidRPr="00BB201A" w:rsidRDefault="00875249" w:rsidP="00EA645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B201A">
        <w:rPr>
          <w:rFonts w:ascii="Arial" w:hAnsi="Arial" w:cs="Arial"/>
          <w:b/>
          <w:bCs/>
          <w:sz w:val="22"/>
          <w:szCs w:val="22"/>
        </w:rPr>
        <w:t>3</w:t>
      </w:r>
      <w:r w:rsidRPr="00BB201A">
        <w:rPr>
          <w:rFonts w:ascii="Arial" w:hAnsi="Arial" w:cs="Arial"/>
          <w:sz w:val="22"/>
          <w:szCs w:val="22"/>
        </w:rPr>
        <w:t>. .............................................................................................................................................................</w:t>
      </w:r>
    </w:p>
    <w:p w14:paraId="5F175EE6" w14:textId="77777777" w:rsidR="00875249" w:rsidRPr="00BB201A" w:rsidRDefault="00875249" w:rsidP="00EA645C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BB201A">
        <w:rPr>
          <w:rFonts w:ascii="Arial" w:hAnsi="Arial" w:cs="Arial"/>
          <w:i/>
          <w:iCs/>
          <w:sz w:val="20"/>
          <w:szCs w:val="20"/>
        </w:rPr>
        <w:t>[pełna nazwa wykonawcy / imię i nazwisko wspólnika]</w:t>
      </w:r>
    </w:p>
    <w:p w14:paraId="1EA0864F" w14:textId="77777777" w:rsidR="00875249" w:rsidRPr="00BB201A" w:rsidRDefault="00875249" w:rsidP="00EA645C">
      <w:pPr>
        <w:pStyle w:val="pkt"/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BB201A">
        <w:rPr>
          <w:rFonts w:ascii="Arial" w:hAnsi="Arial" w:cs="Arial"/>
          <w:sz w:val="22"/>
          <w:szCs w:val="22"/>
        </w:rPr>
        <w:t>reprezentowany przez:</w:t>
      </w:r>
      <w:r w:rsidRPr="00BB201A">
        <w:rPr>
          <w:rFonts w:ascii="Arial" w:hAnsi="Arial" w:cs="Arial"/>
          <w:sz w:val="22"/>
          <w:szCs w:val="22"/>
        </w:rPr>
        <w:tab/>
      </w:r>
    </w:p>
    <w:p w14:paraId="0F4D35A1" w14:textId="77777777" w:rsidR="00875249" w:rsidRPr="00BB201A" w:rsidRDefault="00875249" w:rsidP="00EA645C">
      <w:pPr>
        <w:pStyle w:val="pkt"/>
        <w:spacing w:line="276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BB201A">
        <w:rPr>
          <w:rFonts w:ascii="Arial" w:hAnsi="Arial" w:cs="Arial"/>
          <w:sz w:val="22"/>
          <w:szCs w:val="22"/>
        </w:rPr>
        <w:t>a) ............................................................................................................................................................</w:t>
      </w:r>
    </w:p>
    <w:p w14:paraId="200F2C6B" w14:textId="77777777" w:rsidR="00875249" w:rsidRPr="00BB201A" w:rsidRDefault="00875249" w:rsidP="00EA645C">
      <w:pPr>
        <w:pStyle w:val="pkt"/>
        <w:spacing w:line="276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BB201A">
        <w:rPr>
          <w:rFonts w:ascii="Arial" w:hAnsi="Arial" w:cs="Arial"/>
          <w:sz w:val="22"/>
          <w:szCs w:val="22"/>
        </w:rPr>
        <w:t>b) ............................................................................................................................................................</w:t>
      </w:r>
    </w:p>
    <w:p w14:paraId="0127D0ED" w14:textId="77777777" w:rsidR="00875249" w:rsidRPr="00BB201A" w:rsidRDefault="00875249" w:rsidP="00EA645C">
      <w:pPr>
        <w:pStyle w:val="pkt"/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BB201A">
        <w:rPr>
          <w:rFonts w:ascii="Arial" w:hAnsi="Arial" w:cs="Arial"/>
          <w:sz w:val="22"/>
          <w:szCs w:val="22"/>
        </w:rPr>
        <w:t>występujący wspólnie / występujący jako spółka cywilna,*</w:t>
      </w:r>
      <w:r w:rsidRPr="00BB201A">
        <w:rPr>
          <w:rFonts w:ascii="Arial" w:hAnsi="Arial" w:cs="Arial"/>
          <w:sz w:val="22"/>
          <w:szCs w:val="22"/>
          <w:vertAlign w:val="superscript"/>
        </w:rPr>
        <w:t>)</w:t>
      </w:r>
      <w:r w:rsidRPr="00BB201A">
        <w:rPr>
          <w:rFonts w:ascii="Arial" w:hAnsi="Arial" w:cs="Arial"/>
          <w:sz w:val="22"/>
          <w:szCs w:val="22"/>
        </w:rPr>
        <w:t xml:space="preserve"> składamy ofertę wspólną </w:t>
      </w:r>
      <w:r w:rsidRPr="00BB201A">
        <w:rPr>
          <w:rFonts w:ascii="Arial" w:hAnsi="Arial" w:cs="Arial"/>
          <w:sz w:val="22"/>
          <w:szCs w:val="22"/>
        </w:rPr>
        <w:br/>
        <w:t>w postępowaniu o udzielenie zamówienia publicznego na:</w:t>
      </w:r>
    </w:p>
    <w:p w14:paraId="0F10FDCE" w14:textId="77777777" w:rsidR="00035287" w:rsidRPr="00412573" w:rsidRDefault="00875249" w:rsidP="00035287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br/>
      </w:r>
      <w:r w:rsidR="00035287" w:rsidRPr="00412573">
        <w:rPr>
          <w:rFonts w:ascii="Arial" w:hAnsi="Arial" w:cs="Arial"/>
          <w:sz w:val="22"/>
          <w:szCs w:val="22"/>
          <w:lang w:eastAsia="pl-PL"/>
        </w:rPr>
        <w:t>Zestawienie i utrzymanie sieci WAN-MPLS</w:t>
      </w:r>
      <w:r w:rsidR="00035287" w:rsidRPr="00412573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28AAB51" w14:textId="77777777" w:rsidR="00035287" w:rsidRDefault="00035287" w:rsidP="00035287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B1B2B76" w14:textId="19E57372" w:rsidR="00875249" w:rsidRPr="00494140" w:rsidRDefault="00875249" w:rsidP="00035287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BB201A">
        <w:rPr>
          <w:rFonts w:ascii="Arial" w:hAnsi="Arial" w:cs="Arial"/>
          <w:b/>
          <w:bCs/>
          <w:sz w:val="22"/>
          <w:szCs w:val="22"/>
        </w:rPr>
        <w:t>II.</w:t>
      </w:r>
      <w:r w:rsidRPr="00E404E7">
        <w:rPr>
          <w:b/>
        </w:rPr>
        <w:tab/>
      </w:r>
      <w:r w:rsidRPr="00494140">
        <w:rPr>
          <w:rFonts w:ascii="Arial" w:hAnsi="Arial" w:cs="Arial"/>
          <w:b/>
          <w:bCs/>
          <w:sz w:val="22"/>
          <w:szCs w:val="22"/>
        </w:rPr>
        <w:t xml:space="preserve">Oświadczam/y, że na </w:t>
      </w:r>
      <w:r w:rsidRPr="00494140">
        <w:rPr>
          <w:rFonts w:ascii="Arial" w:hAnsi="Arial" w:cs="Arial"/>
          <w:b/>
          <w:bCs/>
          <w:sz w:val="22"/>
          <w:szCs w:val="22"/>
          <w:u w:val="single"/>
        </w:rPr>
        <w:t>Pełnomocnika</w:t>
      </w:r>
      <w:r w:rsidRPr="00494140">
        <w:rPr>
          <w:rFonts w:ascii="Arial" w:hAnsi="Arial" w:cs="Arial"/>
          <w:b/>
          <w:bCs/>
          <w:sz w:val="22"/>
          <w:szCs w:val="22"/>
        </w:rPr>
        <w:t xml:space="preserve"> reprezentującego wykonawców występujących wspólnie / wspólników,*</w:t>
      </w:r>
      <w:r w:rsidRPr="00494140">
        <w:rPr>
          <w:rFonts w:ascii="Arial" w:hAnsi="Arial" w:cs="Arial"/>
          <w:b/>
          <w:bCs/>
          <w:sz w:val="22"/>
          <w:szCs w:val="22"/>
          <w:vertAlign w:val="superscript"/>
        </w:rPr>
        <w:t xml:space="preserve">) </w:t>
      </w:r>
      <w:r w:rsidRPr="00494140">
        <w:rPr>
          <w:rFonts w:ascii="Arial" w:hAnsi="Arial" w:cs="Arial"/>
          <w:b/>
          <w:bCs/>
          <w:sz w:val="22"/>
          <w:szCs w:val="22"/>
        </w:rPr>
        <w:t>w w/w postępowaniu o udzielenie zamówienia publicznego*</w:t>
      </w:r>
      <w:r w:rsidRPr="00494140">
        <w:rPr>
          <w:rFonts w:ascii="Arial" w:hAnsi="Arial" w:cs="Arial"/>
          <w:b/>
          <w:bCs/>
          <w:sz w:val="22"/>
          <w:szCs w:val="22"/>
          <w:vertAlign w:val="superscript"/>
        </w:rPr>
        <w:t>)</w:t>
      </w:r>
      <w:r w:rsidRPr="00494140">
        <w:rPr>
          <w:rFonts w:ascii="Arial" w:hAnsi="Arial" w:cs="Arial"/>
          <w:b/>
          <w:bCs/>
          <w:sz w:val="22"/>
          <w:szCs w:val="22"/>
        </w:rPr>
        <w:t xml:space="preserve"> / o udzielenie zamówienia publicznego i zawarcia przyszłej umowy*</w:t>
      </w:r>
      <w:r w:rsidRPr="00494140">
        <w:rPr>
          <w:rFonts w:ascii="Arial" w:hAnsi="Arial" w:cs="Arial"/>
          <w:b/>
          <w:bCs/>
          <w:sz w:val="22"/>
          <w:szCs w:val="22"/>
          <w:vertAlign w:val="superscript"/>
        </w:rPr>
        <w:t>)</w:t>
      </w:r>
      <w:r w:rsidRPr="00494140">
        <w:rPr>
          <w:rFonts w:ascii="Arial" w:hAnsi="Arial" w:cs="Arial"/>
          <w:b/>
          <w:bCs/>
          <w:sz w:val="22"/>
          <w:szCs w:val="22"/>
        </w:rPr>
        <w:t xml:space="preserve"> został wyznaczony:</w:t>
      </w:r>
    </w:p>
    <w:p w14:paraId="1C5F1B58" w14:textId="77777777" w:rsidR="00875249" w:rsidRPr="00BB201A" w:rsidRDefault="00875249" w:rsidP="00EA645C">
      <w:pPr>
        <w:pStyle w:val="pkt"/>
        <w:spacing w:before="0" w:after="120" w:line="276" w:lineRule="auto"/>
        <w:rPr>
          <w:rFonts w:ascii="Arial" w:hAnsi="Arial" w:cs="Arial"/>
          <w:sz w:val="22"/>
          <w:szCs w:val="22"/>
        </w:rPr>
      </w:pPr>
      <w:r w:rsidRPr="00BB201A">
        <w:rPr>
          <w:rFonts w:ascii="Arial" w:hAnsi="Arial" w:cs="Arial"/>
          <w:sz w:val="24"/>
          <w:szCs w:val="24"/>
        </w:rPr>
        <w:t>1.</w:t>
      </w:r>
      <w:r w:rsidRPr="00BB201A">
        <w:rPr>
          <w:rFonts w:ascii="Arial" w:hAnsi="Arial" w:cs="Arial"/>
          <w:sz w:val="24"/>
          <w:szCs w:val="24"/>
        </w:rPr>
        <w:tab/>
      </w:r>
      <w:r w:rsidRPr="00BB201A">
        <w:rPr>
          <w:rFonts w:ascii="Arial" w:hAnsi="Arial" w:cs="Arial"/>
          <w:sz w:val="22"/>
          <w:szCs w:val="22"/>
        </w:rPr>
        <w:t>Pełnomocnik ......................................................................................................................................</w:t>
      </w:r>
    </w:p>
    <w:p w14:paraId="07A8D1C5" w14:textId="77777777" w:rsidR="00875249" w:rsidRPr="00BB201A" w:rsidRDefault="00875249" w:rsidP="00EA645C">
      <w:pPr>
        <w:pStyle w:val="pkt"/>
        <w:spacing w:before="0" w:after="0" w:line="276" w:lineRule="auto"/>
        <w:jc w:val="center"/>
        <w:rPr>
          <w:rFonts w:ascii="Arial" w:hAnsi="Arial" w:cs="Arial"/>
          <w:i/>
          <w:iCs/>
          <w:sz w:val="20"/>
        </w:rPr>
      </w:pPr>
      <w:r w:rsidRPr="00BB201A">
        <w:rPr>
          <w:rFonts w:ascii="Arial" w:hAnsi="Arial" w:cs="Arial"/>
          <w:i/>
          <w:iCs/>
          <w:sz w:val="20"/>
        </w:rPr>
        <w:t>[pełna nazwa Pełnomocnika]</w:t>
      </w:r>
    </w:p>
    <w:p w14:paraId="72841B06" w14:textId="77777777" w:rsidR="00875249" w:rsidRPr="00BB201A" w:rsidRDefault="00875249" w:rsidP="00EA645C">
      <w:pPr>
        <w:pStyle w:val="pkt"/>
        <w:spacing w:line="276" w:lineRule="auto"/>
        <w:ind w:hanging="284"/>
        <w:rPr>
          <w:rFonts w:ascii="Arial" w:hAnsi="Arial" w:cs="Arial"/>
          <w:sz w:val="22"/>
          <w:szCs w:val="22"/>
        </w:rPr>
      </w:pPr>
      <w:r w:rsidRPr="00E404E7">
        <w:rPr>
          <w:rFonts w:ascii="Times New Roman" w:hAnsi="Times New Roman"/>
          <w:sz w:val="24"/>
          <w:szCs w:val="24"/>
        </w:rPr>
        <w:t>2.</w:t>
      </w:r>
      <w:r w:rsidRPr="00E404E7">
        <w:rPr>
          <w:rFonts w:ascii="Times New Roman" w:hAnsi="Times New Roman"/>
          <w:sz w:val="24"/>
          <w:szCs w:val="24"/>
        </w:rPr>
        <w:tab/>
      </w:r>
      <w:r w:rsidRPr="00BB201A">
        <w:rPr>
          <w:rFonts w:ascii="Arial" w:hAnsi="Arial" w:cs="Arial"/>
          <w:sz w:val="22"/>
          <w:szCs w:val="22"/>
        </w:rPr>
        <w:t>Wszyscy wykonawcy/wspólnicy</w:t>
      </w:r>
      <w:r w:rsidRPr="00BB201A">
        <w:rPr>
          <w:rFonts w:ascii="Arial" w:hAnsi="Arial" w:cs="Arial"/>
          <w:b/>
          <w:bCs/>
          <w:sz w:val="22"/>
          <w:szCs w:val="22"/>
        </w:rPr>
        <w:t>*</w:t>
      </w:r>
      <w:r w:rsidRPr="00BB201A">
        <w:rPr>
          <w:rFonts w:ascii="Arial" w:hAnsi="Arial" w:cs="Arial"/>
          <w:b/>
          <w:bCs/>
          <w:sz w:val="22"/>
          <w:szCs w:val="22"/>
          <w:vertAlign w:val="superscript"/>
        </w:rPr>
        <w:t>)</w:t>
      </w:r>
      <w:r w:rsidRPr="00BB201A">
        <w:rPr>
          <w:rFonts w:ascii="Arial" w:hAnsi="Arial" w:cs="Arial"/>
          <w:sz w:val="22"/>
          <w:szCs w:val="22"/>
        </w:rPr>
        <w:t xml:space="preserve"> określeni w punkcie </w:t>
      </w:r>
      <w:r w:rsidRPr="00BB201A">
        <w:rPr>
          <w:rFonts w:ascii="Arial" w:hAnsi="Arial" w:cs="Arial"/>
          <w:b/>
          <w:bCs/>
          <w:sz w:val="22"/>
          <w:szCs w:val="22"/>
        </w:rPr>
        <w:t>I</w:t>
      </w:r>
      <w:r w:rsidRPr="00BB201A">
        <w:rPr>
          <w:rFonts w:ascii="Arial" w:hAnsi="Arial" w:cs="Arial"/>
          <w:sz w:val="22"/>
          <w:szCs w:val="22"/>
        </w:rPr>
        <w:t xml:space="preserve"> ponoszą solidarną odpowiedzialność za niewykonanie lub nienależyte wykonanie przedmiotu zamówienia.</w:t>
      </w:r>
    </w:p>
    <w:p w14:paraId="510DB8AE" w14:textId="77777777" w:rsidR="00875249" w:rsidRPr="00BB201A" w:rsidRDefault="00875249" w:rsidP="00EA645C">
      <w:pPr>
        <w:pStyle w:val="pkt"/>
        <w:spacing w:line="276" w:lineRule="auto"/>
        <w:rPr>
          <w:rFonts w:ascii="Arial" w:hAnsi="Arial" w:cs="Arial"/>
          <w:sz w:val="22"/>
          <w:szCs w:val="22"/>
        </w:rPr>
      </w:pPr>
      <w:r w:rsidRPr="00BB201A">
        <w:rPr>
          <w:rFonts w:ascii="Arial" w:hAnsi="Arial" w:cs="Arial"/>
          <w:sz w:val="22"/>
          <w:szCs w:val="22"/>
        </w:rPr>
        <w:lastRenderedPageBreak/>
        <w:t>3.</w:t>
      </w:r>
      <w:r w:rsidRPr="00BB201A">
        <w:rPr>
          <w:rFonts w:ascii="Arial" w:hAnsi="Arial" w:cs="Arial"/>
          <w:sz w:val="22"/>
          <w:szCs w:val="22"/>
        </w:rPr>
        <w:tab/>
        <w:t xml:space="preserve">Pełnomocnik określony w punkcie </w:t>
      </w:r>
      <w:r w:rsidRPr="00BB201A">
        <w:rPr>
          <w:rFonts w:ascii="Arial" w:hAnsi="Arial" w:cs="Arial"/>
          <w:b/>
          <w:bCs/>
          <w:sz w:val="22"/>
          <w:szCs w:val="22"/>
        </w:rPr>
        <w:t>II.1</w:t>
      </w:r>
      <w:r w:rsidRPr="00BB201A">
        <w:rPr>
          <w:rFonts w:ascii="Arial" w:hAnsi="Arial" w:cs="Arial"/>
          <w:sz w:val="22"/>
          <w:szCs w:val="22"/>
        </w:rPr>
        <w:t xml:space="preserve"> jako nasz przedstawiciel jest upoważniony do reprezentowania wszystkich wykonawców występujących wspólnie w postępowaniu o udzielenie zamówienia</w:t>
      </w:r>
      <w:r w:rsidRPr="00BB201A">
        <w:rPr>
          <w:rFonts w:ascii="Arial" w:hAnsi="Arial" w:cs="Arial"/>
          <w:b/>
          <w:bCs/>
          <w:sz w:val="22"/>
          <w:szCs w:val="22"/>
        </w:rPr>
        <w:t>*</w:t>
      </w:r>
      <w:r w:rsidRPr="00BB201A">
        <w:rPr>
          <w:rFonts w:ascii="Arial" w:hAnsi="Arial" w:cs="Arial"/>
          <w:b/>
          <w:bCs/>
          <w:sz w:val="22"/>
          <w:szCs w:val="22"/>
          <w:vertAlign w:val="superscript"/>
        </w:rPr>
        <w:t>)</w:t>
      </w:r>
      <w:r w:rsidRPr="00BB201A">
        <w:rPr>
          <w:rFonts w:ascii="Arial" w:hAnsi="Arial" w:cs="Arial"/>
          <w:sz w:val="22"/>
          <w:szCs w:val="22"/>
        </w:rPr>
        <w:t xml:space="preserve">/ do reprezentowania w postępowaniu i zawarcia umowy </w:t>
      </w:r>
      <w:r w:rsidRPr="00BB201A">
        <w:rPr>
          <w:rFonts w:ascii="Arial" w:hAnsi="Arial" w:cs="Arial"/>
          <w:sz w:val="22"/>
          <w:szCs w:val="22"/>
        </w:rPr>
        <w:br/>
        <w:t>na wykonanie przedmiotu zamówienia oraz zaciągania zobowiązań w ich imieniu</w:t>
      </w:r>
      <w:r w:rsidRPr="00BB201A">
        <w:rPr>
          <w:rFonts w:ascii="Arial" w:hAnsi="Arial" w:cs="Arial"/>
          <w:b/>
          <w:bCs/>
          <w:sz w:val="22"/>
          <w:szCs w:val="22"/>
        </w:rPr>
        <w:t>*</w:t>
      </w:r>
      <w:r w:rsidRPr="00BB201A">
        <w:rPr>
          <w:rFonts w:ascii="Arial" w:hAnsi="Arial" w:cs="Arial"/>
          <w:b/>
          <w:bCs/>
          <w:sz w:val="22"/>
          <w:szCs w:val="22"/>
          <w:vertAlign w:val="superscript"/>
        </w:rPr>
        <w:t>)</w:t>
      </w:r>
      <w:r w:rsidRPr="00BB201A">
        <w:rPr>
          <w:rFonts w:ascii="Arial" w:hAnsi="Arial" w:cs="Arial"/>
          <w:sz w:val="22"/>
          <w:szCs w:val="22"/>
        </w:rPr>
        <w:t>.</w:t>
      </w:r>
    </w:p>
    <w:p w14:paraId="1672BCA9" w14:textId="77777777" w:rsidR="00875249" w:rsidRPr="00BB201A" w:rsidRDefault="00875249" w:rsidP="00EA645C">
      <w:pPr>
        <w:pStyle w:val="pkt"/>
        <w:spacing w:line="276" w:lineRule="auto"/>
        <w:rPr>
          <w:rFonts w:ascii="Arial" w:hAnsi="Arial" w:cs="Arial"/>
          <w:b/>
          <w:bCs/>
          <w:i/>
          <w:iCs/>
          <w:sz w:val="22"/>
          <w:szCs w:val="22"/>
        </w:rPr>
      </w:pPr>
      <w:r w:rsidRPr="00BB201A">
        <w:rPr>
          <w:rFonts w:ascii="Arial" w:hAnsi="Arial" w:cs="Arial"/>
          <w:sz w:val="22"/>
          <w:szCs w:val="22"/>
          <w:u w:val="single"/>
        </w:rPr>
        <w:t>Podpis wykonawcy/ów / wspólnika/ów udzielającego/ych pełnomocnictwa:</w:t>
      </w:r>
      <w:r w:rsidRPr="00BB201A">
        <w:rPr>
          <w:rFonts w:ascii="Arial" w:hAnsi="Arial" w:cs="Arial"/>
          <w:b/>
          <w:bCs/>
          <w:sz w:val="22"/>
          <w:szCs w:val="22"/>
        </w:rPr>
        <w:t xml:space="preserve"> *</w:t>
      </w:r>
      <w:r w:rsidRPr="00BB201A">
        <w:rPr>
          <w:rFonts w:ascii="Arial" w:hAnsi="Arial" w:cs="Arial"/>
          <w:b/>
          <w:bCs/>
          <w:sz w:val="22"/>
          <w:szCs w:val="22"/>
          <w:vertAlign w:val="superscript"/>
        </w:rPr>
        <w:t>)</w:t>
      </w:r>
      <w:r w:rsidRPr="00BB201A">
        <w:rPr>
          <w:rFonts w:ascii="Arial" w:hAnsi="Arial" w:cs="Arial"/>
          <w:b/>
          <w:sz w:val="22"/>
          <w:szCs w:val="22"/>
        </w:rPr>
        <w:tab/>
      </w:r>
      <w:r w:rsidRPr="00BB201A">
        <w:rPr>
          <w:rFonts w:ascii="Arial" w:hAnsi="Arial" w:cs="Arial"/>
          <w:b/>
          <w:sz w:val="22"/>
          <w:szCs w:val="22"/>
        </w:rPr>
        <w:tab/>
      </w:r>
    </w:p>
    <w:p w14:paraId="4ABC63E1" w14:textId="77777777" w:rsidR="00875249" w:rsidRPr="00BB201A" w:rsidRDefault="00875249" w:rsidP="00EA645C">
      <w:pPr>
        <w:pStyle w:val="pkt"/>
        <w:spacing w:line="276" w:lineRule="auto"/>
        <w:rPr>
          <w:rFonts w:ascii="Arial" w:hAnsi="Arial" w:cs="Arial"/>
          <w:sz w:val="22"/>
          <w:szCs w:val="22"/>
        </w:rPr>
      </w:pPr>
      <w:r w:rsidRPr="00BB201A">
        <w:rPr>
          <w:rFonts w:ascii="Arial" w:hAnsi="Arial" w:cs="Arial"/>
          <w:sz w:val="22"/>
          <w:szCs w:val="22"/>
        </w:rPr>
        <w:t>1.</w:t>
      </w:r>
      <w:r w:rsidRPr="00BB201A">
        <w:rPr>
          <w:rFonts w:ascii="Arial" w:hAnsi="Arial" w:cs="Arial"/>
          <w:sz w:val="22"/>
          <w:szCs w:val="22"/>
        </w:rPr>
        <w:tab/>
        <w:t>a) ......................................................  b).................................................................</w:t>
      </w:r>
    </w:p>
    <w:p w14:paraId="38508954" w14:textId="77777777" w:rsidR="00875249" w:rsidRPr="00BB201A" w:rsidRDefault="00875249" w:rsidP="00EA645C">
      <w:pPr>
        <w:pStyle w:val="pkt"/>
        <w:spacing w:line="276" w:lineRule="auto"/>
        <w:rPr>
          <w:rFonts w:ascii="Arial" w:hAnsi="Arial" w:cs="Arial"/>
          <w:sz w:val="22"/>
          <w:szCs w:val="22"/>
        </w:rPr>
      </w:pPr>
      <w:r w:rsidRPr="00BB201A">
        <w:rPr>
          <w:rFonts w:ascii="Arial" w:hAnsi="Arial" w:cs="Arial"/>
          <w:sz w:val="22"/>
          <w:szCs w:val="22"/>
        </w:rPr>
        <w:t>2.</w:t>
      </w:r>
      <w:r w:rsidRPr="00BB201A">
        <w:rPr>
          <w:rFonts w:ascii="Arial" w:hAnsi="Arial" w:cs="Arial"/>
          <w:sz w:val="22"/>
          <w:szCs w:val="22"/>
        </w:rPr>
        <w:tab/>
        <w:t>a) ......................................................  b) .................................................................</w:t>
      </w:r>
    </w:p>
    <w:p w14:paraId="04B12626" w14:textId="77777777" w:rsidR="00875249" w:rsidRPr="006A5E31" w:rsidRDefault="00875249" w:rsidP="00EA645C">
      <w:pPr>
        <w:pStyle w:val="Tekstpodstawowy"/>
        <w:spacing w:before="120" w:line="276" w:lineRule="auto"/>
        <w:jc w:val="left"/>
        <w:rPr>
          <w:b/>
          <w:bCs/>
        </w:rPr>
      </w:pPr>
      <w:r w:rsidRPr="42E223D3">
        <w:rPr>
          <w:rFonts w:ascii="Times New Roman" w:hAnsi="Times New Roman"/>
          <w:i/>
          <w:iCs/>
          <w:sz w:val="18"/>
          <w:szCs w:val="18"/>
          <w:lang w:val="pl-PL"/>
        </w:rPr>
        <w:t xml:space="preserve">           </w:t>
      </w:r>
      <w:r w:rsidRPr="00BB201A">
        <w:rPr>
          <w:rFonts w:ascii="Arial" w:hAnsi="Arial" w:cs="Arial"/>
          <w:i/>
          <w:iCs/>
          <w:sz w:val="18"/>
          <w:szCs w:val="18"/>
        </w:rPr>
        <w:t>*</w:t>
      </w:r>
      <w:r w:rsidRPr="00BB201A">
        <w:rPr>
          <w:rFonts w:ascii="Arial" w:hAnsi="Arial" w:cs="Arial"/>
          <w:i/>
          <w:iCs/>
          <w:sz w:val="18"/>
          <w:szCs w:val="18"/>
          <w:vertAlign w:val="superscript"/>
        </w:rPr>
        <w:t xml:space="preserve">) </w:t>
      </w:r>
      <w:r w:rsidRPr="00BB201A">
        <w:rPr>
          <w:rFonts w:ascii="Arial" w:hAnsi="Arial" w:cs="Arial"/>
          <w:i/>
          <w:iCs/>
          <w:sz w:val="18"/>
          <w:szCs w:val="18"/>
        </w:rPr>
        <w:t>niepotrzebne skreśl</w:t>
      </w:r>
      <w:r w:rsidRPr="00BB201A">
        <w:rPr>
          <w:rFonts w:ascii="Arial" w:hAnsi="Arial" w:cs="Arial"/>
          <w:i/>
          <w:iCs/>
          <w:sz w:val="18"/>
          <w:szCs w:val="18"/>
          <w:lang w:val="pl-PL"/>
        </w:rPr>
        <w:t>i</w:t>
      </w:r>
    </w:p>
    <w:p w14:paraId="2B233D41" w14:textId="77777777" w:rsidR="00CE3BDA" w:rsidRDefault="00CE3BDA" w:rsidP="00EA645C">
      <w:pPr>
        <w:spacing w:after="40" w:line="276" w:lineRule="auto"/>
        <w:jc w:val="center"/>
        <w:rPr>
          <w:rFonts w:ascii="Arial" w:hAnsi="Arial" w:cs="Arial"/>
          <w:b/>
          <w:noProof/>
          <w:sz w:val="22"/>
          <w:szCs w:val="22"/>
        </w:rPr>
      </w:pPr>
    </w:p>
    <w:p w14:paraId="5B392E57" w14:textId="77777777" w:rsidR="00CE3BDA" w:rsidRDefault="00CE3BDA" w:rsidP="00EA645C">
      <w:pPr>
        <w:spacing w:after="40" w:line="276" w:lineRule="auto"/>
        <w:jc w:val="center"/>
        <w:rPr>
          <w:rFonts w:ascii="Arial" w:hAnsi="Arial" w:cs="Arial"/>
          <w:b/>
          <w:noProof/>
          <w:sz w:val="22"/>
          <w:szCs w:val="22"/>
        </w:rPr>
      </w:pPr>
    </w:p>
    <w:p w14:paraId="42DFD42C" w14:textId="77777777" w:rsidR="00CE3BDA" w:rsidRDefault="00CE3BDA" w:rsidP="00EA645C">
      <w:pPr>
        <w:spacing w:after="40" w:line="276" w:lineRule="auto"/>
        <w:jc w:val="center"/>
        <w:rPr>
          <w:rFonts w:ascii="Arial" w:hAnsi="Arial" w:cs="Arial"/>
          <w:b/>
          <w:noProof/>
          <w:sz w:val="22"/>
          <w:szCs w:val="22"/>
        </w:rPr>
      </w:pPr>
    </w:p>
    <w:p w14:paraId="601270DE" w14:textId="77777777" w:rsidR="00CE3BDA" w:rsidRDefault="00CE3BDA" w:rsidP="00EA645C">
      <w:pPr>
        <w:spacing w:after="40" w:line="276" w:lineRule="auto"/>
        <w:jc w:val="center"/>
        <w:rPr>
          <w:rFonts w:ascii="Arial" w:hAnsi="Arial" w:cs="Arial"/>
          <w:b/>
          <w:noProof/>
          <w:sz w:val="22"/>
          <w:szCs w:val="22"/>
        </w:rPr>
      </w:pPr>
    </w:p>
    <w:p w14:paraId="32598AF0" w14:textId="77777777" w:rsidR="00CE3BDA" w:rsidRDefault="00CE3BDA" w:rsidP="00EA645C">
      <w:pPr>
        <w:spacing w:after="40" w:line="276" w:lineRule="auto"/>
        <w:jc w:val="center"/>
        <w:rPr>
          <w:rFonts w:ascii="Arial" w:hAnsi="Arial" w:cs="Arial"/>
          <w:b/>
          <w:noProof/>
          <w:sz w:val="22"/>
          <w:szCs w:val="22"/>
        </w:rPr>
      </w:pPr>
    </w:p>
    <w:p w14:paraId="18F5848C" w14:textId="77777777" w:rsidR="00CE3BDA" w:rsidRDefault="00CE3BDA" w:rsidP="00EA645C">
      <w:pPr>
        <w:spacing w:after="40" w:line="276" w:lineRule="auto"/>
        <w:jc w:val="center"/>
        <w:rPr>
          <w:rFonts w:ascii="Arial" w:hAnsi="Arial" w:cs="Arial"/>
          <w:b/>
          <w:noProof/>
          <w:sz w:val="22"/>
          <w:szCs w:val="22"/>
        </w:rPr>
      </w:pPr>
    </w:p>
    <w:p w14:paraId="7268FD5C" w14:textId="77777777" w:rsidR="00CE3BDA" w:rsidRDefault="00CE3BDA" w:rsidP="00EA645C">
      <w:pPr>
        <w:spacing w:after="40" w:line="276" w:lineRule="auto"/>
        <w:jc w:val="center"/>
        <w:rPr>
          <w:rFonts w:ascii="Arial" w:hAnsi="Arial" w:cs="Arial"/>
          <w:b/>
          <w:noProof/>
          <w:sz w:val="22"/>
          <w:szCs w:val="22"/>
        </w:rPr>
      </w:pPr>
    </w:p>
    <w:p w14:paraId="6164B60B" w14:textId="77777777" w:rsidR="00CE3BDA" w:rsidRDefault="00CE3BDA" w:rsidP="00EA645C">
      <w:pPr>
        <w:spacing w:after="40" w:line="276" w:lineRule="auto"/>
        <w:jc w:val="center"/>
        <w:rPr>
          <w:rFonts w:ascii="Arial" w:hAnsi="Arial" w:cs="Arial"/>
          <w:b/>
          <w:noProof/>
          <w:sz w:val="22"/>
          <w:szCs w:val="22"/>
        </w:rPr>
      </w:pPr>
    </w:p>
    <w:p w14:paraId="1325F354" w14:textId="77777777" w:rsidR="00CE3BDA" w:rsidRDefault="00CE3BDA" w:rsidP="00EA645C">
      <w:pPr>
        <w:spacing w:after="40" w:line="276" w:lineRule="auto"/>
        <w:jc w:val="center"/>
        <w:rPr>
          <w:rFonts w:ascii="Arial" w:hAnsi="Arial" w:cs="Arial"/>
          <w:b/>
          <w:noProof/>
          <w:sz w:val="22"/>
          <w:szCs w:val="22"/>
        </w:rPr>
      </w:pPr>
    </w:p>
    <w:p w14:paraId="2858EEB8" w14:textId="77777777" w:rsidR="00CE3BDA" w:rsidRDefault="00CE3BDA" w:rsidP="00EA645C">
      <w:pPr>
        <w:spacing w:after="40" w:line="276" w:lineRule="auto"/>
        <w:jc w:val="center"/>
        <w:rPr>
          <w:rFonts w:ascii="Arial" w:hAnsi="Arial" w:cs="Arial"/>
          <w:b/>
          <w:noProof/>
          <w:sz w:val="22"/>
          <w:szCs w:val="22"/>
        </w:rPr>
      </w:pPr>
    </w:p>
    <w:p w14:paraId="4B60C2C0" w14:textId="77777777" w:rsidR="00CE3BDA" w:rsidRDefault="00CE3BDA" w:rsidP="00EA645C">
      <w:pPr>
        <w:spacing w:after="40" w:line="276" w:lineRule="auto"/>
        <w:jc w:val="center"/>
        <w:rPr>
          <w:rFonts w:ascii="Arial" w:hAnsi="Arial" w:cs="Arial"/>
          <w:b/>
          <w:noProof/>
          <w:sz w:val="22"/>
          <w:szCs w:val="22"/>
        </w:rPr>
      </w:pPr>
    </w:p>
    <w:p w14:paraId="3EC553F5" w14:textId="77777777" w:rsidR="00CE3BDA" w:rsidRDefault="00CE3BDA" w:rsidP="00EA645C">
      <w:pPr>
        <w:spacing w:after="40" w:line="276" w:lineRule="auto"/>
        <w:jc w:val="center"/>
        <w:rPr>
          <w:rFonts w:ascii="Arial" w:hAnsi="Arial" w:cs="Arial"/>
          <w:b/>
          <w:noProof/>
          <w:sz w:val="22"/>
          <w:szCs w:val="22"/>
        </w:rPr>
      </w:pPr>
    </w:p>
    <w:p w14:paraId="6F4767E3" w14:textId="77777777" w:rsidR="00CE3BDA" w:rsidRDefault="00CE3BDA" w:rsidP="00EA645C">
      <w:pPr>
        <w:spacing w:after="40" w:line="276" w:lineRule="auto"/>
        <w:jc w:val="center"/>
        <w:rPr>
          <w:rFonts w:ascii="Arial" w:hAnsi="Arial" w:cs="Arial"/>
          <w:b/>
          <w:noProof/>
          <w:sz w:val="22"/>
          <w:szCs w:val="22"/>
        </w:rPr>
      </w:pPr>
    </w:p>
    <w:p w14:paraId="0C5CCD35" w14:textId="77777777" w:rsidR="00CE3BDA" w:rsidRDefault="00CE3BDA" w:rsidP="00EA645C">
      <w:pPr>
        <w:spacing w:after="40" w:line="276" w:lineRule="auto"/>
        <w:jc w:val="center"/>
        <w:rPr>
          <w:rFonts w:ascii="Arial" w:hAnsi="Arial" w:cs="Arial"/>
          <w:b/>
          <w:noProof/>
          <w:sz w:val="22"/>
          <w:szCs w:val="22"/>
        </w:rPr>
      </w:pPr>
    </w:p>
    <w:p w14:paraId="73CA1E80" w14:textId="77777777" w:rsidR="00CE3BDA" w:rsidRDefault="00CE3BDA" w:rsidP="00EA645C">
      <w:pPr>
        <w:spacing w:after="40" w:line="276" w:lineRule="auto"/>
        <w:jc w:val="center"/>
        <w:rPr>
          <w:rFonts w:ascii="Arial" w:hAnsi="Arial" w:cs="Arial"/>
          <w:b/>
          <w:noProof/>
          <w:sz w:val="22"/>
          <w:szCs w:val="22"/>
        </w:rPr>
      </w:pPr>
    </w:p>
    <w:p w14:paraId="5D858983" w14:textId="77777777" w:rsidR="00CE3BDA" w:rsidRDefault="00CE3BDA" w:rsidP="00EA645C">
      <w:pPr>
        <w:spacing w:after="40" w:line="276" w:lineRule="auto"/>
        <w:jc w:val="center"/>
        <w:rPr>
          <w:rFonts w:ascii="Arial" w:hAnsi="Arial" w:cs="Arial"/>
          <w:b/>
          <w:noProof/>
          <w:sz w:val="22"/>
          <w:szCs w:val="22"/>
        </w:rPr>
      </w:pPr>
    </w:p>
    <w:p w14:paraId="0A303917" w14:textId="77777777" w:rsidR="00CE3BDA" w:rsidRDefault="00CE3BDA" w:rsidP="00EA645C">
      <w:pPr>
        <w:spacing w:after="40" w:line="276" w:lineRule="auto"/>
        <w:jc w:val="center"/>
        <w:rPr>
          <w:rFonts w:ascii="Arial" w:hAnsi="Arial" w:cs="Arial"/>
          <w:b/>
          <w:noProof/>
          <w:sz w:val="22"/>
          <w:szCs w:val="22"/>
        </w:rPr>
      </w:pPr>
    </w:p>
    <w:p w14:paraId="71F9BF59" w14:textId="77777777" w:rsidR="00CE3BDA" w:rsidRDefault="00CE3BDA" w:rsidP="00EA645C">
      <w:pPr>
        <w:spacing w:after="40" w:line="276" w:lineRule="auto"/>
        <w:jc w:val="center"/>
        <w:rPr>
          <w:rFonts w:ascii="Arial" w:hAnsi="Arial" w:cs="Arial"/>
          <w:b/>
          <w:noProof/>
          <w:sz w:val="22"/>
          <w:szCs w:val="22"/>
        </w:rPr>
      </w:pPr>
    </w:p>
    <w:p w14:paraId="07FB1D80" w14:textId="77777777" w:rsidR="00CE3BDA" w:rsidRDefault="00CE3BDA" w:rsidP="00EA645C">
      <w:pPr>
        <w:spacing w:after="40" w:line="276" w:lineRule="auto"/>
        <w:jc w:val="center"/>
        <w:rPr>
          <w:rFonts w:ascii="Arial" w:hAnsi="Arial" w:cs="Arial"/>
          <w:b/>
          <w:noProof/>
          <w:sz w:val="22"/>
          <w:szCs w:val="22"/>
        </w:rPr>
      </w:pPr>
    </w:p>
    <w:p w14:paraId="766D9268" w14:textId="77777777" w:rsidR="00CE3BDA" w:rsidRDefault="00CE3BDA" w:rsidP="00EA645C">
      <w:pPr>
        <w:spacing w:after="40" w:line="276" w:lineRule="auto"/>
        <w:jc w:val="center"/>
        <w:rPr>
          <w:rFonts w:ascii="Arial" w:hAnsi="Arial" w:cs="Arial"/>
          <w:b/>
          <w:noProof/>
          <w:sz w:val="22"/>
          <w:szCs w:val="22"/>
        </w:rPr>
      </w:pPr>
    </w:p>
    <w:p w14:paraId="24C35B24" w14:textId="77777777" w:rsidR="00CE3BDA" w:rsidRDefault="00CE3BDA" w:rsidP="00EA645C">
      <w:pPr>
        <w:spacing w:after="40" w:line="276" w:lineRule="auto"/>
        <w:jc w:val="center"/>
        <w:rPr>
          <w:rFonts w:ascii="Arial" w:hAnsi="Arial" w:cs="Arial"/>
          <w:b/>
          <w:noProof/>
          <w:sz w:val="22"/>
          <w:szCs w:val="22"/>
        </w:rPr>
      </w:pPr>
    </w:p>
    <w:p w14:paraId="77EB0225" w14:textId="77777777" w:rsidR="00CE3BDA" w:rsidRDefault="00CE3BDA" w:rsidP="00EA645C">
      <w:pPr>
        <w:spacing w:after="40" w:line="276" w:lineRule="auto"/>
        <w:jc w:val="center"/>
        <w:rPr>
          <w:rFonts w:ascii="Arial" w:hAnsi="Arial" w:cs="Arial"/>
          <w:b/>
          <w:noProof/>
          <w:sz w:val="22"/>
          <w:szCs w:val="22"/>
        </w:rPr>
      </w:pPr>
    </w:p>
    <w:p w14:paraId="63DBEB4C" w14:textId="77777777" w:rsidR="00CE3BDA" w:rsidRDefault="00CE3BDA" w:rsidP="00EA645C">
      <w:pPr>
        <w:spacing w:after="40" w:line="276" w:lineRule="auto"/>
        <w:jc w:val="center"/>
        <w:rPr>
          <w:rFonts w:ascii="Arial" w:hAnsi="Arial" w:cs="Arial"/>
          <w:b/>
          <w:noProof/>
          <w:sz w:val="22"/>
          <w:szCs w:val="22"/>
        </w:rPr>
      </w:pPr>
    </w:p>
    <w:p w14:paraId="716F3CA1" w14:textId="77777777" w:rsidR="00CE3BDA" w:rsidRDefault="00CE3BDA" w:rsidP="00EA645C">
      <w:pPr>
        <w:spacing w:after="40" w:line="276" w:lineRule="auto"/>
        <w:jc w:val="center"/>
        <w:rPr>
          <w:rFonts w:ascii="Arial" w:hAnsi="Arial" w:cs="Arial"/>
          <w:b/>
          <w:noProof/>
          <w:sz w:val="22"/>
          <w:szCs w:val="22"/>
        </w:rPr>
      </w:pPr>
    </w:p>
    <w:p w14:paraId="1078C0B6" w14:textId="77777777" w:rsidR="00CE3BDA" w:rsidRDefault="00CE3BDA" w:rsidP="00EA645C">
      <w:pPr>
        <w:spacing w:after="40" w:line="276" w:lineRule="auto"/>
        <w:jc w:val="center"/>
        <w:rPr>
          <w:rFonts w:ascii="Arial" w:hAnsi="Arial" w:cs="Arial"/>
          <w:b/>
          <w:noProof/>
          <w:sz w:val="22"/>
          <w:szCs w:val="22"/>
        </w:rPr>
      </w:pPr>
    </w:p>
    <w:p w14:paraId="42A6F86D" w14:textId="77777777" w:rsidR="00CE3BDA" w:rsidRDefault="00CE3BDA" w:rsidP="00EA645C">
      <w:pPr>
        <w:spacing w:after="40" w:line="276" w:lineRule="auto"/>
        <w:jc w:val="center"/>
        <w:rPr>
          <w:rFonts w:ascii="Arial" w:hAnsi="Arial" w:cs="Arial"/>
          <w:b/>
          <w:noProof/>
          <w:sz w:val="22"/>
          <w:szCs w:val="22"/>
        </w:rPr>
      </w:pPr>
    </w:p>
    <w:p w14:paraId="66067523" w14:textId="77777777" w:rsidR="00CE3BDA" w:rsidRDefault="00CE3BDA" w:rsidP="00EA645C">
      <w:pPr>
        <w:spacing w:after="40" w:line="276" w:lineRule="auto"/>
        <w:jc w:val="center"/>
        <w:rPr>
          <w:rFonts w:ascii="Arial" w:hAnsi="Arial" w:cs="Arial"/>
          <w:b/>
          <w:noProof/>
          <w:sz w:val="22"/>
          <w:szCs w:val="22"/>
        </w:rPr>
        <w:sectPr w:rsidR="00CE3BDA" w:rsidSect="008941A3">
          <w:headerReference w:type="default" r:id="rId12"/>
          <w:type w:val="continuous"/>
          <w:pgSz w:w="11905" w:h="16837"/>
          <w:pgMar w:top="1134" w:right="1134" w:bottom="1383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noEndnote/>
          <w:docGrid w:linePitch="326"/>
        </w:sectPr>
      </w:pPr>
    </w:p>
    <w:p w14:paraId="53741012" w14:textId="77777777" w:rsidR="00CE3BDA" w:rsidRPr="001601FF" w:rsidRDefault="00CE3BDA" w:rsidP="00CE3BDA">
      <w:pPr>
        <w:suppressAutoHyphens w:val="0"/>
        <w:autoSpaceDE w:val="0"/>
        <w:autoSpaceDN w:val="0"/>
        <w:adjustRightInd w:val="0"/>
        <w:spacing w:line="276" w:lineRule="auto"/>
        <w:jc w:val="right"/>
        <w:rPr>
          <w:rFonts w:ascii="Arial" w:eastAsiaTheme="minorEastAsia" w:hAnsi="Arial" w:cs="Arial"/>
          <w:b/>
          <w:bCs/>
          <w:lang w:eastAsia="pl-PL"/>
        </w:rPr>
      </w:pPr>
      <w:r w:rsidRPr="001601FF">
        <w:rPr>
          <w:rFonts w:ascii="Arial" w:eastAsiaTheme="minorEastAsia" w:hAnsi="Arial" w:cs="Arial"/>
          <w:b/>
          <w:bCs/>
          <w:bdr w:val="single" w:sz="4" w:space="0" w:color="auto" w:frame="1"/>
          <w:lang w:eastAsia="pl-PL"/>
        </w:rPr>
        <w:lastRenderedPageBreak/>
        <w:t xml:space="preserve">Załącznik nr </w:t>
      </w:r>
      <w:r>
        <w:rPr>
          <w:rFonts w:ascii="Arial" w:eastAsiaTheme="minorEastAsia" w:hAnsi="Arial" w:cs="Arial"/>
          <w:b/>
          <w:bCs/>
          <w:bdr w:val="single" w:sz="4" w:space="0" w:color="auto" w:frame="1"/>
          <w:lang w:eastAsia="pl-PL"/>
        </w:rPr>
        <w:t>6</w:t>
      </w:r>
      <w:r w:rsidRPr="001601FF">
        <w:rPr>
          <w:rFonts w:ascii="Arial" w:eastAsiaTheme="minorEastAsia" w:hAnsi="Arial" w:cs="Arial"/>
          <w:b/>
          <w:bCs/>
          <w:bdr w:val="single" w:sz="4" w:space="0" w:color="auto" w:frame="1"/>
          <w:lang w:eastAsia="pl-PL"/>
        </w:rPr>
        <w:t xml:space="preserve"> do SWZ   </w:t>
      </w:r>
    </w:p>
    <w:p w14:paraId="269958B5" w14:textId="77777777" w:rsidR="00CE3BDA" w:rsidRDefault="00CE3BDA" w:rsidP="00CE3BDA">
      <w:pPr>
        <w:suppressAutoHyphens w:val="0"/>
        <w:autoSpaceDE w:val="0"/>
        <w:autoSpaceDN w:val="0"/>
        <w:adjustRightInd w:val="0"/>
        <w:spacing w:line="276" w:lineRule="auto"/>
        <w:ind w:left="9217"/>
        <w:rPr>
          <w:rFonts w:ascii="Arial" w:eastAsiaTheme="minorEastAsia" w:hAnsi="Arial" w:cs="Arial"/>
          <w:b/>
          <w:bCs/>
          <w:lang w:eastAsia="pl-PL"/>
        </w:rPr>
      </w:pPr>
    </w:p>
    <w:p w14:paraId="63ECED3F" w14:textId="77777777" w:rsidR="00CE3BDA" w:rsidRPr="00A07999" w:rsidRDefault="00CE3BDA" w:rsidP="00CE3BDA">
      <w:pPr>
        <w:suppressAutoHyphens w:val="0"/>
        <w:autoSpaceDE w:val="0"/>
        <w:autoSpaceDN w:val="0"/>
        <w:adjustRightInd w:val="0"/>
        <w:spacing w:line="276" w:lineRule="auto"/>
        <w:ind w:left="9217"/>
        <w:rPr>
          <w:rFonts w:ascii="Arial" w:eastAsiaTheme="minorEastAsia" w:hAnsi="Arial" w:cs="Arial"/>
          <w:b/>
          <w:bCs/>
          <w:sz w:val="22"/>
          <w:szCs w:val="22"/>
          <w:lang w:eastAsia="pl-PL"/>
        </w:rPr>
      </w:pPr>
      <w:r w:rsidRPr="00A07999">
        <w:rPr>
          <w:rFonts w:ascii="Arial" w:eastAsiaTheme="minorEastAsia" w:hAnsi="Arial" w:cs="Arial"/>
          <w:b/>
          <w:bCs/>
          <w:sz w:val="22"/>
          <w:szCs w:val="22"/>
          <w:lang w:eastAsia="pl-PL"/>
        </w:rPr>
        <w:t>ZAMAWIAJ</w:t>
      </w:r>
      <w:r w:rsidRPr="00A07999">
        <w:rPr>
          <w:rFonts w:ascii="Arial" w:eastAsia="TimesNewRoman" w:hAnsi="Arial" w:cs="Arial"/>
          <w:b/>
          <w:bCs/>
          <w:sz w:val="22"/>
          <w:szCs w:val="22"/>
          <w:lang w:eastAsia="pl-PL"/>
        </w:rPr>
        <w:t>Ą</w:t>
      </w:r>
      <w:r w:rsidRPr="00A07999">
        <w:rPr>
          <w:rFonts w:ascii="Arial" w:eastAsiaTheme="minorEastAsia" w:hAnsi="Arial" w:cs="Arial"/>
          <w:b/>
          <w:bCs/>
          <w:sz w:val="22"/>
          <w:szCs w:val="22"/>
          <w:lang w:eastAsia="pl-PL"/>
        </w:rPr>
        <w:t>CY:</w:t>
      </w:r>
    </w:p>
    <w:p w14:paraId="13566D65" w14:textId="77777777" w:rsidR="00CE3BDA" w:rsidRPr="00A07999" w:rsidRDefault="00CE3BDA" w:rsidP="00CE3BDA">
      <w:pPr>
        <w:suppressAutoHyphens w:val="0"/>
        <w:autoSpaceDE w:val="0"/>
        <w:autoSpaceDN w:val="0"/>
        <w:adjustRightInd w:val="0"/>
        <w:spacing w:line="276" w:lineRule="auto"/>
        <w:ind w:left="9217"/>
        <w:rPr>
          <w:rFonts w:ascii="Arial" w:eastAsiaTheme="minorEastAsia" w:hAnsi="Arial" w:cs="Arial"/>
          <w:b/>
          <w:bCs/>
          <w:sz w:val="22"/>
          <w:szCs w:val="22"/>
          <w:lang w:eastAsia="pl-PL"/>
        </w:rPr>
      </w:pPr>
      <w:r w:rsidRPr="00A07999">
        <w:rPr>
          <w:rFonts w:ascii="Arial" w:eastAsiaTheme="minorEastAsia" w:hAnsi="Arial" w:cs="Arial"/>
          <w:b/>
          <w:bCs/>
          <w:sz w:val="22"/>
          <w:szCs w:val="22"/>
          <w:lang w:eastAsia="pl-PL"/>
        </w:rPr>
        <w:t>URZ</w:t>
      </w:r>
      <w:r w:rsidRPr="00A07999">
        <w:rPr>
          <w:rFonts w:ascii="Arial" w:eastAsia="TimesNewRoman" w:hAnsi="Arial" w:cs="Arial"/>
          <w:b/>
          <w:bCs/>
          <w:sz w:val="22"/>
          <w:szCs w:val="22"/>
          <w:lang w:eastAsia="pl-PL"/>
        </w:rPr>
        <w:t>Ą</w:t>
      </w:r>
      <w:r w:rsidRPr="00A07999">
        <w:rPr>
          <w:rFonts w:ascii="Arial" w:eastAsiaTheme="minorEastAsia" w:hAnsi="Arial" w:cs="Arial"/>
          <w:b/>
          <w:bCs/>
          <w:sz w:val="22"/>
          <w:szCs w:val="22"/>
          <w:lang w:eastAsia="pl-PL"/>
        </w:rPr>
        <w:t>D KOMISJI NADZORU FINANSOWEGO</w:t>
      </w:r>
    </w:p>
    <w:p w14:paraId="75AF778E" w14:textId="77777777" w:rsidR="00CE3BDA" w:rsidRPr="00A07999" w:rsidRDefault="00CE3BDA" w:rsidP="00CE3BDA">
      <w:pPr>
        <w:suppressAutoHyphens w:val="0"/>
        <w:autoSpaceDE w:val="0"/>
        <w:autoSpaceDN w:val="0"/>
        <w:adjustRightInd w:val="0"/>
        <w:spacing w:line="276" w:lineRule="auto"/>
        <w:ind w:left="9217"/>
        <w:rPr>
          <w:rFonts w:ascii="Arial" w:eastAsiaTheme="minorEastAsia" w:hAnsi="Arial" w:cs="Arial"/>
          <w:b/>
          <w:bCs/>
          <w:sz w:val="22"/>
          <w:szCs w:val="22"/>
          <w:lang w:eastAsia="pl-PL"/>
        </w:rPr>
      </w:pPr>
      <w:r w:rsidRPr="00A07999">
        <w:rPr>
          <w:rFonts w:ascii="Arial" w:eastAsiaTheme="minorEastAsia" w:hAnsi="Arial" w:cs="Arial"/>
          <w:b/>
          <w:bCs/>
          <w:sz w:val="22"/>
          <w:szCs w:val="22"/>
          <w:lang w:eastAsia="pl-PL"/>
        </w:rPr>
        <w:t>ul. Piękna 20</w:t>
      </w:r>
    </w:p>
    <w:p w14:paraId="678A87CE" w14:textId="77777777" w:rsidR="00CE3BDA" w:rsidRPr="00A07999" w:rsidRDefault="00CE3BDA" w:rsidP="00CE3BDA">
      <w:pPr>
        <w:suppressAutoHyphens w:val="0"/>
        <w:autoSpaceDE w:val="0"/>
        <w:autoSpaceDN w:val="0"/>
        <w:adjustRightInd w:val="0"/>
        <w:spacing w:line="276" w:lineRule="auto"/>
        <w:ind w:left="9217"/>
        <w:rPr>
          <w:rFonts w:ascii="Arial" w:eastAsiaTheme="minorEastAsia" w:hAnsi="Arial" w:cs="Arial"/>
          <w:b/>
          <w:bCs/>
          <w:sz w:val="22"/>
          <w:szCs w:val="22"/>
          <w:lang w:eastAsia="pl-PL"/>
        </w:rPr>
      </w:pPr>
      <w:r w:rsidRPr="00A07999">
        <w:rPr>
          <w:rFonts w:ascii="Arial" w:eastAsiaTheme="minorEastAsia" w:hAnsi="Arial" w:cs="Arial"/>
          <w:b/>
          <w:bCs/>
          <w:sz w:val="22"/>
          <w:szCs w:val="22"/>
          <w:lang w:eastAsia="pl-PL"/>
        </w:rPr>
        <w:t>00-549 WARSZAWA</w:t>
      </w:r>
    </w:p>
    <w:p w14:paraId="4888E88A" w14:textId="77777777" w:rsidR="00CE3BDA" w:rsidRPr="00A07999" w:rsidRDefault="00CE3BDA" w:rsidP="00CE3BDA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b/>
          <w:bCs/>
          <w:sz w:val="22"/>
          <w:szCs w:val="22"/>
          <w:lang w:eastAsia="pl-PL"/>
        </w:rPr>
      </w:pPr>
    </w:p>
    <w:p w14:paraId="474DD5E4" w14:textId="77777777" w:rsidR="00CE3BDA" w:rsidRPr="001601FF" w:rsidRDefault="00CE3BDA" w:rsidP="00CE3BDA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Theme="minorEastAsia" w:hAnsi="Arial" w:cs="Arial"/>
          <w:b/>
          <w:bCs/>
          <w:sz w:val="20"/>
          <w:szCs w:val="20"/>
          <w:lang w:eastAsia="pl-PL"/>
        </w:rPr>
      </w:pPr>
      <w:r w:rsidRPr="001601FF">
        <w:rPr>
          <w:rFonts w:ascii="Arial" w:eastAsiaTheme="minorEastAsia" w:hAnsi="Arial" w:cs="Arial"/>
          <w:b/>
          <w:bCs/>
          <w:sz w:val="20"/>
          <w:szCs w:val="20"/>
          <w:lang w:eastAsia="pl-PL"/>
        </w:rPr>
        <w:t>WYKONAWCA(Y):</w:t>
      </w:r>
    </w:p>
    <w:p w14:paraId="10136AEA" w14:textId="77777777" w:rsidR="00CE3BDA" w:rsidRPr="001601FF" w:rsidRDefault="00CE3BDA" w:rsidP="00CE3BDA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Theme="minorEastAsia" w:hAnsi="Arial" w:cs="Arial"/>
          <w:b/>
          <w:bCs/>
          <w:sz w:val="18"/>
          <w:szCs w:val="18"/>
          <w:lang w:eastAsia="pl-PL"/>
        </w:rPr>
      </w:pPr>
      <w:r w:rsidRPr="001601FF">
        <w:rPr>
          <w:rFonts w:ascii="Arial" w:eastAsiaTheme="minorEastAsia" w:hAnsi="Arial" w:cs="Arial"/>
          <w:sz w:val="18"/>
          <w:szCs w:val="18"/>
          <w:lang w:eastAsia="pl-PL"/>
        </w:rPr>
        <w:t xml:space="preserve">(Nazwa i adres)                                                                                                                                  </w:t>
      </w:r>
      <w:r w:rsidRPr="001601FF">
        <w:rPr>
          <w:rFonts w:ascii="Arial" w:eastAsiaTheme="minorEastAsia" w:hAnsi="Arial" w:cs="Arial"/>
          <w:b/>
          <w:bCs/>
          <w:sz w:val="18"/>
          <w:szCs w:val="18"/>
          <w:lang w:eastAsia="pl-PL"/>
        </w:rPr>
        <w:t xml:space="preserve">                                 </w:t>
      </w:r>
    </w:p>
    <w:p w14:paraId="53F959BD" w14:textId="77777777" w:rsidR="00CE3BDA" w:rsidRPr="001601FF" w:rsidRDefault="00CE3BDA" w:rsidP="00CE3BDA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eastAsiaTheme="minorEastAsia" w:hAnsi="Arial" w:cs="Arial"/>
          <w:b/>
          <w:bCs/>
          <w:lang w:eastAsia="pl-PL"/>
        </w:rPr>
      </w:pPr>
      <w:r w:rsidRPr="001601FF">
        <w:rPr>
          <w:rFonts w:ascii="Arial" w:eastAsiaTheme="minorEastAsia" w:hAnsi="Arial" w:cs="Arial"/>
          <w:b/>
          <w:bCs/>
          <w:lang w:eastAsia="pl-PL"/>
        </w:rPr>
        <w:t>OŚWIADCZAM(Y), ŻE: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141"/>
        <w:gridCol w:w="2368"/>
        <w:gridCol w:w="2278"/>
        <w:gridCol w:w="1495"/>
        <w:gridCol w:w="1668"/>
        <w:gridCol w:w="2742"/>
      </w:tblGrid>
      <w:tr w:rsidR="00A96112" w:rsidRPr="001601FF" w14:paraId="70ED0021" w14:textId="77777777" w:rsidTr="0099747E">
        <w:trPr>
          <w:trHeight w:val="507"/>
        </w:trPr>
        <w:tc>
          <w:tcPr>
            <w:tcW w:w="142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ABE23" w14:textId="342632CA" w:rsidR="00A96112" w:rsidRPr="001601FF" w:rsidRDefault="00A96112" w:rsidP="0099747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bCs/>
                <w:lang w:eastAsia="pl-PL"/>
              </w:rPr>
            </w:pPr>
            <w:r w:rsidRPr="001601FF">
              <w:rPr>
                <w:rFonts w:ascii="Arial" w:eastAsiaTheme="minorEastAsia" w:hAnsi="Arial" w:cs="Arial"/>
                <w:b/>
                <w:sz w:val="22"/>
                <w:szCs w:val="22"/>
                <w:lang w:eastAsia="pl-PL"/>
              </w:rPr>
              <w:t xml:space="preserve">stosownie do treści pkt </w:t>
            </w:r>
            <w:r>
              <w:rPr>
                <w:rFonts w:ascii="Arial" w:eastAsiaTheme="minorEastAsia" w:hAnsi="Arial" w:cs="Arial"/>
                <w:b/>
                <w:sz w:val="22"/>
                <w:szCs w:val="22"/>
                <w:lang w:eastAsia="pl-PL"/>
              </w:rPr>
              <w:t>7.2.4</w:t>
            </w:r>
            <w:r w:rsidRPr="001601FF">
              <w:rPr>
                <w:rFonts w:ascii="Arial" w:eastAsiaTheme="minorEastAsia" w:hAnsi="Arial" w:cs="Arial"/>
                <w:b/>
                <w:sz w:val="22"/>
                <w:szCs w:val="22"/>
                <w:lang w:eastAsia="pl-PL"/>
              </w:rPr>
              <w:t xml:space="preserve"> SWZ wykonaliśmy:</w:t>
            </w:r>
          </w:p>
        </w:tc>
      </w:tr>
      <w:tr w:rsidR="00CE3BDA" w:rsidRPr="001601FF" w14:paraId="58A76DC5" w14:textId="77777777" w:rsidTr="00A96112">
        <w:trPr>
          <w:trHeight w:val="15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AF3C3" w14:textId="77777777" w:rsidR="00CE3BDA" w:rsidRPr="001601FF" w:rsidRDefault="00CE3BDA" w:rsidP="0099747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pl-PL"/>
              </w:rPr>
            </w:pPr>
            <w:r w:rsidRPr="001601FF"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670C2" w14:textId="77777777" w:rsidR="00CE3BDA" w:rsidRPr="001601FF" w:rsidRDefault="00CE3BDA" w:rsidP="0099747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pl-PL"/>
              </w:rPr>
            </w:pPr>
            <w:r w:rsidRPr="001601FF"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pl-PL"/>
              </w:rPr>
              <w:t>Opis przedmiotu zamówienia</w:t>
            </w:r>
          </w:p>
          <w:p w14:paraId="66B0920C" w14:textId="77777777" w:rsidR="00CE3BDA" w:rsidRPr="001601FF" w:rsidRDefault="00CE3BDA" w:rsidP="0099747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1601FF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potwierdzający spełnianie</w:t>
            </w:r>
          </w:p>
          <w:p w14:paraId="1EDFD2D1" w14:textId="77777777" w:rsidR="00CE3BDA" w:rsidRPr="001601FF" w:rsidRDefault="00CE3BDA" w:rsidP="0099747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1601FF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warunku udziału w postępowaniu,</w:t>
            </w:r>
          </w:p>
          <w:p w14:paraId="0BA76A74" w14:textId="77777777" w:rsidR="00CE3BDA" w:rsidRPr="001601FF" w:rsidRDefault="00CE3BDA" w:rsidP="0099747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pl-PL"/>
              </w:rPr>
            </w:pPr>
            <w:r w:rsidRPr="001601FF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 xml:space="preserve">określonego w pkt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7.2.4</w:t>
            </w:r>
            <w:r w:rsidRPr="001601FF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 xml:space="preserve"> SWZ</w:t>
            </w:r>
          </w:p>
          <w:p w14:paraId="30ABA568" w14:textId="77777777" w:rsidR="00CE3BDA" w:rsidRPr="001601FF" w:rsidRDefault="00CE3BDA" w:rsidP="0099747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54246" w14:textId="77777777" w:rsidR="00CE3BDA" w:rsidRPr="001601FF" w:rsidRDefault="00CE3BDA" w:rsidP="0099747E">
            <w:pPr>
              <w:suppressAutoHyphens w:val="0"/>
              <w:spacing w:line="276" w:lineRule="auto"/>
              <w:jc w:val="center"/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pl-PL"/>
              </w:rPr>
            </w:pPr>
            <w:r w:rsidRPr="001601FF"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pl-PL"/>
              </w:rPr>
              <w:t>Nazwa zamówienia</w:t>
            </w:r>
          </w:p>
          <w:p w14:paraId="32FC59D0" w14:textId="77777777" w:rsidR="00CE3BDA" w:rsidRPr="001601FF" w:rsidRDefault="00CE3BDA" w:rsidP="0099747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E46FF" w14:textId="77777777" w:rsidR="00CE3BDA" w:rsidRPr="001601FF" w:rsidRDefault="00CE3BDA" w:rsidP="0099747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pl-PL"/>
              </w:rPr>
            </w:pPr>
            <w:r w:rsidRPr="001601FF"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pl-PL"/>
              </w:rPr>
              <w:t>Odbiorca zamówienia</w:t>
            </w:r>
          </w:p>
          <w:p w14:paraId="3CC67496" w14:textId="77777777" w:rsidR="00CE3BDA" w:rsidRPr="001601FF" w:rsidRDefault="00CE3BDA" w:rsidP="0099747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37111" w14:textId="77777777" w:rsidR="00CE3BDA" w:rsidRPr="001601FF" w:rsidRDefault="00CE3BDA" w:rsidP="0099747E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pl-PL"/>
              </w:rPr>
            </w:pPr>
            <w:r w:rsidRPr="001601FF"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pl-PL"/>
              </w:rPr>
              <w:t>Data wykonywania</w:t>
            </w:r>
          </w:p>
          <w:p w14:paraId="7BC55318" w14:textId="79423E5C" w:rsidR="00CE3BDA" w:rsidRPr="001601FF" w:rsidRDefault="007B001A" w:rsidP="0099747E">
            <w:pPr>
              <w:widowControl w:val="0"/>
              <w:suppressAutoHyphens w:val="0"/>
              <w:adjustRightInd w:val="0"/>
              <w:spacing w:line="276" w:lineRule="auto"/>
              <w:jc w:val="center"/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pl-PL"/>
              </w:rPr>
              <w:t>z</w:t>
            </w:r>
            <w:r w:rsidR="00CE3BDA" w:rsidRPr="001601FF"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pl-PL"/>
              </w:rPr>
              <w:t>amówienia</w:t>
            </w:r>
          </w:p>
          <w:p w14:paraId="5C11A937" w14:textId="77777777" w:rsidR="00CE3BDA" w:rsidRPr="001601FF" w:rsidRDefault="00CE3BDA" w:rsidP="0099747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pl-PL"/>
              </w:rPr>
            </w:pPr>
            <w:r w:rsidRPr="001601FF"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pl-PL"/>
              </w:rPr>
              <w:t>dzień – mc – rok</w:t>
            </w:r>
          </w:p>
          <w:p w14:paraId="2C959998" w14:textId="77777777" w:rsidR="00CE3BDA" w:rsidRPr="001601FF" w:rsidRDefault="00CE3BDA" w:rsidP="0099747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2244E" w14:textId="77777777" w:rsidR="00CE3BDA" w:rsidRPr="001601FF" w:rsidRDefault="00CE3BDA" w:rsidP="0099747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pl-PL"/>
              </w:rPr>
            </w:pPr>
            <w:r w:rsidRPr="001601FF">
              <w:rPr>
                <w:rFonts w:ascii="Arial" w:hAnsi="Arial" w:cs="Arial"/>
                <w:b/>
                <w:bCs/>
                <w:sz w:val="20"/>
                <w:szCs w:val="20"/>
              </w:rPr>
              <w:t>Wartość brutto zamówienia</w:t>
            </w:r>
            <w:r w:rsidRPr="001601FF" w:rsidDel="0016634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601FF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w PLN</w:t>
            </w:r>
          </w:p>
        </w:tc>
      </w:tr>
      <w:tr w:rsidR="00CE3BDA" w:rsidRPr="001601FF" w14:paraId="2D06C4BF" w14:textId="77777777" w:rsidTr="00A96112">
        <w:trPr>
          <w:trHeight w:val="312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B0991" w14:textId="77777777" w:rsidR="00CE3BDA" w:rsidRPr="001601FF" w:rsidRDefault="00CE3BDA" w:rsidP="0099747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AD8D7" w14:textId="77777777" w:rsidR="00CE3BDA" w:rsidRPr="001601FF" w:rsidRDefault="00CE3BDA" w:rsidP="0099747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EastAsia" w:hAnsi="Arial" w:cs="Arial"/>
                <w:i/>
                <w:iCs/>
                <w:sz w:val="20"/>
                <w:szCs w:val="20"/>
                <w:lang w:eastAsia="pl-PL"/>
              </w:rPr>
            </w:pPr>
            <w:r w:rsidRPr="001601FF">
              <w:rPr>
                <w:rFonts w:ascii="Arial" w:eastAsiaTheme="minorEastAsia" w:hAnsi="Arial" w:cs="Arial"/>
                <w:i/>
                <w:iCs/>
                <w:sz w:val="20"/>
                <w:szCs w:val="20"/>
                <w:lang w:eastAsia="pl-PL"/>
              </w:rPr>
              <w:t xml:space="preserve">Opis 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D8FCA" w14:textId="77777777" w:rsidR="00CE3BDA" w:rsidRPr="001601FF" w:rsidRDefault="00CE3BDA" w:rsidP="0099747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EastAsia" w:hAnsi="Arial" w:cs="Arial"/>
                <w:i/>
                <w:iCs/>
                <w:sz w:val="20"/>
                <w:szCs w:val="20"/>
                <w:lang w:eastAsia="pl-PL"/>
              </w:rPr>
            </w:pPr>
            <w:r w:rsidRPr="001601FF">
              <w:rPr>
                <w:rFonts w:ascii="Arial" w:eastAsiaTheme="minorEastAsia" w:hAnsi="Arial" w:cs="Arial"/>
                <w:i/>
                <w:iCs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21081" w14:textId="77777777" w:rsidR="00CE3BDA" w:rsidRPr="001601FF" w:rsidRDefault="00CE3BDA" w:rsidP="0099747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EastAsia" w:hAnsi="Arial" w:cs="Arial"/>
                <w:i/>
                <w:iCs/>
                <w:sz w:val="20"/>
                <w:szCs w:val="20"/>
                <w:lang w:eastAsia="pl-PL"/>
              </w:rPr>
            </w:pPr>
            <w:r w:rsidRPr="001601FF">
              <w:rPr>
                <w:rFonts w:ascii="Arial" w:eastAsiaTheme="minorEastAsia" w:hAnsi="Arial" w:cs="Arial"/>
                <w:i/>
                <w:iCs/>
                <w:sz w:val="20"/>
                <w:szCs w:val="20"/>
                <w:lang w:eastAsia="pl-PL"/>
              </w:rPr>
              <w:t>(nazwa, adres)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FC95B" w14:textId="77777777" w:rsidR="00CE3BDA" w:rsidRPr="001601FF" w:rsidRDefault="00CE3BDA" w:rsidP="0099747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EastAsia" w:hAnsi="Arial" w:cs="Arial"/>
                <w:i/>
                <w:iCs/>
                <w:sz w:val="20"/>
                <w:szCs w:val="20"/>
                <w:lang w:eastAsia="pl-PL"/>
              </w:rPr>
            </w:pPr>
            <w:r w:rsidRPr="001601FF">
              <w:rPr>
                <w:rFonts w:ascii="Arial" w:eastAsiaTheme="minorEastAsia" w:hAnsi="Arial" w:cs="Arial"/>
                <w:i/>
                <w:iCs/>
                <w:sz w:val="20"/>
                <w:szCs w:val="20"/>
                <w:lang w:eastAsia="pl-PL"/>
              </w:rPr>
              <w:t>Początek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C6D24" w14:textId="77777777" w:rsidR="00CE3BDA" w:rsidRPr="001601FF" w:rsidRDefault="00CE3BDA" w:rsidP="0099747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EastAsia" w:hAnsi="Arial" w:cs="Arial"/>
                <w:i/>
                <w:iCs/>
                <w:sz w:val="20"/>
                <w:szCs w:val="20"/>
                <w:lang w:eastAsia="pl-PL"/>
              </w:rPr>
            </w:pPr>
            <w:r w:rsidRPr="001601FF">
              <w:rPr>
                <w:rFonts w:ascii="Arial" w:eastAsiaTheme="minorEastAsia" w:hAnsi="Arial" w:cs="Arial"/>
                <w:i/>
                <w:iCs/>
                <w:sz w:val="20"/>
                <w:szCs w:val="20"/>
                <w:lang w:eastAsia="pl-PL"/>
              </w:rPr>
              <w:t>Koniec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EA0E" w14:textId="77777777" w:rsidR="00CE3BDA" w:rsidRPr="001601FF" w:rsidRDefault="00CE3BDA" w:rsidP="0099747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EastAsia" w:hAnsi="Arial" w:cs="Arial"/>
                <w:i/>
                <w:iCs/>
                <w:sz w:val="20"/>
                <w:szCs w:val="20"/>
                <w:lang w:eastAsia="pl-PL"/>
              </w:rPr>
            </w:pPr>
            <w:r w:rsidRPr="001601FF">
              <w:rPr>
                <w:rFonts w:ascii="Arial" w:eastAsiaTheme="minorEastAsia" w:hAnsi="Arial" w:cs="Arial"/>
                <w:i/>
                <w:iCs/>
                <w:sz w:val="20"/>
                <w:szCs w:val="20"/>
                <w:lang w:eastAsia="pl-PL"/>
              </w:rPr>
              <w:t>Kwota</w:t>
            </w:r>
          </w:p>
        </w:tc>
      </w:tr>
      <w:tr w:rsidR="00CE3BDA" w:rsidRPr="001601FF" w14:paraId="2DF68F05" w14:textId="77777777" w:rsidTr="00A9611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6ACEC" w14:textId="77777777" w:rsidR="00CE3BDA" w:rsidRPr="001601FF" w:rsidRDefault="00CE3BDA" w:rsidP="0099747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pl-PL"/>
              </w:rPr>
            </w:pPr>
            <w:r w:rsidRPr="001601FF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DC43" w14:textId="77777777" w:rsidR="00CE3BDA" w:rsidRPr="001601FF" w:rsidRDefault="00CE3BDA" w:rsidP="0099747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2BA00" w14:textId="77777777" w:rsidR="00CE3BDA" w:rsidRPr="001601FF" w:rsidRDefault="00CE3BDA" w:rsidP="0099747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66CAA" w14:textId="77777777" w:rsidR="00CE3BDA" w:rsidRPr="001601FF" w:rsidRDefault="00CE3BDA" w:rsidP="0099747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3875B" w14:textId="77777777" w:rsidR="00CE3BDA" w:rsidRPr="001601FF" w:rsidRDefault="00CE3BDA" w:rsidP="0099747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C807B" w14:textId="77777777" w:rsidR="00CE3BDA" w:rsidRPr="001601FF" w:rsidRDefault="00CE3BDA" w:rsidP="0099747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9C108" w14:textId="77777777" w:rsidR="00CE3BDA" w:rsidRPr="001601FF" w:rsidRDefault="00CE3BDA" w:rsidP="0099747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6EF1B48" w14:textId="77777777" w:rsidR="00CE3BDA" w:rsidRPr="001601FF" w:rsidRDefault="00CE3BDA" w:rsidP="0099747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66D981F0" w14:textId="77777777" w:rsidR="00CE3BDA" w:rsidRDefault="00CE3BDA" w:rsidP="00CE3BDA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Theme="minorEastAsia" w:hAnsi="Arial" w:cs="Arial"/>
          <w:sz w:val="18"/>
          <w:szCs w:val="18"/>
        </w:rPr>
      </w:pPr>
    </w:p>
    <w:p w14:paraId="415ACD32" w14:textId="77777777" w:rsidR="00CE3BDA" w:rsidRPr="005B16D7" w:rsidRDefault="00CE3BDA" w:rsidP="00CE3BD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5B16D7">
        <w:rPr>
          <w:rFonts w:ascii="Arial" w:hAnsi="Arial" w:cs="Arial"/>
          <w:sz w:val="18"/>
          <w:szCs w:val="18"/>
          <w:lang w:eastAsia="pl-PL"/>
        </w:rPr>
        <w:t>Zgodnie z pkt 8.1.4. SWZ podmiotowe środki dowodowe potwierdzają odpowiednio, że zamówienia wskazane w niniejszym wykazie zostały wykonane należycie. Jeżeli Wykonawca polega na wiedzy i doświadczeniu innych podmiotów, w celu udowodnienia, że będzie dysponował zasobami niezbędnymi do realizacji zamówienia winien przedstawić pisemne zobowiązanie tych podmiotów do oddania mu do dyspozycji wymaganej wiedzy i doświadczenia przez okres korzystania z nich przy wykonaniu zamówienia.</w:t>
      </w:r>
    </w:p>
    <w:p w14:paraId="537EDE6A" w14:textId="77777777" w:rsidR="00CE3BDA" w:rsidRDefault="00CE3BDA" w:rsidP="00CE3BDA">
      <w:pPr>
        <w:spacing w:after="40" w:line="276" w:lineRule="auto"/>
        <w:jc w:val="center"/>
        <w:rPr>
          <w:rFonts w:ascii="Arial" w:hAnsi="Arial" w:cs="Arial"/>
          <w:b/>
          <w:noProof/>
          <w:sz w:val="22"/>
          <w:szCs w:val="22"/>
        </w:rPr>
      </w:pPr>
    </w:p>
    <w:p w14:paraId="7C22E43B" w14:textId="77777777" w:rsidR="00A96112" w:rsidRPr="009A5B25" w:rsidRDefault="00A96112" w:rsidP="00A96112">
      <w:pPr>
        <w:pStyle w:val="Spider-2"/>
        <w:numPr>
          <w:ilvl w:val="0"/>
          <w:numId w:val="0"/>
        </w:numPr>
        <w:ind w:left="340" w:hanging="340"/>
        <w:jc w:val="right"/>
        <w:rPr>
          <w:rFonts w:eastAsiaTheme="minorHAnsi" w:cs="Arial"/>
          <w:sz w:val="18"/>
          <w:szCs w:val="18"/>
        </w:rPr>
      </w:pPr>
      <w:r w:rsidRPr="009A5B25">
        <w:rPr>
          <w:rFonts w:eastAsiaTheme="minorHAnsi" w:cs="Arial"/>
          <w:sz w:val="18"/>
          <w:szCs w:val="18"/>
        </w:rPr>
        <w:t xml:space="preserve">………………………………………………………………….                                                                                                                                                                </w:t>
      </w:r>
    </w:p>
    <w:p w14:paraId="619AA7F6" w14:textId="77777777" w:rsidR="00A96112" w:rsidRPr="009A5B25" w:rsidRDefault="00A96112" w:rsidP="00A96112">
      <w:pPr>
        <w:pStyle w:val="Spider-2"/>
        <w:numPr>
          <w:ilvl w:val="0"/>
          <w:numId w:val="0"/>
        </w:numPr>
        <w:ind w:left="340" w:hanging="340"/>
        <w:jc w:val="right"/>
        <w:rPr>
          <w:rFonts w:cs="Arial"/>
          <w:i/>
          <w:sz w:val="18"/>
          <w:szCs w:val="18"/>
        </w:rPr>
      </w:pPr>
      <w:r w:rsidRPr="009A5B25">
        <w:rPr>
          <w:rFonts w:cs="Arial"/>
          <w:i/>
          <w:sz w:val="18"/>
          <w:szCs w:val="18"/>
        </w:rPr>
        <w:t>Podpis(y) osoby/osób upoważnionej (ych) do reprezentowania                                                                                                                                                                                           Wykonawcy (dokument winien być podpisany w postaci elektronicznej)</w:t>
      </w:r>
    </w:p>
    <w:p w14:paraId="6585E98A" w14:textId="77777777" w:rsidR="00A96112" w:rsidRDefault="00A96112" w:rsidP="00CE3BDA">
      <w:pPr>
        <w:spacing w:after="40" w:line="276" w:lineRule="auto"/>
        <w:jc w:val="center"/>
        <w:rPr>
          <w:rFonts w:ascii="Arial" w:hAnsi="Arial" w:cs="Arial"/>
          <w:b/>
          <w:noProof/>
          <w:sz w:val="22"/>
          <w:szCs w:val="22"/>
        </w:rPr>
      </w:pPr>
    </w:p>
    <w:p w14:paraId="08E8CD2D" w14:textId="7AD8B0E0" w:rsidR="00191AD0" w:rsidRDefault="009205FA" w:rsidP="00EA645C">
      <w:pPr>
        <w:spacing w:after="40" w:line="276" w:lineRule="auto"/>
        <w:jc w:val="center"/>
        <w:rPr>
          <w:rFonts w:ascii="Arial" w:hAnsi="Arial" w:cs="Arial"/>
          <w:b/>
          <w:noProof/>
          <w:sz w:val="22"/>
          <w:szCs w:val="22"/>
        </w:rPr>
      </w:pPr>
      <w:r w:rsidRPr="00FB4295">
        <w:rPr>
          <w:rFonts w:ascii="Arial" w:hAnsi="Arial" w:cs="Arial"/>
          <w:b/>
          <w:noProof/>
          <w:sz w:val="22"/>
          <w:szCs w:val="22"/>
        </w:rPr>
        <w:t xml:space="preserve">                    </w:t>
      </w:r>
    </w:p>
    <w:sectPr w:rsidR="00191AD0" w:rsidSect="002160CA">
      <w:pgSz w:w="16837" w:h="11905" w:orient="landscape"/>
      <w:pgMar w:top="1134" w:right="1134" w:bottom="1134" w:left="1383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7BB05A" w14:textId="77777777" w:rsidR="00F27D11" w:rsidRDefault="00F27D11">
      <w:r>
        <w:separator/>
      </w:r>
    </w:p>
  </w:endnote>
  <w:endnote w:type="continuationSeparator" w:id="0">
    <w:p w14:paraId="421FAE7F" w14:textId="77777777" w:rsidR="00F27D11" w:rsidRDefault="00F27D11">
      <w:r>
        <w:continuationSeparator/>
      </w:r>
    </w:p>
  </w:endnote>
  <w:endnote w:type="continuationNotice" w:id="1">
    <w:p w14:paraId="53FB070A" w14:textId="77777777" w:rsidR="00F27D11" w:rsidRDefault="00F27D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FrankfurtGothic">
    <w:altName w:val="Times New Roman"/>
    <w:charset w:val="00"/>
    <w:family w:val="auto"/>
    <w:pitch w:val="variable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Playfair Display">
    <w:altName w:val="Times New Roman"/>
    <w:charset w:val="EE"/>
    <w:family w:val="auto"/>
    <w:pitch w:val="variable"/>
    <w:sig w:usb0="20000207" w:usb1="00000000" w:usb2="00000000" w:usb3="00000000" w:csb0="00000197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33D316" w14:textId="77777777" w:rsidR="00F27D11" w:rsidRDefault="00F27D11">
      <w:r>
        <w:separator/>
      </w:r>
    </w:p>
  </w:footnote>
  <w:footnote w:type="continuationSeparator" w:id="0">
    <w:p w14:paraId="11A945EA" w14:textId="77777777" w:rsidR="00F27D11" w:rsidRDefault="00F27D11">
      <w:r>
        <w:continuationSeparator/>
      </w:r>
    </w:p>
  </w:footnote>
  <w:footnote w:type="continuationNotice" w:id="1">
    <w:p w14:paraId="63EE01C5" w14:textId="77777777" w:rsidR="00F27D11" w:rsidRDefault="00F27D11"/>
  </w:footnote>
  <w:footnote w:id="2">
    <w:p w14:paraId="61302F71" w14:textId="77777777" w:rsidR="00F27D11" w:rsidRPr="00945F1C" w:rsidRDefault="00F27D11" w:rsidP="00D24336">
      <w:pPr>
        <w:pStyle w:val="Tekstprzypisudolnego"/>
        <w:jc w:val="both"/>
        <w:rPr>
          <w:rFonts w:cs="Arial"/>
          <w:i/>
        </w:rPr>
      </w:pPr>
      <w:r w:rsidRPr="00945F1C">
        <w:rPr>
          <w:rStyle w:val="Odwoanieprzypisudolnego"/>
          <w:rFonts w:cs="Arial"/>
        </w:rPr>
        <w:footnoteRef/>
      </w:r>
      <w:r w:rsidRPr="00945F1C">
        <w:rPr>
          <w:rFonts w:cs="Arial"/>
          <w:i/>
        </w:rPr>
        <w:t xml:space="preserve">Wypełnia Wykonawca lub podmiot na którego zasoby powołuje się Wykonawca jeżeli ma zastosowanie (wykreśla jeżeli nie dotyczy). Zgodnie z art. 125 ust. 5 ustawy Pzp Wykonawca, w przypadku polegania na zdolnościach lub sytuacji podmiotów udostępniających zasoby, przedstawia wraz z oświadczeniem, o którym mowa w art. 125 ust. 1 ustawy Pzp, także oświadczenie podmiotu udostępniającego zasoby, potwierdzające brak podstaw wykluczenia tego podmiotu oraz odpowiednio spełnianie warunków udziału w postępowaniu, w zakresie w jakim Wykonawca powołuje się na jego zasoby. </w:t>
      </w:r>
    </w:p>
  </w:footnote>
  <w:footnote w:id="3">
    <w:p w14:paraId="1098E7E2" w14:textId="77777777" w:rsidR="00F27D11" w:rsidRDefault="00F27D11" w:rsidP="00D24336">
      <w:pPr>
        <w:pStyle w:val="Tekstprzypisudolnego"/>
      </w:pPr>
      <w:r w:rsidRPr="00945F1C">
        <w:rPr>
          <w:rStyle w:val="Odwoanieprzypisudolnego"/>
          <w:rFonts w:cs="Arial"/>
        </w:rPr>
        <w:footnoteRef/>
      </w:r>
      <w:r w:rsidRPr="00945F1C">
        <w:rPr>
          <w:rFonts w:cs="Arial"/>
          <w:i/>
        </w:rPr>
        <w:t>Wypełnia Wykonawca jeżeli ma zastosowanie (wykreśla się jeżeli nie dotyczy).</w:t>
      </w:r>
    </w:p>
  </w:footnote>
  <w:footnote w:id="4">
    <w:p w14:paraId="550476CF" w14:textId="77777777" w:rsidR="00F27D11" w:rsidRPr="00191AD0" w:rsidRDefault="00F27D11" w:rsidP="003922AF">
      <w:pPr>
        <w:pStyle w:val="Tekstprzypisudolnego"/>
        <w:rPr>
          <w:rFonts w:cs="Arial"/>
        </w:rPr>
      </w:pPr>
      <w:r w:rsidRPr="00191AD0">
        <w:rPr>
          <w:rStyle w:val="Odwoanieprzypisudolnego"/>
          <w:rFonts w:cs="Arial"/>
          <w:i/>
        </w:rPr>
        <w:footnoteRef/>
      </w:r>
      <w:r w:rsidRPr="00191AD0">
        <w:rPr>
          <w:rFonts w:cs="Arial"/>
          <w:i/>
        </w:rPr>
        <w:t xml:space="preserve"> Wypełnia Wykonawca jeżeli ma zastosowanie (wykreśla się jeżeli nie dotyczy).</w:t>
      </w:r>
    </w:p>
  </w:footnote>
  <w:footnote w:id="5">
    <w:p w14:paraId="274EB566" w14:textId="03538DA5" w:rsidR="00F27D11" w:rsidRPr="00FB4295" w:rsidRDefault="00F27D11" w:rsidP="003922AF">
      <w:pPr>
        <w:pStyle w:val="Tekstprzypisudolnego"/>
        <w:jc w:val="both"/>
        <w:rPr>
          <w:rFonts w:cs="Arial"/>
          <w:i/>
        </w:rPr>
      </w:pPr>
      <w:r w:rsidRPr="00FB4295">
        <w:rPr>
          <w:rStyle w:val="Odwoanieprzypisudolnego"/>
          <w:rFonts w:cs="Arial"/>
        </w:rPr>
        <w:footnoteRef/>
      </w:r>
      <w:r w:rsidRPr="00FB4295">
        <w:rPr>
          <w:rFonts w:cs="Arial"/>
          <w:i/>
        </w:rPr>
        <w:t xml:space="preserve">Wypełnia Wykonawca lub podmiot na którego zasoby powołuje się Wykonawca jeżeli ma zastosowanie (wykreśla jeżeli nie dotyczy). Zgodnie z art. 125 ust. 5 ustawy Pzp Wykonawca, w przypadku polegania </w:t>
      </w:r>
      <w:r>
        <w:rPr>
          <w:rFonts w:cs="Arial"/>
          <w:i/>
        </w:rPr>
        <w:br/>
      </w:r>
      <w:r w:rsidRPr="00FB4295">
        <w:rPr>
          <w:rFonts w:cs="Arial"/>
          <w:i/>
        </w:rPr>
        <w:t xml:space="preserve">na zdolnościach lub sytuacji podmiotów udostępniających zasoby, przedstawia wraz z oświadczeniem, </w:t>
      </w:r>
      <w:r>
        <w:rPr>
          <w:rFonts w:cs="Arial"/>
          <w:i/>
        </w:rPr>
        <w:br/>
      </w:r>
      <w:r w:rsidRPr="00FB4295">
        <w:rPr>
          <w:rFonts w:cs="Arial"/>
          <w:i/>
        </w:rPr>
        <w:t xml:space="preserve">o którym mowa w art. 125 ust. 1 ustawy Pzp, także oświadczenie podmiotu udostępniającego zasoby, potwierdzające brak podstaw wykluczenia tego podmiotu oraz odpowiednio spełnianie warunków udziału </w:t>
      </w:r>
      <w:r>
        <w:rPr>
          <w:rFonts w:cs="Arial"/>
          <w:i/>
        </w:rPr>
        <w:br/>
      </w:r>
      <w:r w:rsidRPr="00FB4295">
        <w:rPr>
          <w:rFonts w:cs="Arial"/>
          <w:i/>
        </w:rPr>
        <w:t xml:space="preserve">w postępowaniu, w zakresie w jakim Wykonawca powołuje się na jego zasoby. </w:t>
      </w:r>
    </w:p>
  </w:footnote>
  <w:footnote w:id="6">
    <w:p w14:paraId="1191C780" w14:textId="77777777" w:rsidR="00F27D11" w:rsidRPr="00FB4295" w:rsidRDefault="00F27D11" w:rsidP="003922AF">
      <w:pPr>
        <w:pStyle w:val="Tekstprzypisudolnego"/>
        <w:rPr>
          <w:rFonts w:cs="Arial"/>
        </w:rPr>
      </w:pPr>
      <w:r w:rsidRPr="00FB4295">
        <w:rPr>
          <w:rStyle w:val="Odwoanieprzypisudolnego"/>
          <w:rFonts w:cs="Arial"/>
        </w:rPr>
        <w:footnoteRef/>
      </w:r>
      <w:r w:rsidRPr="00FB4295">
        <w:rPr>
          <w:rFonts w:cs="Arial"/>
        </w:rPr>
        <w:t xml:space="preserve"> </w:t>
      </w:r>
      <w:r w:rsidRPr="00FB4295">
        <w:rPr>
          <w:rFonts w:cs="Arial"/>
          <w:i/>
        </w:rPr>
        <w:t>Wypełnia Wykonawca jeżeli ma zastosowanie (wykreśla się jeżeli nie dotyczy).</w:t>
      </w:r>
    </w:p>
  </w:footnote>
  <w:footnote w:id="7">
    <w:p w14:paraId="209F2AE1" w14:textId="77777777" w:rsidR="00F27D11" w:rsidRPr="00FB4295" w:rsidRDefault="00F27D11" w:rsidP="00C20EFD">
      <w:pPr>
        <w:pStyle w:val="Tekstprzypisudolnego"/>
        <w:rPr>
          <w:rFonts w:cs="Arial"/>
        </w:rPr>
      </w:pPr>
      <w:r w:rsidRPr="00FB4295">
        <w:rPr>
          <w:rStyle w:val="Odwoanieprzypisudolnego"/>
          <w:rFonts w:cs="Arial"/>
        </w:rPr>
        <w:footnoteRef/>
      </w:r>
      <w:r w:rsidRPr="00FB4295">
        <w:rPr>
          <w:rFonts w:cs="Arial"/>
        </w:rPr>
        <w:t xml:space="preserve"> </w:t>
      </w:r>
      <w:r w:rsidRPr="00FB4295">
        <w:rPr>
          <w:rFonts w:cs="Arial"/>
          <w:i/>
        </w:rPr>
        <w:t>Wypełnia podmiot na zasobach którego polega Wykonawca (wykreśla się jeżeli nie dotyczy).</w:t>
      </w:r>
    </w:p>
    <w:p w14:paraId="153CC81E" w14:textId="77777777" w:rsidR="00F27D11" w:rsidRDefault="00F27D11" w:rsidP="00C20EF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FC2A65" w14:textId="7B986C8E" w:rsidR="00F27D11" w:rsidRPr="00D96B0C" w:rsidRDefault="00F27D11" w:rsidP="00875249">
    <w:pPr>
      <w:pStyle w:val="Nagwek1"/>
      <w:spacing w:before="0" w:after="0"/>
      <w:ind w:left="1701" w:hanging="1559"/>
      <w:rPr>
        <w:rFonts w:ascii="Times New Roman" w:hAnsi="Times New Roman" w:cs="Times New Roman"/>
        <w:b w:val="0"/>
        <w:bCs w:val="0"/>
        <w:i/>
        <w:iCs/>
        <w:sz w:val="16"/>
        <w:szCs w:val="16"/>
      </w:rPr>
    </w:pPr>
    <w:r w:rsidRPr="00D96B0C">
      <w:rPr>
        <w:b w:val="0"/>
        <w:bCs w:val="0"/>
        <w:i/>
        <w:iCs/>
        <w:sz w:val="16"/>
        <w:szCs w:val="16"/>
      </w:rPr>
      <w:t>Specyfikacja Warunków Zamówienia</w:t>
    </w:r>
    <w:r w:rsidRPr="42E223D3">
      <w:rPr>
        <w:rFonts w:ascii="Times New Roman" w:hAnsi="Times New Roman" w:cs="Times New Roman"/>
        <w:b w:val="0"/>
        <w:bCs w:val="0"/>
        <w:i/>
        <w:iCs/>
        <w:sz w:val="16"/>
        <w:szCs w:val="16"/>
      </w:rPr>
      <w:t xml:space="preserve"> </w:t>
    </w:r>
    <w:r w:rsidRPr="00C83670">
      <w:rPr>
        <w:rFonts w:ascii="Times New Roman" w:hAnsi="Times New Roman" w:cs="Times New Roman"/>
        <w:b w:val="0"/>
        <w:i/>
        <w:sz w:val="16"/>
        <w:szCs w:val="16"/>
      </w:rPr>
      <w:tab/>
    </w:r>
    <w:r w:rsidRPr="00C83670">
      <w:rPr>
        <w:rFonts w:ascii="Times New Roman" w:hAnsi="Times New Roman" w:cs="Times New Roman"/>
        <w:b w:val="0"/>
        <w:i/>
        <w:sz w:val="16"/>
        <w:szCs w:val="16"/>
      </w:rPr>
      <w:tab/>
    </w:r>
    <w:r w:rsidRPr="00C83670">
      <w:rPr>
        <w:rFonts w:ascii="Times New Roman" w:hAnsi="Times New Roman" w:cs="Times New Roman"/>
        <w:b w:val="0"/>
        <w:i/>
        <w:sz w:val="16"/>
        <w:szCs w:val="16"/>
      </w:rPr>
      <w:tab/>
    </w:r>
    <w:r w:rsidRPr="00C83670">
      <w:rPr>
        <w:rFonts w:ascii="Times New Roman" w:hAnsi="Times New Roman" w:cs="Times New Roman"/>
        <w:b w:val="0"/>
        <w:i/>
        <w:sz w:val="16"/>
        <w:szCs w:val="16"/>
      </w:rPr>
      <w:tab/>
    </w:r>
    <w:r w:rsidRPr="00C83670">
      <w:rPr>
        <w:rFonts w:ascii="Times New Roman" w:hAnsi="Times New Roman" w:cs="Times New Roman"/>
        <w:b w:val="0"/>
        <w:i/>
        <w:sz w:val="16"/>
        <w:szCs w:val="16"/>
      </w:rPr>
      <w:tab/>
    </w:r>
    <w:r w:rsidRPr="00C83670">
      <w:rPr>
        <w:rFonts w:ascii="Times New Roman" w:hAnsi="Times New Roman" w:cs="Times New Roman"/>
        <w:b w:val="0"/>
        <w:i/>
        <w:sz w:val="16"/>
        <w:szCs w:val="16"/>
      </w:rPr>
      <w:tab/>
    </w:r>
    <w:r>
      <w:rPr>
        <w:rFonts w:ascii="Times New Roman" w:hAnsi="Times New Roman" w:cs="Times New Roman"/>
        <w:b w:val="0"/>
        <w:i/>
        <w:sz w:val="16"/>
        <w:szCs w:val="16"/>
      </w:rPr>
      <w:t xml:space="preserve">                              </w:t>
    </w:r>
    <w:r w:rsidRPr="00124F46">
      <w:rPr>
        <w:b w:val="0"/>
        <w:i/>
        <w:sz w:val="16"/>
        <w:szCs w:val="16"/>
        <w:lang w:eastAsia="pl-PL"/>
      </w:rPr>
      <w:t>DZA-DZAZZP.2610.38.2025</w:t>
    </w:r>
  </w:p>
  <w:p w14:paraId="2DF34653" w14:textId="78082B23" w:rsidR="00F27D11" w:rsidRPr="00D96B0C" w:rsidRDefault="00F27D11" w:rsidP="00875249">
    <w:pPr>
      <w:jc w:val="both"/>
      <w:rPr>
        <w:rFonts w:ascii="Arial" w:hAnsi="Arial" w:cs="Arial"/>
        <w:i/>
        <w:iCs/>
        <w:kern w:val="32"/>
        <w:sz w:val="16"/>
        <w:szCs w:val="16"/>
      </w:rPr>
    </w:pPr>
    <w:r w:rsidRPr="42E223D3">
      <w:rPr>
        <w:i/>
        <w:iCs/>
        <w:kern w:val="32"/>
        <w:sz w:val="16"/>
        <w:szCs w:val="16"/>
      </w:rPr>
      <w:t>„</w:t>
    </w:r>
    <w:r w:rsidRPr="00867C42">
      <w:rPr>
        <w:rFonts w:ascii="Arial" w:hAnsi="Arial" w:cs="Arial"/>
        <w:b/>
        <w:bCs/>
        <w:i/>
        <w:iCs/>
        <w:sz w:val="16"/>
        <w:szCs w:val="16"/>
      </w:rPr>
      <w:t>Zestawienie i utrzymanie sieci WAN-MPLS</w:t>
    </w:r>
    <w:r w:rsidRPr="00D96B0C">
      <w:rPr>
        <w:rFonts w:ascii="Arial" w:hAnsi="Arial" w:cs="Arial"/>
        <w:i/>
        <w:iCs/>
        <w:kern w:val="32"/>
        <w:sz w:val="16"/>
        <w:szCs w:val="16"/>
      </w:rPr>
      <w:t>”</w:t>
    </w:r>
  </w:p>
  <w:p w14:paraId="6070DB4B" w14:textId="79F242DE" w:rsidR="00F27D11" w:rsidRPr="00875249" w:rsidRDefault="00F27D11" w:rsidP="00875249">
    <w:pPr>
      <w:pStyle w:val="Nagwek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F7946F5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D666B41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C5CFAD8"/>
    <w:lvl w:ilvl="0">
      <w:start w:val="1"/>
      <w:numFmt w:val="bullet"/>
      <w:pStyle w:val="NumPar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numFmt w:val="decimal"/>
      <w:pStyle w:val="Nagwekspisutreci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4"/>
    <w:multiLevelType w:val="multilevel"/>
    <w:tmpl w:val="00000004"/>
    <w:name w:val="WW8Num5"/>
    <w:lvl w:ilvl="0">
      <w:start w:val="14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</w:pPr>
    </w:lvl>
    <w:lvl w:ilvl="2">
      <w:start w:val="1"/>
      <w:numFmt w:val="lowerRoman"/>
      <w:lvlText w:val="%3)"/>
      <w:lvlJc w:val="left"/>
      <w:pPr>
        <w:tabs>
          <w:tab w:val="num" w:pos="1080"/>
        </w:tabs>
      </w:pPr>
    </w:lvl>
    <w:lvl w:ilvl="3">
      <w:start w:val="1"/>
      <w:numFmt w:val="decimal"/>
      <w:lvlText w:val="(%4)"/>
      <w:lvlJc w:val="left"/>
      <w:pPr>
        <w:tabs>
          <w:tab w:val="num" w:pos="1440"/>
        </w:tabs>
      </w:pPr>
    </w:lvl>
    <w:lvl w:ilvl="4">
      <w:start w:val="1"/>
      <w:numFmt w:val="lowerLetter"/>
      <w:lvlText w:val="(%5)"/>
      <w:lvlJc w:val="left"/>
      <w:pPr>
        <w:tabs>
          <w:tab w:val="num" w:pos="1800"/>
        </w:tabs>
      </w:pPr>
    </w:lvl>
    <w:lvl w:ilvl="5">
      <w:start w:val="1"/>
      <w:numFmt w:val="lowerRoman"/>
      <w:lvlText w:val="(%6)"/>
      <w:lvlJc w:val="left"/>
      <w:pPr>
        <w:tabs>
          <w:tab w:val="num" w:pos="2160"/>
        </w:tabs>
      </w:pPr>
    </w:lvl>
    <w:lvl w:ilvl="6">
      <w:start w:val="1"/>
      <w:numFmt w:val="decimal"/>
      <w:lvlText w:val="%7."/>
      <w:lvlJc w:val="left"/>
      <w:pPr>
        <w:tabs>
          <w:tab w:val="num" w:pos="2520"/>
        </w:tabs>
      </w:pPr>
    </w:lvl>
    <w:lvl w:ilvl="7">
      <w:start w:val="1"/>
      <w:numFmt w:val="lowerLetter"/>
      <w:lvlText w:val="%8."/>
      <w:lvlJc w:val="left"/>
      <w:pPr>
        <w:tabs>
          <w:tab w:val="num" w:pos="2880"/>
        </w:tabs>
      </w:pPr>
    </w:lvl>
    <w:lvl w:ilvl="8">
      <w:start w:val="1"/>
      <w:numFmt w:val="lowerRoman"/>
      <w:lvlText w:val="%9."/>
      <w:lvlJc w:val="left"/>
      <w:pPr>
        <w:tabs>
          <w:tab w:val="num" w:pos="3240"/>
        </w:tabs>
      </w:pPr>
    </w:lvl>
  </w:abstractNum>
  <w:abstractNum w:abstractNumId="5" w15:restartNumberingAfterBreak="0">
    <w:nsid w:val="00000006"/>
    <w:multiLevelType w:val="singleLevel"/>
    <w:tmpl w:val="00000006"/>
    <w:name w:val="WW8Num12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6" w15:restartNumberingAfterBreak="0">
    <w:nsid w:val="00000007"/>
    <w:multiLevelType w:val="singleLevel"/>
    <w:tmpl w:val="D66C8604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</w:abstractNum>
  <w:abstractNum w:abstractNumId="7" w15:restartNumberingAfterBreak="0">
    <w:nsid w:val="00000008"/>
    <w:multiLevelType w:val="multilevel"/>
    <w:tmpl w:val="F7FE7652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6"/>
        </w:tabs>
        <w:ind w:left="566" w:hanging="283"/>
      </w:pPr>
    </w:lvl>
    <w:lvl w:ilvl="2">
      <w:start w:val="1"/>
      <w:numFmt w:val="decimal"/>
      <w:lvlText w:val="%3."/>
      <w:lvlJc w:val="left"/>
      <w:pPr>
        <w:tabs>
          <w:tab w:val="num" w:pos="849"/>
        </w:tabs>
        <w:ind w:left="849" w:hanging="283"/>
      </w:pPr>
    </w:lvl>
    <w:lvl w:ilvl="3">
      <w:start w:val="1"/>
      <w:numFmt w:val="decimal"/>
      <w:lvlText w:val="%4."/>
      <w:lvlJc w:val="left"/>
      <w:pPr>
        <w:tabs>
          <w:tab w:val="num" w:pos="1132"/>
        </w:tabs>
        <w:ind w:left="1132" w:hanging="283"/>
      </w:pPr>
    </w:lvl>
    <w:lvl w:ilvl="4">
      <w:start w:val="1"/>
      <w:numFmt w:val="decimal"/>
      <w:lvlText w:val="%5."/>
      <w:lvlJc w:val="left"/>
      <w:pPr>
        <w:tabs>
          <w:tab w:val="num" w:pos="1415"/>
        </w:tabs>
        <w:ind w:left="1415" w:hanging="283"/>
      </w:pPr>
    </w:lvl>
    <w:lvl w:ilvl="5">
      <w:start w:val="1"/>
      <w:numFmt w:val="decimal"/>
      <w:lvlText w:val="%6."/>
      <w:lvlJc w:val="left"/>
      <w:pPr>
        <w:tabs>
          <w:tab w:val="num" w:pos="1698"/>
        </w:tabs>
        <w:ind w:left="1698" w:hanging="283"/>
      </w:pPr>
    </w:lvl>
    <w:lvl w:ilvl="6">
      <w:start w:val="1"/>
      <w:numFmt w:val="decimal"/>
      <w:lvlText w:val="%7."/>
      <w:lvlJc w:val="left"/>
      <w:pPr>
        <w:tabs>
          <w:tab w:val="num" w:pos="1981"/>
        </w:tabs>
        <w:ind w:left="1981" w:hanging="283"/>
      </w:pPr>
    </w:lvl>
    <w:lvl w:ilvl="7">
      <w:start w:val="1"/>
      <w:numFmt w:val="decimal"/>
      <w:lvlText w:val="%8."/>
      <w:lvlJc w:val="left"/>
      <w:pPr>
        <w:tabs>
          <w:tab w:val="num" w:pos="2264"/>
        </w:tabs>
        <w:ind w:left="2264" w:hanging="283"/>
      </w:pPr>
    </w:lvl>
    <w:lvl w:ilvl="8">
      <w:start w:val="1"/>
      <w:numFmt w:val="decimal"/>
      <w:lvlText w:val="%9."/>
      <w:lvlJc w:val="left"/>
      <w:pPr>
        <w:tabs>
          <w:tab w:val="num" w:pos="2547"/>
        </w:tabs>
        <w:ind w:left="2547" w:hanging="283"/>
      </w:pPr>
    </w:lvl>
  </w:abstractNum>
  <w:abstractNum w:abstractNumId="8" w15:restartNumberingAfterBreak="0">
    <w:nsid w:val="0000000B"/>
    <w:multiLevelType w:val="singleLevel"/>
    <w:tmpl w:val="56708CC6"/>
    <w:name w:val="WW8Num11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</w:abstractNum>
  <w:abstractNum w:abstractNumId="9" w15:restartNumberingAfterBreak="0">
    <w:nsid w:val="0000000C"/>
    <w:multiLevelType w:val="singleLevel"/>
    <w:tmpl w:val="0000000C"/>
    <w:name w:val="WW8Num25"/>
    <w:lvl w:ilvl="0">
      <w:start w:val="2"/>
      <w:numFmt w:val="decimal"/>
      <w:lvlText w:val="%1."/>
      <w:lvlJc w:val="left"/>
      <w:pPr>
        <w:tabs>
          <w:tab w:val="num" w:pos="360"/>
        </w:tabs>
      </w:pPr>
    </w:lvl>
  </w:abstractNum>
  <w:abstractNum w:abstractNumId="10" w15:restartNumberingAfterBreak="0">
    <w:nsid w:val="0000000D"/>
    <w:multiLevelType w:val="singleLevel"/>
    <w:tmpl w:val="0000000D"/>
    <w:name w:val="WW8Num28"/>
    <w:lvl w:ilvl="0">
      <w:start w:val="1"/>
      <w:numFmt w:val="lowerLetter"/>
      <w:lvlText w:val="%1)"/>
      <w:lvlJc w:val="left"/>
      <w:pPr>
        <w:tabs>
          <w:tab w:val="num" w:pos="1440"/>
        </w:tabs>
      </w:pPr>
    </w:lvl>
  </w:abstractNum>
  <w:abstractNum w:abstractNumId="11" w15:restartNumberingAfterBreak="0">
    <w:nsid w:val="0000000E"/>
    <w:multiLevelType w:val="multilevel"/>
    <w:tmpl w:val="0E32F424"/>
    <w:name w:val="WW8Num4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502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12" w15:restartNumberingAfterBreak="0">
    <w:nsid w:val="0000000F"/>
    <w:multiLevelType w:val="singleLevel"/>
    <w:tmpl w:val="922656A0"/>
    <w:name w:val="WW8Num31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 w:hint="default"/>
        <w:color w:val="auto"/>
      </w:rPr>
    </w:lvl>
  </w:abstractNum>
  <w:abstractNum w:abstractNumId="13" w15:restartNumberingAfterBreak="0">
    <w:nsid w:val="00000010"/>
    <w:multiLevelType w:val="singleLevel"/>
    <w:tmpl w:val="00000010"/>
    <w:name w:val="WW8Num32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14" w15:restartNumberingAfterBreak="0">
    <w:nsid w:val="00000011"/>
    <w:multiLevelType w:val="multilevel"/>
    <w:tmpl w:val="00000011"/>
    <w:name w:val="WW8Num34"/>
    <w:lvl w:ilvl="0">
      <w:start w:val="6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</w:pPr>
    </w:lvl>
    <w:lvl w:ilvl="2">
      <w:start w:val="1"/>
      <w:numFmt w:val="lowerLetter"/>
      <w:lvlText w:val="%3."/>
      <w:lvlJc w:val="left"/>
      <w:pPr>
        <w:tabs>
          <w:tab w:val="num" w:pos="1224"/>
        </w:tabs>
      </w:pPr>
    </w:lvl>
    <w:lvl w:ilvl="3">
      <w:start w:val="1"/>
      <w:numFmt w:val="bullet"/>
      <w:lvlText w:val=""/>
      <w:lvlJc w:val="left"/>
      <w:pPr>
        <w:tabs>
          <w:tab w:val="num" w:pos="1728"/>
        </w:tabs>
      </w:pPr>
      <w:rPr>
        <w:rFonts w:ascii="Symbol" w:hAnsi="Symbol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</w:pPr>
    </w:lvl>
  </w:abstractNum>
  <w:abstractNum w:abstractNumId="15" w15:restartNumberingAfterBreak="0">
    <w:nsid w:val="00000012"/>
    <w:multiLevelType w:val="multilevel"/>
    <w:tmpl w:val="C6B47294"/>
    <w:name w:val="WW8Num39"/>
    <w:lvl w:ilvl="0">
      <w:start w:val="1"/>
      <w:numFmt w:val="lowerLetter"/>
      <w:lvlText w:val="%1."/>
      <w:lvlJc w:val="left"/>
      <w:pPr>
        <w:tabs>
          <w:tab w:val="num" w:pos="1511"/>
        </w:tabs>
      </w:pPr>
      <w:rPr>
        <w:rFonts w:ascii="Times New Roman" w:eastAsia="Times New Roman" w:hAnsi="Times New Roman" w:cs="Times New Roman"/>
      </w:rPr>
    </w:lvl>
    <w:lvl w:ilvl="1">
      <w:start w:val="1"/>
      <w:numFmt w:val="none"/>
      <w:lvlText w:val="a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2"/>
      <w:numFmt w:val="low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0000013"/>
    <w:multiLevelType w:val="multilevel"/>
    <w:tmpl w:val="00000013"/>
    <w:name w:val="WW8Num41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2)"/>
      <w:lvlJc w:val="left"/>
      <w:pPr>
        <w:tabs>
          <w:tab w:val="num" w:pos="1080"/>
        </w:tabs>
      </w:pPr>
    </w:lvl>
    <w:lvl w:ilvl="2">
      <w:start w:val="1"/>
      <w:numFmt w:val="lowerRoman"/>
      <w:lvlText w:val="%3."/>
      <w:lvlJc w:val="right"/>
      <w:pPr>
        <w:tabs>
          <w:tab w:val="num" w:pos="1800"/>
        </w:tabs>
      </w:pPr>
    </w:lvl>
    <w:lvl w:ilvl="3">
      <w:start w:val="1"/>
      <w:numFmt w:val="decimal"/>
      <w:lvlText w:val="%4."/>
      <w:lvlJc w:val="left"/>
      <w:pPr>
        <w:tabs>
          <w:tab w:val="num" w:pos="2520"/>
        </w:tabs>
      </w:pPr>
    </w:lvl>
    <w:lvl w:ilvl="4">
      <w:start w:val="1"/>
      <w:numFmt w:val="lowerLetter"/>
      <w:lvlText w:val="%5."/>
      <w:lvlJc w:val="left"/>
      <w:pPr>
        <w:tabs>
          <w:tab w:val="num" w:pos="3240"/>
        </w:tabs>
      </w:pPr>
    </w:lvl>
    <w:lvl w:ilvl="5">
      <w:start w:val="1"/>
      <w:numFmt w:val="lowerRoman"/>
      <w:lvlText w:val="%6."/>
      <w:lvlJc w:val="right"/>
      <w:pPr>
        <w:tabs>
          <w:tab w:val="num" w:pos="3960"/>
        </w:tabs>
      </w:pPr>
    </w:lvl>
    <w:lvl w:ilvl="6">
      <w:start w:val="1"/>
      <w:numFmt w:val="decimal"/>
      <w:lvlText w:val="%7."/>
      <w:lvlJc w:val="left"/>
      <w:pPr>
        <w:tabs>
          <w:tab w:val="num" w:pos="4680"/>
        </w:tabs>
      </w:pPr>
    </w:lvl>
    <w:lvl w:ilvl="7">
      <w:start w:val="1"/>
      <w:numFmt w:val="lowerLetter"/>
      <w:lvlText w:val="%8."/>
      <w:lvlJc w:val="left"/>
      <w:pPr>
        <w:tabs>
          <w:tab w:val="num" w:pos="5400"/>
        </w:tabs>
      </w:pPr>
    </w:lvl>
    <w:lvl w:ilvl="8">
      <w:start w:val="1"/>
      <w:numFmt w:val="lowerRoman"/>
      <w:lvlText w:val="%9."/>
      <w:lvlJc w:val="right"/>
      <w:pPr>
        <w:tabs>
          <w:tab w:val="num" w:pos="6120"/>
        </w:tabs>
      </w:pPr>
    </w:lvl>
  </w:abstractNum>
  <w:abstractNum w:abstractNumId="17" w15:restartNumberingAfterBreak="0">
    <w:nsid w:val="00000015"/>
    <w:multiLevelType w:val="multilevel"/>
    <w:tmpl w:val="00000015"/>
    <w:name w:val="WW8Num23"/>
    <w:lvl w:ilvl="0">
      <w:start w:val="3"/>
      <w:numFmt w:val="decimal"/>
      <w:suff w:val="nothing"/>
      <w:lvlText w:val="%1)"/>
      <w:lvlJc w:val="left"/>
      <w:pPr>
        <w:ind w:left="720" w:hanging="360"/>
      </w:pPr>
    </w:lvl>
    <w:lvl w:ilvl="1">
      <w:start w:val="1"/>
      <w:numFmt w:val="lowerLetter"/>
      <w:suff w:val="nothing"/>
      <w:lvlText w:val="%2)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" w15:restartNumberingAfterBreak="0">
    <w:nsid w:val="00000016"/>
    <w:multiLevelType w:val="multilevel"/>
    <w:tmpl w:val="00000016"/>
    <w:name w:val="WW8Num24"/>
    <w:lvl w:ilvl="0">
      <w:start w:val="1"/>
      <w:numFmt w:val="lowerLetter"/>
      <w:suff w:val="nothing"/>
      <w:lvlText w:val="%1)"/>
      <w:lvlJc w:val="left"/>
      <w:pPr>
        <w:ind w:left="720" w:hanging="360"/>
      </w:pPr>
    </w:lvl>
    <w:lvl w:ilvl="1">
      <w:start w:val="1"/>
      <w:numFmt w:val="decimal"/>
      <w:suff w:val="nothing"/>
      <w:lvlText w:val="%2)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" w15:restartNumberingAfterBreak="0">
    <w:nsid w:val="0000001B"/>
    <w:multiLevelType w:val="multilevel"/>
    <w:tmpl w:val="DA6AAE66"/>
    <w:name w:val="WW8Num16"/>
    <w:lvl w:ilvl="0">
      <w:start w:val="1"/>
      <w:numFmt w:val="decimal"/>
      <w:suff w:val="nothing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" w15:restartNumberingAfterBreak="0">
    <w:nsid w:val="0000001C"/>
    <w:multiLevelType w:val="multilevel"/>
    <w:tmpl w:val="6BA2B672"/>
    <w:name w:val="WW8Num7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" w15:restartNumberingAfterBreak="0">
    <w:nsid w:val="0000001F"/>
    <w:multiLevelType w:val="multilevel"/>
    <w:tmpl w:val="0000001F"/>
    <w:name w:val="WW8Num15"/>
    <w:lvl w:ilvl="0">
      <w:start w:val="1"/>
      <w:numFmt w:val="decimal"/>
      <w:suff w:val="nothing"/>
      <w:lvlText w:val="%1)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" w15:restartNumberingAfterBreak="0">
    <w:nsid w:val="00000020"/>
    <w:multiLevelType w:val="multilevel"/>
    <w:tmpl w:val="B6CC6128"/>
    <w:name w:val="WW8Num21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1">
      <w:start w:val="1"/>
      <w:numFmt w:val="lowerLetter"/>
      <w:suff w:val="nothing"/>
      <w:lvlText w:val="%2)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" w15:restartNumberingAfterBreak="0">
    <w:nsid w:val="00000025"/>
    <w:multiLevelType w:val="multilevel"/>
    <w:tmpl w:val="00000025"/>
    <w:name w:val="WW8Num9"/>
    <w:lvl w:ilvl="0">
      <w:start w:val="1"/>
      <w:numFmt w:val="decimal"/>
      <w:suff w:val="nothing"/>
      <w:lvlText w:val="%1)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" w15:restartNumberingAfterBreak="0">
    <w:nsid w:val="00000026"/>
    <w:multiLevelType w:val="multilevel"/>
    <w:tmpl w:val="00000026"/>
    <w:name w:val="WW8Num42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StarBats" w:hAnsi="StarBats" w:cs="Wingdings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6"/>
        </w:tabs>
        <w:ind w:left="566" w:hanging="283"/>
      </w:pPr>
      <w:rPr>
        <w:rFonts w:ascii="StarBats" w:hAnsi="StarBats" w:cs="Wingdings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49"/>
        </w:tabs>
        <w:ind w:left="849" w:hanging="283"/>
      </w:pPr>
      <w:rPr>
        <w:rFonts w:ascii="StarBats" w:hAnsi="StarBats" w:cs="Wingdings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2"/>
        </w:tabs>
        <w:ind w:left="1132" w:hanging="283"/>
      </w:pPr>
      <w:rPr>
        <w:rFonts w:ascii="StarBats" w:hAnsi="StarBats" w:cs="Wingdings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5"/>
        </w:tabs>
        <w:ind w:left="1415" w:hanging="283"/>
      </w:pPr>
      <w:rPr>
        <w:rFonts w:ascii="StarBats" w:hAnsi="StarBats" w:cs="Wingdings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698"/>
        </w:tabs>
        <w:ind w:left="1698" w:hanging="283"/>
      </w:pPr>
      <w:rPr>
        <w:rFonts w:ascii="StarBats" w:hAnsi="StarBats" w:cs="Wingdings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1"/>
        </w:tabs>
        <w:ind w:left="1981" w:hanging="283"/>
      </w:pPr>
      <w:rPr>
        <w:rFonts w:ascii="StarBats" w:hAnsi="StarBats" w:cs="Wingdings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4"/>
        </w:tabs>
        <w:ind w:left="2264" w:hanging="283"/>
      </w:pPr>
      <w:rPr>
        <w:rFonts w:ascii="StarBats" w:hAnsi="StarBats" w:cs="Wingdings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47"/>
        </w:tabs>
        <w:ind w:left="2547" w:hanging="283"/>
      </w:pPr>
      <w:rPr>
        <w:rFonts w:ascii="StarBats" w:hAnsi="StarBats" w:cs="Wingdings"/>
        <w:sz w:val="18"/>
        <w:szCs w:val="18"/>
      </w:rPr>
    </w:lvl>
  </w:abstractNum>
  <w:abstractNum w:abstractNumId="25" w15:restartNumberingAfterBreak="0">
    <w:nsid w:val="00000027"/>
    <w:multiLevelType w:val="multilevel"/>
    <w:tmpl w:val="00000027"/>
    <w:name w:val="WW8Num4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StarBats" w:hAnsi="StarBats" w:cs="Wingdings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6"/>
        </w:tabs>
        <w:ind w:left="566" w:hanging="283"/>
      </w:pPr>
      <w:rPr>
        <w:rFonts w:ascii="StarBats" w:hAnsi="StarBats" w:cs="Wingdings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49"/>
        </w:tabs>
        <w:ind w:left="849" w:hanging="283"/>
      </w:pPr>
      <w:rPr>
        <w:rFonts w:ascii="StarBats" w:hAnsi="StarBats" w:cs="Wingdings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2"/>
        </w:tabs>
        <w:ind w:left="1132" w:hanging="283"/>
      </w:pPr>
      <w:rPr>
        <w:rFonts w:ascii="StarBats" w:hAnsi="StarBats" w:cs="Wingdings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5"/>
        </w:tabs>
        <w:ind w:left="1415" w:hanging="283"/>
      </w:pPr>
      <w:rPr>
        <w:rFonts w:ascii="StarBats" w:hAnsi="StarBats" w:cs="Wingdings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698"/>
        </w:tabs>
        <w:ind w:left="1698" w:hanging="283"/>
      </w:pPr>
      <w:rPr>
        <w:rFonts w:ascii="StarBats" w:hAnsi="StarBats" w:cs="Wingdings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1"/>
        </w:tabs>
        <w:ind w:left="1981" w:hanging="283"/>
      </w:pPr>
      <w:rPr>
        <w:rFonts w:ascii="StarBats" w:hAnsi="StarBats" w:cs="Wingdings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4"/>
        </w:tabs>
        <w:ind w:left="2264" w:hanging="283"/>
      </w:pPr>
      <w:rPr>
        <w:rFonts w:ascii="StarBats" w:hAnsi="StarBats" w:cs="Wingdings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47"/>
        </w:tabs>
        <w:ind w:left="2547" w:hanging="283"/>
      </w:pPr>
      <w:rPr>
        <w:rFonts w:ascii="StarBats" w:hAnsi="StarBats" w:cs="Wingdings"/>
        <w:sz w:val="18"/>
        <w:szCs w:val="18"/>
      </w:rPr>
    </w:lvl>
  </w:abstractNum>
  <w:abstractNum w:abstractNumId="26" w15:restartNumberingAfterBreak="0">
    <w:nsid w:val="00000028"/>
    <w:multiLevelType w:val="multilevel"/>
    <w:tmpl w:val="00000028"/>
    <w:name w:val="WW8Num44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StarBats" w:hAnsi="StarBats" w:cs="Wingdings"/>
        <w:sz w:val="18"/>
        <w:szCs w:val="18"/>
      </w:rPr>
    </w:lvl>
    <w:lvl w:ilvl="1">
      <w:start w:val="1"/>
      <w:numFmt w:val="bullet"/>
      <w:pStyle w:val="Tytu2"/>
      <w:lvlText w:val="•"/>
      <w:lvlJc w:val="left"/>
      <w:pPr>
        <w:tabs>
          <w:tab w:val="num" w:pos="566"/>
        </w:tabs>
        <w:ind w:left="566" w:hanging="283"/>
      </w:pPr>
      <w:rPr>
        <w:rFonts w:ascii="StarBats" w:hAnsi="StarBats" w:cs="Wingdings"/>
        <w:sz w:val="18"/>
        <w:szCs w:val="18"/>
      </w:rPr>
    </w:lvl>
    <w:lvl w:ilvl="2">
      <w:start w:val="1"/>
      <w:numFmt w:val="bullet"/>
      <w:pStyle w:val="Tytu3"/>
      <w:lvlText w:val="•"/>
      <w:lvlJc w:val="left"/>
      <w:pPr>
        <w:tabs>
          <w:tab w:val="num" w:pos="849"/>
        </w:tabs>
        <w:ind w:left="849" w:hanging="283"/>
      </w:pPr>
      <w:rPr>
        <w:rFonts w:ascii="StarBats" w:hAnsi="StarBats" w:cs="Wingdings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2"/>
        </w:tabs>
        <w:ind w:left="1132" w:hanging="283"/>
      </w:pPr>
      <w:rPr>
        <w:rFonts w:ascii="StarBats" w:hAnsi="StarBats" w:cs="Wingdings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5"/>
        </w:tabs>
        <w:ind w:left="1415" w:hanging="283"/>
      </w:pPr>
      <w:rPr>
        <w:rFonts w:ascii="StarBats" w:hAnsi="StarBats" w:cs="Wingdings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698"/>
        </w:tabs>
        <w:ind w:left="1698" w:hanging="283"/>
      </w:pPr>
      <w:rPr>
        <w:rFonts w:ascii="StarBats" w:hAnsi="StarBats" w:cs="Wingdings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1"/>
        </w:tabs>
        <w:ind w:left="1981" w:hanging="283"/>
      </w:pPr>
      <w:rPr>
        <w:rFonts w:ascii="StarBats" w:hAnsi="StarBats" w:cs="Wingdings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4"/>
        </w:tabs>
        <w:ind w:left="2264" w:hanging="283"/>
      </w:pPr>
      <w:rPr>
        <w:rFonts w:ascii="StarBats" w:hAnsi="StarBats" w:cs="Wingdings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47"/>
        </w:tabs>
        <w:ind w:left="2547" w:hanging="283"/>
      </w:pPr>
      <w:rPr>
        <w:rFonts w:ascii="StarBats" w:hAnsi="StarBats" w:cs="Wingdings"/>
        <w:sz w:val="18"/>
        <w:szCs w:val="18"/>
      </w:rPr>
    </w:lvl>
  </w:abstractNum>
  <w:abstractNum w:abstractNumId="27" w15:restartNumberingAfterBreak="0">
    <w:nsid w:val="00000029"/>
    <w:multiLevelType w:val="multilevel"/>
    <w:tmpl w:val="472A6A2A"/>
    <w:name w:val="WW8Num45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8" w15:restartNumberingAfterBreak="0">
    <w:nsid w:val="0000002A"/>
    <w:multiLevelType w:val="multilevel"/>
    <w:tmpl w:val="0000002A"/>
    <w:name w:val="WW8Num4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2"/>
      <w:numFmt w:val="decimal"/>
      <w:lvlText w:val="%2)"/>
      <w:lvlJc w:val="left"/>
      <w:pPr>
        <w:tabs>
          <w:tab w:val="num" w:pos="566"/>
        </w:tabs>
        <w:ind w:left="566" w:hanging="283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9" w15:restartNumberingAfterBreak="0">
    <w:nsid w:val="0000002D"/>
    <w:multiLevelType w:val="multilevel"/>
    <w:tmpl w:val="0000002D"/>
    <w:name w:val="WW8Num27"/>
    <w:lvl w:ilvl="0">
      <w:start w:val="1"/>
      <w:numFmt w:val="decimal"/>
      <w:suff w:val="nothing"/>
      <w:lvlText w:val="%1)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" w15:restartNumberingAfterBreak="0">
    <w:nsid w:val="00000030"/>
    <w:multiLevelType w:val="multilevel"/>
    <w:tmpl w:val="00000030"/>
    <w:name w:val="WW8Num1"/>
    <w:lvl w:ilvl="0">
      <w:start w:val="1"/>
      <w:numFmt w:val="decimal"/>
      <w:suff w:val="nothing"/>
      <w:lvlText w:val="%1)"/>
      <w:lvlJc w:val="left"/>
      <w:pPr>
        <w:ind w:left="720" w:hanging="360"/>
      </w:pPr>
    </w:lvl>
    <w:lvl w:ilvl="1">
      <w:start w:val="1"/>
      <w:numFmt w:val="lowerLetter"/>
      <w:suff w:val="nothing"/>
      <w:lvlText w:val="%2)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" w15:restartNumberingAfterBreak="0">
    <w:nsid w:val="00000032"/>
    <w:multiLevelType w:val="multilevel"/>
    <w:tmpl w:val="8AA45990"/>
    <w:name w:val="WW8Num63"/>
    <w:lvl w:ilvl="0">
      <w:start w:val="2"/>
      <w:numFmt w:val="decimal"/>
      <w:lvlText w:val="%1)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2" w15:restartNumberingAfterBreak="0">
    <w:nsid w:val="00000033"/>
    <w:multiLevelType w:val="multilevel"/>
    <w:tmpl w:val="F9664042"/>
    <w:name w:val="WW8Num6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66"/>
        </w:tabs>
        <w:ind w:left="566" w:hanging="283"/>
      </w:pPr>
    </w:lvl>
    <w:lvl w:ilvl="2">
      <w:start w:val="1"/>
      <w:numFmt w:val="decimal"/>
      <w:lvlText w:val="%3."/>
      <w:lvlJc w:val="left"/>
      <w:pPr>
        <w:tabs>
          <w:tab w:val="num" w:pos="849"/>
        </w:tabs>
        <w:ind w:left="849" w:hanging="283"/>
      </w:pPr>
    </w:lvl>
    <w:lvl w:ilvl="3">
      <w:start w:val="1"/>
      <w:numFmt w:val="decimal"/>
      <w:lvlText w:val="%4."/>
      <w:lvlJc w:val="left"/>
      <w:pPr>
        <w:tabs>
          <w:tab w:val="num" w:pos="1132"/>
        </w:tabs>
        <w:ind w:left="1132" w:hanging="283"/>
      </w:pPr>
    </w:lvl>
    <w:lvl w:ilvl="4">
      <w:start w:val="1"/>
      <w:numFmt w:val="decimal"/>
      <w:lvlText w:val="%5."/>
      <w:lvlJc w:val="left"/>
      <w:pPr>
        <w:tabs>
          <w:tab w:val="num" w:pos="1415"/>
        </w:tabs>
        <w:ind w:left="1415" w:hanging="283"/>
      </w:pPr>
    </w:lvl>
    <w:lvl w:ilvl="5">
      <w:start w:val="1"/>
      <w:numFmt w:val="decimal"/>
      <w:lvlText w:val="%6."/>
      <w:lvlJc w:val="left"/>
      <w:pPr>
        <w:tabs>
          <w:tab w:val="num" w:pos="1698"/>
        </w:tabs>
        <w:ind w:left="1698" w:hanging="283"/>
      </w:pPr>
    </w:lvl>
    <w:lvl w:ilvl="6">
      <w:start w:val="1"/>
      <w:numFmt w:val="decimal"/>
      <w:lvlText w:val="%7."/>
      <w:lvlJc w:val="left"/>
      <w:pPr>
        <w:tabs>
          <w:tab w:val="num" w:pos="1981"/>
        </w:tabs>
        <w:ind w:left="1981" w:hanging="283"/>
      </w:pPr>
    </w:lvl>
    <w:lvl w:ilvl="7">
      <w:start w:val="1"/>
      <w:numFmt w:val="decimal"/>
      <w:lvlText w:val="%8."/>
      <w:lvlJc w:val="left"/>
      <w:pPr>
        <w:tabs>
          <w:tab w:val="num" w:pos="2264"/>
        </w:tabs>
        <w:ind w:left="2264" w:hanging="283"/>
      </w:pPr>
    </w:lvl>
    <w:lvl w:ilvl="8">
      <w:start w:val="1"/>
      <w:numFmt w:val="decimal"/>
      <w:lvlText w:val="%9."/>
      <w:lvlJc w:val="left"/>
      <w:pPr>
        <w:tabs>
          <w:tab w:val="num" w:pos="2547"/>
        </w:tabs>
        <w:ind w:left="2547" w:hanging="283"/>
      </w:pPr>
    </w:lvl>
  </w:abstractNum>
  <w:abstractNum w:abstractNumId="33" w15:restartNumberingAfterBreak="0">
    <w:nsid w:val="00000034"/>
    <w:multiLevelType w:val="multilevel"/>
    <w:tmpl w:val="00000034"/>
    <w:name w:val="WW8Num6"/>
    <w:lvl w:ilvl="0">
      <w:start w:val="1"/>
      <w:numFmt w:val="decimal"/>
      <w:suff w:val="nothing"/>
      <w:lvlText w:val="%1)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" w15:restartNumberingAfterBreak="0">
    <w:nsid w:val="00000035"/>
    <w:multiLevelType w:val="multilevel"/>
    <w:tmpl w:val="00000035"/>
    <w:name w:val="WW8Num20"/>
    <w:lvl w:ilvl="0">
      <w:start w:val="1"/>
      <w:numFmt w:val="decimal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" w15:restartNumberingAfterBreak="0">
    <w:nsid w:val="00000037"/>
    <w:multiLevelType w:val="singleLevel"/>
    <w:tmpl w:val="9BD49550"/>
    <w:name w:val="WW8Num70"/>
    <w:lvl w:ilvl="0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</w:abstractNum>
  <w:abstractNum w:abstractNumId="36" w15:restartNumberingAfterBreak="0">
    <w:nsid w:val="00000056"/>
    <w:multiLevelType w:val="multilevel"/>
    <w:tmpl w:val="00000056"/>
    <w:name w:val="WW8Num10"/>
    <w:lvl w:ilvl="0">
      <w:start w:val="1"/>
      <w:numFmt w:val="decimal"/>
      <w:suff w:val="nothing"/>
      <w:lvlText w:val="%1)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" w15:restartNumberingAfterBreak="0">
    <w:nsid w:val="007A07A9"/>
    <w:multiLevelType w:val="hybridMultilevel"/>
    <w:tmpl w:val="5414E7CC"/>
    <w:lvl w:ilvl="0" w:tplc="0C6042FC">
      <w:start w:val="1"/>
      <w:numFmt w:val="decimal"/>
      <w:lvlText w:val="%1."/>
      <w:lvlJc w:val="left"/>
      <w:pPr>
        <w:ind w:left="552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B844CC">
      <w:start w:val="1"/>
      <w:numFmt w:val="decimal"/>
      <w:lvlText w:val="%2)"/>
      <w:lvlJc w:val="left"/>
      <w:pPr>
        <w:ind w:left="108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0A9F7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88C47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7271B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2C33A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429E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C6957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C61C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00DF23DC"/>
    <w:multiLevelType w:val="hybridMultilevel"/>
    <w:tmpl w:val="CE5AE186"/>
    <w:name w:val="paragraf2"/>
    <w:lvl w:ilvl="0" w:tplc="7BEC6F36">
      <w:start w:val="1"/>
      <w:numFmt w:val="decimal"/>
      <w:lvlText w:val="§ 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3A62CC7"/>
    <w:multiLevelType w:val="hybridMultilevel"/>
    <w:tmpl w:val="2D08F726"/>
    <w:lvl w:ilvl="0" w:tplc="24C03D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3E648DD"/>
    <w:multiLevelType w:val="hybridMultilevel"/>
    <w:tmpl w:val="E5104DE2"/>
    <w:lvl w:ilvl="0" w:tplc="3E3A8C3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04561251"/>
    <w:multiLevelType w:val="hybridMultilevel"/>
    <w:tmpl w:val="BEAECE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06273786"/>
    <w:multiLevelType w:val="multilevel"/>
    <w:tmpl w:val="0415001F"/>
    <w:styleLink w:val="Styl33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06CF7012"/>
    <w:multiLevelType w:val="hybridMultilevel"/>
    <w:tmpl w:val="134A674A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06F464CE"/>
    <w:multiLevelType w:val="hybridMultilevel"/>
    <w:tmpl w:val="FBF6AB5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06F51311"/>
    <w:multiLevelType w:val="hybridMultilevel"/>
    <w:tmpl w:val="B9D6CFD6"/>
    <w:name w:val="WW8Num172"/>
    <w:lvl w:ilvl="0" w:tplc="A1083CE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96584B10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688094CC">
      <w:start w:val="1"/>
      <w:numFmt w:val="decimal"/>
      <w:lvlText w:val="%3)"/>
      <w:lvlJc w:val="left"/>
      <w:pPr>
        <w:tabs>
          <w:tab w:val="num" w:pos="2689"/>
        </w:tabs>
        <w:ind w:left="2689" w:hanging="360"/>
      </w:pPr>
      <w:rPr>
        <w:rFonts w:hint="default"/>
      </w:rPr>
    </w:lvl>
    <w:lvl w:ilvl="3" w:tplc="0FC2D7B2">
      <w:start w:val="1"/>
      <w:numFmt w:val="none"/>
      <w:lvlText w:val="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3BD4A5FC">
      <w:start w:val="1"/>
      <w:numFmt w:val="lowerLetter"/>
      <w:lvlText w:val="%5)"/>
      <w:lvlJc w:val="left"/>
      <w:pPr>
        <w:tabs>
          <w:tab w:val="num" w:pos="3949"/>
        </w:tabs>
        <w:ind w:left="3949" w:hanging="360"/>
      </w:pPr>
      <w:rPr>
        <w:rFonts w:hint="default"/>
        <w:b w:val="0"/>
        <w:i w:val="0"/>
        <w:color w:val="auto"/>
        <w:sz w:val="24"/>
        <w:szCs w:val="24"/>
      </w:rPr>
    </w:lvl>
    <w:lvl w:ilvl="5" w:tplc="F57AD442">
      <w:start w:val="1"/>
      <w:numFmt w:val="upperLetter"/>
      <w:lvlText w:val="%6)"/>
      <w:lvlJc w:val="left"/>
      <w:pPr>
        <w:ind w:left="4849" w:hanging="360"/>
      </w:pPr>
      <w:rPr>
        <w:rFonts w:eastAsia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6" w15:restartNumberingAfterBreak="0">
    <w:nsid w:val="0816742E"/>
    <w:multiLevelType w:val="multilevel"/>
    <w:tmpl w:val="00000050"/>
    <w:name w:val="WW8Num21232222"/>
    <w:lvl w:ilvl="0">
      <w:start w:val="2"/>
      <w:numFmt w:val="decimal"/>
      <w:suff w:val="nothing"/>
      <w:lvlText w:val="%1)"/>
      <w:lvlJc w:val="left"/>
      <w:pPr>
        <w:ind w:left="463" w:hanging="283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084036A0"/>
    <w:multiLevelType w:val="hybridMultilevel"/>
    <w:tmpl w:val="8A60173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FFFFFFFF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9D85C61"/>
    <w:multiLevelType w:val="hybridMultilevel"/>
    <w:tmpl w:val="4C98C83C"/>
    <w:name w:val="WW8Num21222"/>
    <w:lvl w:ilvl="0" w:tplc="2F703F9A">
      <w:start w:val="4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5D5AAEC8">
      <w:start w:val="1"/>
      <w:numFmt w:val="lowerLetter"/>
      <w:lvlText w:val="%2)"/>
      <w:lvlJc w:val="left"/>
      <w:pPr>
        <w:tabs>
          <w:tab w:val="num" w:pos="1004"/>
        </w:tabs>
        <w:ind w:left="1004" w:hanging="284"/>
      </w:pPr>
      <w:rPr>
        <w:rFonts w:hint="default"/>
      </w:rPr>
    </w:lvl>
    <w:lvl w:ilvl="2" w:tplc="BBF8969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62FF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088A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C03E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B1EA7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A058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604EC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09F532D2"/>
    <w:multiLevelType w:val="hybridMultilevel"/>
    <w:tmpl w:val="B8C84CD6"/>
    <w:styleLink w:val="StylKonspektynumerowaneZlewej0cmWysunicie102cm1"/>
    <w:lvl w:ilvl="0" w:tplc="46D23F8C">
      <w:start w:val="1"/>
      <w:numFmt w:val="decimal"/>
      <w:lvlText w:val="%1)"/>
      <w:lvlJc w:val="left"/>
      <w:pPr>
        <w:ind w:left="717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0" w15:restartNumberingAfterBreak="0">
    <w:nsid w:val="0A271F5C"/>
    <w:multiLevelType w:val="hybridMultilevel"/>
    <w:tmpl w:val="84F8C47A"/>
    <w:styleLink w:val="Zaimportowanystyl29"/>
    <w:lvl w:ilvl="0" w:tplc="0ED0C6A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7F2429A">
      <w:start w:val="1"/>
      <w:numFmt w:val="lowerLetter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5769732">
      <w:start w:val="1"/>
      <w:numFmt w:val="lowerRoman"/>
      <w:lvlText w:val="%3."/>
      <w:lvlJc w:val="left"/>
      <w:pPr>
        <w:tabs>
          <w:tab w:val="left" w:pos="360"/>
        </w:tabs>
        <w:ind w:left="30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C16C682">
      <w:start w:val="1"/>
      <w:numFmt w:val="decimal"/>
      <w:lvlText w:val="%4."/>
      <w:lvlJc w:val="left"/>
      <w:pPr>
        <w:tabs>
          <w:tab w:val="left" w:pos="36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8560C9A">
      <w:start w:val="1"/>
      <w:numFmt w:val="lowerLetter"/>
      <w:lvlText w:val="%5."/>
      <w:lvlJc w:val="left"/>
      <w:pPr>
        <w:tabs>
          <w:tab w:val="left" w:pos="36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B87B74">
      <w:start w:val="1"/>
      <w:numFmt w:val="lowerRoman"/>
      <w:lvlText w:val="%6."/>
      <w:lvlJc w:val="left"/>
      <w:pPr>
        <w:tabs>
          <w:tab w:val="left" w:pos="360"/>
        </w:tabs>
        <w:ind w:left="216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C50BEE0">
      <w:start w:val="1"/>
      <w:numFmt w:val="decimal"/>
      <w:lvlText w:val="%7."/>
      <w:lvlJc w:val="left"/>
      <w:pPr>
        <w:tabs>
          <w:tab w:val="left" w:pos="36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E64FAFA">
      <w:start w:val="1"/>
      <w:numFmt w:val="lowerLetter"/>
      <w:lvlText w:val="%8."/>
      <w:lvlJc w:val="left"/>
      <w:pPr>
        <w:tabs>
          <w:tab w:val="left" w:pos="36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63E66D6">
      <w:start w:val="1"/>
      <w:numFmt w:val="lowerRoman"/>
      <w:lvlText w:val="%9."/>
      <w:lvlJc w:val="left"/>
      <w:pPr>
        <w:tabs>
          <w:tab w:val="left" w:pos="360"/>
        </w:tabs>
        <w:ind w:left="432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0B3B0AF3"/>
    <w:multiLevelType w:val="hybridMultilevel"/>
    <w:tmpl w:val="CF0C9716"/>
    <w:lvl w:ilvl="0" w:tplc="D140042E">
      <w:start w:val="1"/>
      <w:numFmt w:val="upperRoman"/>
      <w:lvlText w:val="%1."/>
      <w:lvlJc w:val="left"/>
      <w:pPr>
        <w:ind w:left="1080" w:hanging="720"/>
      </w:pPr>
      <w:rPr>
        <w:rFonts w:cs="Arial" w:hint="default"/>
        <w:sz w:val="24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0C9E38BD"/>
    <w:multiLevelType w:val="hybridMultilevel"/>
    <w:tmpl w:val="24E6E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0CDA3B47"/>
    <w:multiLevelType w:val="multilevel"/>
    <w:tmpl w:val="B5EA689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pStyle w:val="1styl4"/>
      <w:lvlText w:val="%1.%2."/>
      <w:lvlJc w:val="left"/>
      <w:pPr>
        <w:ind w:left="540" w:hanging="54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3%1.2.5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54" w15:restartNumberingAfterBreak="0">
    <w:nsid w:val="0CF4270F"/>
    <w:multiLevelType w:val="hybridMultilevel"/>
    <w:tmpl w:val="3B58F45C"/>
    <w:name w:val="WW8Num26222"/>
    <w:lvl w:ilvl="0" w:tplc="64E88C0A">
      <w:start w:val="9"/>
      <w:numFmt w:val="upperRoman"/>
      <w:lvlText w:val="%1."/>
      <w:lvlJc w:val="left"/>
      <w:pPr>
        <w:tabs>
          <w:tab w:val="num" w:pos="60"/>
        </w:tabs>
        <w:ind w:left="344" w:hanging="284"/>
      </w:pPr>
      <w:rPr>
        <w:rFonts w:hint="default"/>
      </w:rPr>
    </w:lvl>
    <w:lvl w:ilvl="1" w:tplc="F70A02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3442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626AB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6A55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D6F8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3CAD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80A45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87AF5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0E94079E"/>
    <w:multiLevelType w:val="multilevel"/>
    <w:tmpl w:val="EAB00058"/>
    <w:styleLink w:val="Styl31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0EF046DF"/>
    <w:multiLevelType w:val="multilevel"/>
    <w:tmpl w:val="7DB02AC4"/>
    <w:lvl w:ilvl="0">
      <w:start w:val="1"/>
      <w:numFmt w:val="decimal"/>
      <w:pStyle w:val="Punkt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0F101106"/>
    <w:multiLevelType w:val="hybridMultilevel"/>
    <w:tmpl w:val="5E205964"/>
    <w:name w:val="WW8Num642"/>
    <w:lvl w:ilvl="0" w:tplc="4BB01C3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46A44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99200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F9CEE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504F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D5CA3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A062C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B6BC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DC8F3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0F5446C3"/>
    <w:multiLevelType w:val="hybridMultilevel"/>
    <w:tmpl w:val="E708E528"/>
    <w:name w:val="WW8Num702222"/>
    <w:lvl w:ilvl="0" w:tplc="5442F642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C7BC17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44C15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49EA0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2899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A46F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54AEA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A4BA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29067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0FA13C07"/>
    <w:multiLevelType w:val="multilevel"/>
    <w:tmpl w:val="38D48616"/>
    <w:lvl w:ilvl="0">
      <w:start w:val="1"/>
      <w:numFmt w:val="decimal"/>
      <w:lvlText w:val="%1)"/>
      <w:lvlJc w:val="left"/>
      <w:pPr>
        <w:tabs>
          <w:tab w:val="num" w:pos="0"/>
        </w:tabs>
        <w:ind w:left="397" w:hanging="397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60" w15:restartNumberingAfterBreak="0">
    <w:nsid w:val="107173C0"/>
    <w:multiLevelType w:val="hybridMultilevel"/>
    <w:tmpl w:val="CFF443CA"/>
    <w:name w:val="WW8Num64222"/>
    <w:lvl w:ilvl="0" w:tplc="4AF02C40">
      <w:start w:val="4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2BA0D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5E05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B14E2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B026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644F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7C2D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8487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632DE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0E13779"/>
    <w:multiLevelType w:val="hybridMultilevel"/>
    <w:tmpl w:val="DA4636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114507E"/>
    <w:multiLevelType w:val="hybridMultilevel"/>
    <w:tmpl w:val="574C6D54"/>
    <w:name w:val="WW8Num10222"/>
    <w:lvl w:ilvl="0" w:tplc="68724662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73948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56872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2A02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6E9C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95031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BA78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44F2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D205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13EB40E9"/>
    <w:multiLevelType w:val="hybridMultilevel"/>
    <w:tmpl w:val="CC186B42"/>
    <w:lvl w:ilvl="0" w:tplc="04150017">
      <w:start w:val="1"/>
      <w:numFmt w:val="lowerLetter"/>
      <w:lvlText w:val="%1)"/>
      <w:lvlJc w:val="left"/>
      <w:pPr>
        <w:ind w:left="1081" w:hanging="360"/>
      </w:pPr>
    </w:lvl>
    <w:lvl w:ilvl="1" w:tplc="04150011">
      <w:start w:val="1"/>
      <w:numFmt w:val="decimal"/>
      <w:lvlText w:val="%2)"/>
      <w:lvlJc w:val="left"/>
      <w:pPr>
        <w:ind w:left="1801" w:hanging="360"/>
      </w:pPr>
    </w:lvl>
    <w:lvl w:ilvl="2" w:tplc="FFCCF814">
      <w:start w:val="1"/>
      <w:numFmt w:val="lowerLetter"/>
      <w:lvlText w:val="%3)"/>
      <w:lvlJc w:val="left"/>
      <w:pPr>
        <w:ind w:left="270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1" w:hanging="360"/>
      </w:pPr>
    </w:lvl>
    <w:lvl w:ilvl="4" w:tplc="04150019" w:tentative="1">
      <w:start w:val="1"/>
      <w:numFmt w:val="lowerLetter"/>
      <w:lvlText w:val="%5."/>
      <w:lvlJc w:val="left"/>
      <w:pPr>
        <w:ind w:left="3961" w:hanging="360"/>
      </w:pPr>
    </w:lvl>
    <w:lvl w:ilvl="5" w:tplc="0415001B" w:tentative="1">
      <w:start w:val="1"/>
      <w:numFmt w:val="lowerRoman"/>
      <w:lvlText w:val="%6."/>
      <w:lvlJc w:val="right"/>
      <w:pPr>
        <w:ind w:left="4681" w:hanging="180"/>
      </w:pPr>
    </w:lvl>
    <w:lvl w:ilvl="6" w:tplc="0415000F" w:tentative="1">
      <w:start w:val="1"/>
      <w:numFmt w:val="decimal"/>
      <w:lvlText w:val="%7."/>
      <w:lvlJc w:val="left"/>
      <w:pPr>
        <w:ind w:left="5401" w:hanging="360"/>
      </w:pPr>
    </w:lvl>
    <w:lvl w:ilvl="7" w:tplc="04150019" w:tentative="1">
      <w:start w:val="1"/>
      <w:numFmt w:val="lowerLetter"/>
      <w:lvlText w:val="%8."/>
      <w:lvlJc w:val="left"/>
      <w:pPr>
        <w:ind w:left="6121" w:hanging="360"/>
      </w:pPr>
    </w:lvl>
    <w:lvl w:ilvl="8" w:tplc="0415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64" w15:restartNumberingAfterBreak="0">
    <w:nsid w:val="144D6F48"/>
    <w:multiLevelType w:val="multilevel"/>
    <w:tmpl w:val="98988A7A"/>
    <w:name w:val="WW8Num7023"/>
    <w:lvl w:ilvl="0">
      <w:start w:val="2"/>
      <w:numFmt w:val="upperRoman"/>
      <w:lvlText w:val="%1."/>
      <w:lvlJc w:val="left"/>
      <w:pPr>
        <w:tabs>
          <w:tab w:val="num" w:pos="60"/>
        </w:tabs>
        <w:ind w:left="34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147621F9"/>
    <w:multiLevelType w:val="hybridMultilevel"/>
    <w:tmpl w:val="D3ECA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4DB5085"/>
    <w:multiLevelType w:val="multilevel"/>
    <w:tmpl w:val="9D08DCC8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67" w15:restartNumberingAfterBreak="0">
    <w:nsid w:val="15965654"/>
    <w:multiLevelType w:val="multilevel"/>
    <w:tmpl w:val="C6068E7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15B27DA0"/>
    <w:multiLevelType w:val="hybridMultilevel"/>
    <w:tmpl w:val="9072FD96"/>
    <w:name w:val="WW8Num212322"/>
    <w:lvl w:ilvl="0" w:tplc="29AE3E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E06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B3243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BE1C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324C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34C66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9E12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CC0A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9227F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182451B6"/>
    <w:multiLevelType w:val="hybridMultilevel"/>
    <w:tmpl w:val="EC5C39AA"/>
    <w:name w:val="WW8Num212223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0" w15:restartNumberingAfterBreak="0">
    <w:nsid w:val="1C813AD4"/>
    <w:multiLevelType w:val="hybridMultilevel"/>
    <w:tmpl w:val="42868E9E"/>
    <w:name w:val="WW8Num443"/>
    <w:lvl w:ilvl="0" w:tplc="2974CB6A">
      <w:start w:val="4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56E650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37E2C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F1CE7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9A8B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BE3F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FB021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766A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AEBB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1EAC66EF"/>
    <w:multiLevelType w:val="multilevel"/>
    <w:tmpl w:val="5A3E4FEC"/>
    <w:lvl w:ilvl="0">
      <w:start w:val="1"/>
      <w:numFmt w:val="decimal"/>
      <w:lvlText w:val="%1)"/>
      <w:lvlJc w:val="left"/>
      <w:pPr>
        <w:tabs>
          <w:tab w:val="num" w:pos="0"/>
        </w:tabs>
        <w:ind w:left="397" w:hanging="397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72" w15:restartNumberingAfterBreak="0">
    <w:nsid w:val="20A17DB2"/>
    <w:multiLevelType w:val="hybridMultilevel"/>
    <w:tmpl w:val="CAB2A810"/>
    <w:lvl w:ilvl="0" w:tplc="F26A97EC">
      <w:start w:val="1"/>
      <w:numFmt w:val="decimal"/>
      <w:lvlText w:val="%1."/>
      <w:lvlJc w:val="left"/>
      <w:pPr>
        <w:ind w:left="800" w:hanging="44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114424D"/>
    <w:multiLevelType w:val="hybridMultilevel"/>
    <w:tmpl w:val="D2164B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15A2ACC"/>
    <w:multiLevelType w:val="hybridMultilevel"/>
    <w:tmpl w:val="2584C6B6"/>
    <w:name w:val="WW8Num142"/>
    <w:lvl w:ilvl="0" w:tplc="3FBA32A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1601B98"/>
    <w:multiLevelType w:val="multilevel"/>
    <w:tmpl w:val="D22694E8"/>
    <w:lvl w:ilvl="0">
      <w:start w:val="1"/>
      <w:numFmt w:val="decimal"/>
      <w:pStyle w:val="StylArialCzarnyWyjustowany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7" w15:restartNumberingAfterBreak="0">
    <w:nsid w:val="241C6E7B"/>
    <w:multiLevelType w:val="hybridMultilevel"/>
    <w:tmpl w:val="34120D48"/>
    <w:name w:val="WW8Num212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690A0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i/>
      </w:rPr>
    </w:lvl>
    <w:lvl w:ilvl="3" w:tplc="0192AE74">
      <w:start w:val="1"/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24627203"/>
    <w:multiLevelType w:val="hybridMultilevel"/>
    <w:tmpl w:val="B51A14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4A87EC6"/>
    <w:multiLevelType w:val="hybridMultilevel"/>
    <w:tmpl w:val="AC4EAFA2"/>
    <w:styleLink w:val="Zaimportowanystyl18"/>
    <w:lvl w:ilvl="0" w:tplc="7BE43FE0">
      <w:start w:val="1"/>
      <w:numFmt w:val="decimal"/>
      <w:lvlText w:val="%1."/>
      <w:lvlJc w:val="left"/>
      <w:pPr>
        <w:tabs>
          <w:tab w:val="left" w:pos="360"/>
        </w:tabs>
        <w:ind w:left="34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745606">
      <w:start w:val="1"/>
      <w:numFmt w:val="decimal"/>
      <w:lvlText w:val="%2)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85434AA">
      <w:start w:val="1"/>
      <w:numFmt w:val="lowerRoman"/>
      <w:lvlText w:val="%3."/>
      <w:lvlJc w:val="left"/>
      <w:pPr>
        <w:ind w:left="1920" w:hanging="19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E1481A4">
      <w:start w:val="1"/>
      <w:numFmt w:val="decimal"/>
      <w:lvlText w:val="%4."/>
      <w:lvlJc w:val="left"/>
      <w:pPr>
        <w:ind w:left="2520" w:hanging="25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390C87C">
      <w:start w:val="1"/>
      <w:numFmt w:val="lowerLetter"/>
      <w:lvlText w:val="%5."/>
      <w:lvlJc w:val="left"/>
      <w:pPr>
        <w:ind w:left="3240" w:hanging="3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7B8446C">
      <w:start w:val="1"/>
      <w:numFmt w:val="lowerRoman"/>
      <w:lvlText w:val="%6."/>
      <w:lvlJc w:val="left"/>
      <w:pPr>
        <w:ind w:left="4080" w:hanging="4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29672C8">
      <w:start w:val="1"/>
      <w:numFmt w:val="decimal"/>
      <w:lvlText w:val="%7."/>
      <w:lvlJc w:val="left"/>
      <w:pPr>
        <w:ind w:left="4680" w:hanging="46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4568708">
      <w:start w:val="1"/>
      <w:numFmt w:val="lowerLetter"/>
      <w:lvlText w:val="%8."/>
      <w:lvlJc w:val="left"/>
      <w:pPr>
        <w:ind w:left="5400" w:hanging="54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DD2F36C">
      <w:start w:val="1"/>
      <w:numFmt w:val="lowerRoman"/>
      <w:lvlText w:val="%9."/>
      <w:lvlJc w:val="left"/>
      <w:pPr>
        <w:ind w:left="6240" w:hanging="6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0" w15:restartNumberingAfterBreak="0">
    <w:nsid w:val="25795B47"/>
    <w:multiLevelType w:val="multilevel"/>
    <w:tmpl w:val="9AF4E89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272858A6"/>
    <w:multiLevelType w:val="hybridMultilevel"/>
    <w:tmpl w:val="23E08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89805BE"/>
    <w:multiLevelType w:val="hybridMultilevel"/>
    <w:tmpl w:val="FCCA6184"/>
    <w:name w:val="WW8Num442"/>
    <w:lvl w:ilvl="0" w:tplc="EF0C3FBA">
      <w:start w:val="7"/>
      <w:numFmt w:val="upperRoman"/>
      <w:lvlText w:val="%1."/>
      <w:lvlJc w:val="left"/>
      <w:pPr>
        <w:tabs>
          <w:tab w:val="num" w:pos="60"/>
        </w:tabs>
        <w:ind w:left="344" w:hanging="284"/>
      </w:pPr>
      <w:rPr>
        <w:rFonts w:hint="default"/>
      </w:rPr>
    </w:lvl>
    <w:lvl w:ilvl="1" w:tplc="46742C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B5A6D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3D692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5CCA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B1672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9A08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6E39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5087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28BF606D"/>
    <w:multiLevelType w:val="hybridMultilevel"/>
    <w:tmpl w:val="02920780"/>
    <w:lvl w:ilvl="0" w:tplc="04150011">
      <w:start w:val="1"/>
      <w:numFmt w:val="decimal"/>
      <w:lvlText w:val="%1)"/>
      <w:lvlJc w:val="left"/>
      <w:pPr>
        <w:ind w:left="860" w:hanging="43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84" w15:restartNumberingAfterBreak="0">
    <w:nsid w:val="28C83B1D"/>
    <w:multiLevelType w:val="hybridMultilevel"/>
    <w:tmpl w:val="FC2E16EE"/>
    <w:name w:val="WW8Num262"/>
    <w:lvl w:ilvl="0" w:tplc="598A5A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3B382DF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986DC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A0BC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4633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646B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3A87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CEF4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C1410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29CD4B7D"/>
    <w:multiLevelType w:val="hybridMultilevel"/>
    <w:tmpl w:val="9AD0CEAA"/>
    <w:styleLink w:val="Zaimportowanystyl12"/>
    <w:lvl w:ilvl="0" w:tplc="D3CAABC2">
      <w:start w:val="1"/>
      <w:numFmt w:val="decimal"/>
      <w:lvlText w:val="%1."/>
      <w:lvlJc w:val="left"/>
      <w:pPr>
        <w:ind w:left="426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EDEC99E">
      <w:start w:val="1"/>
      <w:numFmt w:val="lowerLetter"/>
      <w:lvlText w:val="%2."/>
      <w:lvlJc w:val="left"/>
      <w:pPr>
        <w:ind w:left="1146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60CBA0">
      <w:start w:val="1"/>
      <w:numFmt w:val="lowerRoman"/>
      <w:lvlText w:val="%3."/>
      <w:lvlJc w:val="left"/>
      <w:pPr>
        <w:ind w:left="1866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0A2F236">
      <w:start w:val="1"/>
      <w:numFmt w:val="decimal"/>
      <w:lvlText w:val="%4."/>
      <w:lvlJc w:val="left"/>
      <w:pPr>
        <w:ind w:left="2586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48AC926">
      <w:start w:val="1"/>
      <w:numFmt w:val="lowerLetter"/>
      <w:lvlText w:val="%5."/>
      <w:lvlJc w:val="left"/>
      <w:pPr>
        <w:ind w:left="3306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E092C0">
      <w:start w:val="1"/>
      <w:numFmt w:val="lowerRoman"/>
      <w:lvlText w:val="%6."/>
      <w:lvlJc w:val="left"/>
      <w:pPr>
        <w:ind w:left="4026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9B0FF06">
      <w:start w:val="1"/>
      <w:numFmt w:val="decimal"/>
      <w:lvlText w:val="%7."/>
      <w:lvlJc w:val="left"/>
      <w:pPr>
        <w:ind w:left="4746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F9E1AE8">
      <w:start w:val="1"/>
      <w:numFmt w:val="lowerLetter"/>
      <w:lvlText w:val="%8."/>
      <w:lvlJc w:val="left"/>
      <w:pPr>
        <w:ind w:left="5466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5E8B6D0">
      <w:start w:val="1"/>
      <w:numFmt w:val="lowerRoman"/>
      <w:lvlText w:val="%9."/>
      <w:lvlJc w:val="left"/>
      <w:pPr>
        <w:ind w:left="6186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6" w15:restartNumberingAfterBreak="0">
    <w:nsid w:val="2B75631B"/>
    <w:multiLevelType w:val="singleLevel"/>
    <w:tmpl w:val="A4DC141A"/>
    <w:lvl w:ilvl="0">
      <w:start w:val="1"/>
      <w:numFmt w:val="bullet"/>
      <w:pStyle w:val="ListDash2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87" w15:restartNumberingAfterBreak="0">
    <w:nsid w:val="2C9A57F2"/>
    <w:multiLevelType w:val="multilevel"/>
    <w:tmpl w:val="E7C87C9C"/>
    <w:styleLink w:val="MW2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tyl1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8" w15:restartNumberingAfterBreak="0">
    <w:nsid w:val="2CC82561"/>
    <w:multiLevelType w:val="multilevel"/>
    <w:tmpl w:val="2796245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9" w15:restartNumberingAfterBreak="0">
    <w:nsid w:val="2D0A034D"/>
    <w:multiLevelType w:val="hybridMultilevel"/>
    <w:tmpl w:val="881CFE1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1">
      <w:start w:val="1"/>
      <w:numFmt w:val="decimal"/>
      <w:lvlText w:val="%2)"/>
      <w:lvlJc w:val="left"/>
      <w:pPr>
        <w:ind w:left="572" w:hanging="43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 w15:restartNumberingAfterBreak="0">
    <w:nsid w:val="2DD759D5"/>
    <w:multiLevelType w:val="multilevel"/>
    <w:tmpl w:val="AE42A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2E175B6C"/>
    <w:multiLevelType w:val="singleLevel"/>
    <w:tmpl w:val="22FA4D1C"/>
    <w:lvl w:ilvl="0">
      <w:start w:val="1"/>
      <w:numFmt w:val="bullet"/>
      <w:pStyle w:val="StyleBoldItalicBlackUnderlineJustified"/>
      <w:lvlText w:val="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sz w:val="16"/>
      </w:rPr>
    </w:lvl>
  </w:abstractNum>
  <w:abstractNum w:abstractNumId="92" w15:restartNumberingAfterBreak="0">
    <w:nsid w:val="2EAA6DAA"/>
    <w:multiLevelType w:val="hybridMultilevel"/>
    <w:tmpl w:val="7910F406"/>
    <w:lvl w:ilvl="0" w:tplc="4D9CE2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93" w15:restartNumberingAfterBreak="0">
    <w:nsid w:val="2F0642FE"/>
    <w:multiLevelType w:val="hybridMultilevel"/>
    <w:tmpl w:val="11149B02"/>
    <w:lvl w:ilvl="0" w:tplc="04150011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94" w15:restartNumberingAfterBreak="0">
    <w:nsid w:val="2FB20402"/>
    <w:multiLevelType w:val="hybridMultilevel"/>
    <w:tmpl w:val="BDB45D0E"/>
    <w:lvl w:ilvl="0" w:tplc="F3A6EFB4">
      <w:start w:val="4"/>
      <w:numFmt w:val="decimal"/>
      <w:pStyle w:val="Tytu1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611CE8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9B852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5E9F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7E71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D232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F0F0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5460EA" w:tentative="1">
      <w:start w:val="1"/>
      <w:numFmt w:val="lowerLetter"/>
      <w:pStyle w:val="Tytu8"/>
      <w:lvlText w:val="%8."/>
      <w:lvlJc w:val="left"/>
      <w:pPr>
        <w:tabs>
          <w:tab w:val="num" w:pos="5760"/>
        </w:tabs>
        <w:ind w:left="5760" w:hanging="360"/>
      </w:pPr>
    </w:lvl>
    <w:lvl w:ilvl="8" w:tplc="903490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303066AA"/>
    <w:multiLevelType w:val="hybridMultilevel"/>
    <w:tmpl w:val="8A601734"/>
    <w:lvl w:ilvl="0" w:tplc="60A652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A8240420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30987F04"/>
    <w:multiLevelType w:val="hybridMultilevel"/>
    <w:tmpl w:val="29A8746E"/>
    <w:lvl w:ilvl="0" w:tplc="04150011">
      <w:start w:val="1"/>
      <w:numFmt w:val="decimal"/>
      <w:lvlText w:val="%1)"/>
      <w:lvlJc w:val="left"/>
      <w:pPr>
        <w:ind w:left="1569" w:hanging="360"/>
      </w:pPr>
    </w:lvl>
    <w:lvl w:ilvl="1" w:tplc="04150019" w:tentative="1">
      <w:start w:val="1"/>
      <w:numFmt w:val="lowerLetter"/>
      <w:lvlText w:val="%2."/>
      <w:lvlJc w:val="left"/>
      <w:pPr>
        <w:ind w:left="2289" w:hanging="360"/>
      </w:p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97" w15:restartNumberingAfterBreak="0">
    <w:nsid w:val="312B7FB9"/>
    <w:multiLevelType w:val="hybridMultilevel"/>
    <w:tmpl w:val="5652FFA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1">
      <w:start w:val="1"/>
      <w:numFmt w:val="decimal"/>
      <w:lvlText w:val="%2)"/>
      <w:lvlJc w:val="left"/>
      <w:pPr>
        <w:ind w:left="572" w:hanging="43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8" w15:restartNumberingAfterBreak="0">
    <w:nsid w:val="314674AF"/>
    <w:multiLevelType w:val="hybridMultilevel"/>
    <w:tmpl w:val="02920780"/>
    <w:lvl w:ilvl="0" w:tplc="04150011">
      <w:start w:val="1"/>
      <w:numFmt w:val="decimal"/>
      <w:lvlText w:val="%1)"/>
      <w:lvlJc w:val="left"/>
      <w:pPr>
        <w:ind w:left="860" w:hanging="43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99" w15:restartNumberingAfterBreak="0">
    <w:nsid w:val="31AB3806"/>
    <w:multiLevelType w:val="hybridMultilevel"/>
    <w:tmpl w:val="FF5AC4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22C0747"/>
    <w:multiLevelType w:val="hybridMultilevel"/>
    <w:tmpl w:val="2E525B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323F538F"/>
    <w:multiLevelType w:val="hybridMultilevel"/>
    <w:tmpl w:val="D1309D4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102" w15:restartNumberingAfterBreak="0">
    <w:nsid w:val="325C3BCB"/>
    <w:multiLevelType w:val="multilevel"/>
    <w:tmpl w:val="A08245C6"/>
    <w:lvl w:ilvl="0">
      <w:start w:val="1"/>
      <w:numFmt w:val="decimal"/>
      <w:pStyle w:val="Application1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03" w15:restartNumberingAfterBreak="0">
    <w:nsid w:val="341D0035"/>
    <w:multiLevelType w:val="singleLevel"/>
    <w:tmpl w:val="04090001"/>
    <w:lvl w:ilvl="0">
      <w:start w:val="1"/>
      <w:numFmt w:val="bullet"/>
      <w:pStyle w:val="List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4" w15:restartNumberingAfterBreak="0">
    <w:nsid w:val="34683218"/>
    <w:multiLevelType w:val="hybridMultilevel"/>
    <w:tmpl w:val="5514792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1EAE3C7A">
      <w:start w:val="1"/>
      <w:numFmt w:val="decimal"/>
      <w:lvlText w:val="%2."/>
      <w:lvlJc w:val="left"/>
      <w:pPr>
        <w:ind w:left="572" w:hanging="43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5" w15:restartNumberingAfterBreak="0">
    <w:nsid w:val="3478245B"/>
    <w:multiLevelType w:val="hybridMultilevel"/>
    <w:tmpl w:val="BCD493D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FFFFFFFF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5D744A2"/>
    <w:multiLevelType w:val="multilevel"/>
    <w:tmpl w:val="676E5A06"/>
    <w:lvl w:ilvl="0">
      <w:start w:val="3"/>
      <w:numFmt w:val="decimal"/>
      <w:pStyle w:val="punktowanie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7" w15:restartNumberingAfterBreak="0">
    <w:nsid w:val="36DD04FB"/>
    <w:multiLevelType w:val="hybridMultilevel"/>
    <w:tmpl w:val="6296945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86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8427EC9"/>
    <w:multiLevelType w:val="singleLevel"/>
    <w:tmpl w:val="0415000F"/>
    <w:name w:val="WW8Num2122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9" w15:restartNumberingAfterBreak="0">
    <w:nsid w:val="388033DA"/>
    <w:multiLevelType w:val="multilevel"/>
    <w:tmpl w:val="F7D06894"/>
    <w:styleLink w:val="MF"/>
    <w:lvl w:ilvl="0">
      <w:start w:val="1"/>
      <w:numFmt w:val="bullet"/>
      <w:suff w:val="space"/>
      <w:lvlText w:val="§"/>
      <w:lvlJc w:val="left"/>
      <w:pPr>
        <w:ind w:left="284" w:hanging="284"/>
      </w:pPr>
      <w:rPr>
        <w:rFonts w:ascii="Times New Roman" w:hAnsi="Times New Roman" w:cs="Times New Roman" w:hint="default"/>
        <w:b/>
        <w:bCs/>
        <w:color w:val="auto"/>
        <w:sz w:val="24"/>
        <w:szCs w:val="24"/>
      </w:rPr>
    </w:lvl>
    <w:lvl w:ilvl="1">
      <w:start w:val="1"/>
      <w:numFmt w:val="ordinal"/>
      <w:lvlText w:val="%2"/>
      <w:lvlJc w:val="left"/>
      <w:pPr>
        <w:ind w:left="568" w:hanging="284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>
      <w:start w:val="1"/>
      <w:numFmt w:val="ordinal"/>
      <w:suff w:val="space"/>
      <w:lvlText w:val="%2%3"/>
      <w:lvlJc w:val="left"/>
      <w:pPr>
        <w:ind w:left="568" w:hanging="284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none"/>
      <w:lvlText w:val="1.1.1"/>
      <w:lvlJc w:val="left"/>
      <w:pPr>
        <w:ind w:left="1136" w:hanging="284"/>
      </w:pPr>
      <w:rPr>
        <w:rFonts w:hint="default"/>
      </w:rPr>
    </w:lvl>
    <w:lvl w:ilvl="4">
      <w:start w:val="1"/>
      <w:numFmt w:val="none"/>
      <w:lvlText w:val="1.1.1.1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110" w15:restartNumberingAfterBreak="0">
    <w:nsid w:val="38F6744D"/>
    <w:multiLevelType w:val="hybridMultilevel"/>
    <w:tmpl w:val="FBF6AB5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1" w15:restartNumberingAfterBreak="0">
    <w:nsid w:val="394D0DE9"/>
    <w:multiLevelType w:val="multilevel"/>
    <w:tmpl w:val="E5266E68"/>
    <w:styleLink w:val="StylKonspektynumerowaneZlewej0cmWysunicie102cm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2" w15:restartNumberingAfterBreak="0">
    <w:nsid w:val="3A7977C4"/>
    <w:multiLevelType w:val="hybridMultilevel"/>
    <w:tmpl w:val="0874C95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3" w15:restartNumberingAfterBreak="0">
    <w:nsid w:val="3B1B364C"/>
    <w:multiLevelType w:val="hybridMultilevel"/>
    <w:tmpl w:val="C39CB546"/>
    <w:name w:val="WW8Num7022"/>
    <w:lvl w:ilvl="0" w:tplc="031EEE82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1" w:tplc="855819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2828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50215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4E97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086D3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5547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EAE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BC4AC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3D0E78C5"/>
    <w:multiLevelType w:val="hybridMultilevel"/>
    <w:tmpl w:val="02920780"/>
    <w:lvl w:ilvl="0" w:tplc="04150011">
      <w:start w:val="1"/>
      <w:numFmt w:val="decimal"/>
      <w:lvlText w:val="%1)"/>
      <w:lvlJc w:val="left"/>
      <w:pPr>
        <w:ind w:left="860" w:hanging="43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15" w15:restartNumberingAfterBreak="0">
    <w:nsid w:val="3D5F324D"/>
    <w:multiLevelType w:val="multilevel"/>
    <w:tmpl w:val="D742BE4C"/>
    <w:name w:val="WW8Num2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3E883192"/>
    <w:multiLevelType w:val="hybridMultilevel"/>
    <w:tmpl w:val="BCDCCA6E"/>
    <w:name w:val="WW8Num21232"/>
    <w:lvl w:ilvl="0" w:tplc="3E48B5CA">
      <w:start w:val="1"/>
      <w:numFmt w:val="decimal"/>
      <w:lvlText w:val="%1."/>
      <w:lvlJc w:val="left"/>
      <w:pPr>
        <w:tabs>
          <w:tab w:val="num" w:pos="3420"/>
        </w:tabs>
        <w:ind w:left="3420" w:hanging="360"/>
      </w:pPr>
      <w:rPr>
        <w:rFonts w:ascii="Times New Roman" w:hAnsi="Times New Roman" w:hint="default"/>
        <w:b w:val="0"/>
        <w:i w:val="0"/>
        <w:sz w:val="22"/>
      </w:rPr>
    </w:lvl>
    <w:lvl w:ilvl="1" w:tplc="9FAC10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26875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3E60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3607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96CD8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6215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724E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0AA1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3E8D6001"/>
    <w:multiLevelType w:val="multilevel"/>
    <w:tmpl w:val="83A4BC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8" w15:restartNumberingAfterBreak="0">
    <w:nsid w:val="3FE44670"/>
    <w:multiLevelType w:val="hybridMultilevel"/>
    <w:tmpl w:val="FF8C65BA"/>
    <w:lvl w:ilvl="0" w:tplc="1EAE3C7A">
      <w:start w:val="1"/>
      <w:numFmt w:val="decimal"/>
      <w:lvlText w:val="%1."/>
      <w:lvlJc w:val="left"/>
      <w:pPr>
        <w:ind w:left="430" w:hanging="43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20" w15:restartNumberingAfterBreak="0">
    <w:nsid w:val="42A337F4"/>
    <w:multiLevelType w:val="hybridMultilevel"/>
    <w:tmpl w:val="CEC61362"/>
    <w:lvl w:ilvl="0" w:tplc="070A5C86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1" w15:restartNumberingAfterBreak="0">
    <w:nsid w:val="42A56344"/>
    <w:multiLevelType w:val="hybridMultilevel"/>
    <w:tmpl w:val="D05849BA"/>
    <w:lvl w:ilvl="0" w:tplc="E5CEB64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bCs w:val="0"/>
        <w:strike w:val="0"/>
        <w:color w:val="000000" w:themeColor="text1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22" w15:restartNumberingAfterBreak="0">
    <w:nsid w:val="42DF1E0D"/>
    <w:multiLevelType w:val="singleLevel"/>
    <w:tmpl w:val="F07A1B60"/>
    <w:name w:val="WW8Num162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123" w15:restartNumberingAfterBreak="0">
    <w:nsid w:val="434158DB"/>
    <w:multiLevelType w:val="hybridMultilevel"/>
    <w:tmpl w:val="AFAA8D90"/>
    <w:name w:val="WW8Num2622"/>
    <w:lvl w:ilvl="0" w:tplc="566E113A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434E9016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37A6698A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3C6A0204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D2E4F32A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53F8A13A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A698C63A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4CE8D498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732CDE08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4" w15:restartNumberingAfterBreak="0">
    <w:nsid w:val="43EA387B"/>
    <w:multiLevelType w:val="multilevel"/>
    <w:tmpl w:val="8EAE562C"/>
    <w:styleLink w:val="Styl2111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5" w15:restartNumberingAfterBreak="0">
    <w:nsid w:val="474434AD"/>
    <w:multiLevelType w:val="multilevel"/>
    <w:tmpl w:val="B1DE4370"/>
    <w:styleLink w:val="StylKonspektynumerowaneZlewej0cmWysunicie102cm1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pStyle w:val="Styl4"/>
      <w:lvlText w:val="%1.%2.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26" w15:restartNumberingAfterBreak="0">
    <w:nsid w:val="486930F5"/>
    <w:multiLevelType w:val="hybridMultilevel"/>
    <w:tmpl w:val="66C27AAC"/>
    <w:styleLink w:val="Styl212"/>
    <w:lvl w:ilvl="0" w:tplc="97343C56">
      <w:start w:val="1"/>
      <w:numFmt w:val="decimal"/>
      <w:pStyle w:val="zacznik"/>
      <w:lvlText w:val="Załącznik nr %1 do Umowy"/>
      <w:lvlJc w:val="left"/>
      <w:pPr>
        <w:ind w:left="7448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8168" w:hanging="360"/>
      </w:pPr>
    </w:lvl>
    <w:lvl w:ilvl="2" w:tplc="0415001B" w:tentative="1">
      <w:start w:val="1"/>
      <w:numFmt w:val="lowerRoman"/>
      <w:lvlText w:val="%3."/>
      <w:lvlJc w:val="right"/>
      <w:pPr>
        <w:ind w:left="8888" w:hanging="180"/>
      </w:pPr>
    </w:lvl>
    <w:lvl w:ilvl="3" w:tplc="0415000F" w:tentative="1">
      <w:start w:val="1"/>
      <w:numFmt w:val="decimal"/>
      <w:lvlText w:val="%4."/>
      <w:lvlJc w:val="left"/>
      <w:pPr>
        <w:ind w:left="9608" w:hanging="360"/>
      </w:pPr>
    </w:lvl>
    <w:lvl w:ilvl="4" w:tplc="04150019" w:tentative="1">
      <w:start w:val="1"/>
      <w:numFmt w:val="lowerLetter"/>
      <w:lvlText w:val="%5."/>
      <w:lvlJc w:val="left"/>
      <w:pPr>
        <w:ind w:left="10328" w:hanging="360"/>
      </w:pPr>
    </w:lvl>
    <w:lvl w:ilvl="5" w:tplc="0415001B" w:tentative="1">
      <w:start w:val="1"/>
      <w:numFmt w:val="lowerRoman"/>
      <w:lvlText w:val="%6."/>
      <w:lvlJc w:val="right"/>
      <w:pPr>
        <w:ind w:left="11048" w:hanging="180"/>
      </w:pPr>
    </w:lvl>
    <w:lvl w:ilvl="6" w:tplc="0415000F" w:tentative="1">
      <w:start w:val="1"/>
      <w:numFmt w:val="decimal"/>
      <w:pStyle w:val="zacznik"/>
      <w:lvlText w:val="%7."/>
      <w:lvlJc w:val="left"/>
      <w:pPr>
        <w:ind w:left="11768" w:hanging="360"/>
      </w:pPr>
    </w:lvl>
    <w:lvl w:ilvl="7" w:tplc="04150019" w:tentative="1">
      <w:start w:val="1"/>
      <w:numFmt w:val="lowerLetter"/>
      <w:lvlText w:val="%8."/>
      <w:lvlJc w:val="left"/>
      <w:pPr>
        <w:ind w:left="12488" w:hanging="360"/>
      </w:pPr>
    </w:lvl>
    <w:lvl w:ilvl="8" w:tplc="0415001B" w:tentative="1">
      <w:start w:val="1"/>
      <w:numFmt w:val="lowerRoman"/>
      <w:lvlText w:val="%9."/>
      <w:lvlJc w:val="right"/>
      <w:pPr>
        <w:ind w:left="13208" w:hanging="180"/>
      </w:pPr>
    </w:lvl>
  </w:abstractNum>
  <w:abstractNum w:abstractNumId="127" w15:restartNumberingAfterBreak="0">
    <w:nsid w:val="491D2BA2"/>
    <w:multiLevelType w:val="hybridMultilevel"/>
    <w:tmpl w:val="31D4EE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49A03DCD"/>
    <w:multiLevelType w:val="hybridMultilevel"/>
    <w:tmpl w:val="C75EE2B8"/>
    <w:lvl w:ilvl="0" w:tplc="51CC525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9" w15:restartNumberingAfterBreak="0">
    <w:nsid w:val="49C3123C"/>
    <w:multiLevelType w:val="hybridMultilevel"/>
    <w:tmpl w:val="C354E2A2"/>
    <w:lvl w:ilvl="0" w:tplc="FF983098">
      <w:start w:val="1"/>
      <w:numFmt w:val="decimal"/>
      <w:lvlText w:val="%1."/>
      <w:lvlJc w:val="left"/>
      <w:pPr>
        <w:ind w:left="351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EF2C2466">
      <w:start w:val="1"/>
      <w:numFmt w:val="decimal"/>
      <w:lvlText w:val="%2)"/>
      <w:lvlJc w:val="left"/>
      <w:pPr>
        <w:ind w:left="928" w:hanging="360"/>
      </w:pPr>
      <w:rPr>
        <w:rFonts w:ascii="Arial" w:hAnsi="Arial" w:cs="Arial" w:hint="default"/>
        <w:sz w:val="22"/>
        <w:szCs w:val="22"/>
      </w:rPr>
    </w:lvl>
    <w:lvl w:ilvl="2" w:tplc="04150019">
      <w:start w:val="1"/>
      <w:numFmt w:val="lowerLetter"/>
      <w:lvlText w:val="%3."/>
      <w:lvlJc w:val="left"/>
      <w:pPr>
        <w:ind w:left="1791" w:hanging="180"/>
      </w:pPr>
    </w:lvl>
    <w:lvl w:ilvl="3" w:tplc="0415000F" w:tentative="1">
      <w:start w:val="1"/>
      <w:numFmt w:val="decimal"/>
      <w:lvlText w:val="%4."/>
      <w:lvlJc w:val="left"/>
      <w:pPr>
        <w:ind w:left="2511" w:hanging="360"/>
      </w:pPr>
    </w:lvl>
    <w:lvl w:ilvl="4" w:tplc="04150019" w:tentative="1">
      <w:start w:val="1"/>
      <w:numFmt w:val="lowerLetter"/>
      <w:lvlText w:val="%5."/>
      <w:lvlJc w:val="left"/>
      <w:pPr>
        <w:ind w:left="3231" w:hanging="360"/>
      </w:pPr>
    </w:lvl>
    <w:lvl w:ilvl="5" w:tplc="0415001B" w:tentative="1">
      <w:start w:val="1"/>
      <w:numFmt w:val="lowerRoman"/>
      <w:lvlText w:val="%6."/>
      <w:lvlJc w:val="right"/>
      <w:pPr>
        <w:ind w:left="3951" w:hanging="180"/>
      </w:pPr>
    </w:lvl>
    <w:lvl w:ilvl="6" w:tplc="0415000F" w:tentative="1">
      <w:start w:val="1"/>
      <w:numFmt w:val="decimal"/>
      <w:lvlText w:val="%7."/>
      <w:lvlJc w:val="left"/>
      <w:pPr>
        <w:ind w:left="4671" w:hanging="360"/>
      </w:pPr>
    </w:lvl>
    <w:lvl w:ilvl="7" w:tplc="04150019" w:tentative="1">
      <w:start w:val="1"/>
      <w:numFmt w:val="lowerLetter"/>
      <w:lvlText w:val="%8."/>
      <w:lvlJc w:val="left"/>
      <w:pPr>
        <w:ind w:left="5391" w:hanging="360"/>
      </w:pPr>
    </w:lvl>
    <w:lvl w:ilvl="8" w:tplc="0415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130" w15:restartNumberingAfterBreak="0">
    <w:nsid w:val="4A28347A"/>
    <w:multiLevelType w:val="hybridMultilevel"/>
    <w:tmpl w:val="EF1C884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4B46100E"/>
    <w:multiLevelType w:val="singleLevel"/>
    <w:tmpl w:val="0415000F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32" w15:restartNumberingAfterBreak="0">
    <w:nsid w:val="4D0D3842"/>
    <w:multiLevelType w:val="hybridMultilevel"/>
    <w:tmpl w:val="B0E2724E"/>
    <w:name w:val="WW8Num183"/>
    <w:lvl w:ilvl="0" w:tplc="8D2C73FC">
      <w:start w:val="1"/>
      <w:numFmt w:val="none"/>
      <w:lvlText w:val="2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516E1F18"/>
    <w:multiLevelType w:val="hybridMultilevel"/>
    <w:tmpl w:val="36F4B248"/>
    <w:name w:val="WW8Num432"/>
    <w:lvl w:ilvl="0" w:tplc="4A8E78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5AB38E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E4A66380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A76A186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4EEC20D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DFE035F8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DE365ED4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7BA269D0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ED6CCAB0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4" w15:restartNumberingAfterBreak="0">
    <w:nsid w:val="51FC790F"/>
    <w:multiLevelType w:val="hybridMultilevel"/>
    <w:tmpl w:val="0D3C09A2"/>
    <w:lvl w:ilvl="0" w:tplc="FFCCF8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81" w:hanging="360"/>
      </w:pPr>
    </w:lvl>
    <w:lvl w:ilvl="2" w:tplc="0415001B" w:tentative="1">
      <w:start w:val="1"/>
      <w:numFmt w:val="lowerRoman"/>
      <w:lvlText w:val="%3."/>
      <w:lvlJc w:val="right"/>
      <w:pPr>
        <w:ind w:left="539" w:hanging="180"/>
      </w:pPr>
    </w:lvl>
    <w:lvl w:ilvl="3" w:tplc="0415000F" w:tentative="1">
      <w:start w:val="1"/>
      <w:numFmt w:val="decimal"/>
      <w:lvlText w:val="%4."/>
      <w:lvlJc w:val="left"/>
      <w:pPr>
        <w:ind w:left="1259" w:hanging="360"/>
      </w:pPr>
    </w:lvl>
    <w:lvl w:ilvl="4" w:tplc="04150019" w:tentative="1">
      <w:start w:val="1"/>
      <w:numFmt w:val="lowerLetter"/>
      <w:lvlText w:val="%5."/>
      <w:lvlJc w:val="left"/>
      <w:pPr>
        <w:ind w:left="1979" w:hanging="360"/>
      </w:pPr>
    </w:lvl>
    <w:lvl w:ilvl="5" w:tplc="0415001B" w:tentative="1">
      <w:start w:val="1"/>
      <w:numFmt w:val="lowerRoman"/>
      <w:lvlText w:val="%6."/>
      <w:lvlJc w:val="right"/>
      <w:pPr>
        <w:ind w:left="2699" w:hanging="180"/>
      </w:pPr>
    </w:lvl>
    <w:lvl w:ilvl="6" w:tplc="0415000F" w:tentative="1">
      <w:start w:val="1"/>
      <w:numFmt w:val="decimal"/>
      <w:lvlText w:val="%7."/>
      <w:lvlJc w:val="left"/>
      <w:pPr>
        <w:ind w:left="3419" w:hanging="360"/>
      </w:pPr>
    </w:lvl>
    <w:lvl w:ilvl="7" w:tplc="04150019" w:tentative="1">
      <w:start w:val="1"/>
      <w:numFmt w:val="lowerLetter"/>
      <w:lvlText w:val="%8."/>
      <w:lvlJc w:val="left"/>
      <w:pPr>
        <w:ind w:left="4139" w:hanging="360"/>
      </w:pPr>
    </w:lvl>
    <w:lvl w:ilvl="8" w:tplc="0415001B" w:tentative="1">
      <w:start w:val="1"/>
      <w:numFmt w:val="lowerRoman"/>
      <w:lvlText w:val="%9."/>
      <w:lvlJc w:val="right"/>
      <w:pPr>
        <w:ind w:left="4859" w:hanging="180"/>
      </w:pPr>
    </w:lvl>
  </w:abstractNum>
  <w:abstractNum w:abstractNumId="135" w15:restartNumberingAfterBreak="0">
    <w:nsid w:val="528325F5"/>
    <w:multiLevelType w:val="hybridMultilevel"/>
    <w:tmpl w:val="60867FAA"/>
    <w:lvl w:ilvl="0" w:tplc="25ACA552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1B280D20">
      <w:start w:val="1"/>
      <w:numFmt w:val="lowerRoman"/>
      <w:pStyle w:val="I"/>
      <w:lvlText w:val="(%3)"/>
      <w:lvlJc w:val="left"/>
      <w:pPr>
        <w:tabs>
          <w:tab w:val="num" w:pos="3780"/>
        </w:tabs>
        <w:ind w:left="3780" w:hanging="72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36" w15:restartNumberingAfterBreak="0">
    <w:nsid w:val="52AA1BC7"/>
    <w:multiLevelType w:val="hybridMultilevel"/>
    <w:tmpl w:val="DFA09A7C"/>
    <w:name w:val="WW8Num2122232"/>
    <w:lvl w:ilvl="0" w:tplc="0AD4B6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2926F2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270FB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E052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06DF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48004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6A3D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56946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DFA6B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53FF191A"/>
    <w:multiLevelType w:val="multilevel"/>
    <w:tmpl w:val="A01E1A22"/>
    <w:styleLink w:val="MW2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0"/>
      <w:numFmt w:val="decimal"/>
      <w:isLgl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38" w15:restartNumberingAfterBreak="0">
    <w:nsid w:val="552654BD"/>
    <w:multiLevelType w:val="multilevel"/>
    <w:tmpl w:val="B708443A"/>
    <w:styleLink w:val="WW8Num73"/>
    <w:lvl w:ilvl="0">
      <w:start w:val="10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Garamond"/>
        <w:b w:val="0"/>
        <w:bCs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cs="Garamond"/>
        <w:b/>
        <w:bCs/>
        <w:sz w:val="20"/>
        <w:szCs w:val="20"/>
        <w:lang w:val="en-US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Garamond"/>
        <w:b/>
        <w:bCs/>
        <w:sz w:val="20"/>
        <w:szCs w:val="20"/>
        <w:lang w:val="en-US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Garamond"/>
        <w:b/>
        <w:bCs/>
        <w:sz w:val="20"/>
        <w:szCs w:val="20"/>
        <w:lang w:val="en-US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Garamond"/>
        <w:b/>
        <w:bCs/>
        <w:sz w:val="20"/>
        <w:szCs w:val="20"/>
        <w:lang w:val="en-US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Garamond"/>
        <w:b/>
        <w:bCs/>
        <w:sz w:val="20"/>
        <w:szCs w:val="20"/>
        <w:lang w:val="en-US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Garamond"/>
        <w:b/>
        <w:bCs/>
        <w:sz w:val="20"/>
        <w:szCs w:val="20"/>
        <w:lang w:val="en-US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Garamond"/>
        <w:b/>
        <w:bCs/>
        <w:sz w:val="20"/>
        <w:szCs w:val="20"/>
        <w:lang w:val="en-US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Garamond"/>
        <w:b/>
        <w:bCs/>
        <w:sz w:val="20"/>
        <w:szCs w:val="20"/>
        <w:lang w:val="en-US"/>
      </w:rPr>
    </w:lvl>
  </w:abstractNum>
  <w:abstractNum w:abstractNumId="139" w15:restartNumberingAfterBreak="0">
    <w:nsid w:val="563034C6"/>
    <w:multiLevelType w:val="hybridMultilevel"/>
    <w:tmpl w:val="04989CEA"/>
    <w:name w:val="WW8Num702"/>
    <w:lvl w:ilvl="0" w:tplc="F70ACCE8">
      <w:start w:val="1"/>
      <w:numFmt w:val="lowerLetter"/>
      <w:lvlText w:val="%1)"/>
      <w:lvlJc w:val="left"/>
      <w:pPr>
        <w:tabs>
          <w:tab w:val="num" w:pos="1441"/>
        </w:tabs>
        <w:ind w:left="1441" w:hanging="360"/>
      </w:pPr>
      <w:rPr>
        <w:rFonts w:ascii="Times New Roman" w:hAnsi="Times New Roman" w:hint="default"/>
        <w:sz w:val="22"/>
      </w:rPr>
    </w:lvl>
    <w:lvl w:ilvl="1" w:tplc="82A2179C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1BC4A01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6BDEC47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B30ED43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6954125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2A0EDDBC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8DACFB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6B2A8E8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0" w15:restartNumberingAfterBreak="0">
    <w:nsid w:val="56833043"/>
    <w:multiLevelType w:val="hybridMultilevel"/>
    <w:tmpl w:val="5CB05888"/>
    <w:styleLink w:val="Zaimportowanystyl20"/>
    <w:lvl w:ilvl="0" w:tplc="B68E046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4AEB1AC">
      <w:start w:val="1"/>
      <w:numFmt w:val="lowerLetter"/>
      <w:lvlText w:val="%2)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6E4F65E">
      <w:start w:val="1"/>
      <w:numFmt w:val="lowerRoman"/>
      <w:lvlText w:val="%3."/>
      <w:lvlJc w:val="left"/>
      <w:pPr>
        <w:tabs>
          <w:tab w:val="left" w:pos="360"/>
        </w:tabs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5C64752">
      <w:start w:val="1"/>
      <w:numFmt w:val="decimal"/>
      <w:lvlText w:val="%4."/>
      <w:lvlJc w:val="left"/>
      <w:pPr>
        <w:tabs>
          <w:tab w:val="left" w:pos="36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7686E5A">
      <w:start w:val="1"/>
      <w:numFmt w:val="lowerLetter"/>
      <w:lvlText w:val="%5."/>
      <w:lvlJc w:val="left"/>
      <w:pPr>
        <w:tabs>
          <w:tab w:val="left" w:pos="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DB8429A">
      <w:start w:val="1"/>
      <w:numFmt w:val="lowerRoman"/>
      <w:lvlText w:val="%6."/>
      <w:lvlJc w:val="left"/>
      <w:pPr>
        <w:tabs>
          <w:tab w:val="left" w:pos="360"/>
        </w:tabs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D626776">
      <w:start w:val="1"/>
      <w:numFmt w:val="decimal"/>
      <w:lvlText w:val="%7."/>
      <w:lvlJc w:val="left"/>
      <w:pPr>
        <w:tabs>
          <w:tab w:val="left" w:pos="360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768EEA6">
      <w:start w:val="1"/>
      <w:numFmt w:val="lowerLetter"/>
      <w:lvlText w:val="%8."/>
      <w:lvlJc w:val="left"/>
      <w:pPr>
        <w:tabs>
          <w:tab w:val="left" w:pos="360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25C4484">
      <w:start w:val="1"/>
      <w:numFmt w:val="lowerRoman"/>
      <w:lvlText w:val="%9."/>
      <w:lvlJc w:val="left"/>
      <w:pPr>
        <w:tabs>
          <w:tab w:val="left" w:pos="360"/>
        </w:tabs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1" w15:restartNumberingAfterBreak="0">
    <w:nsid w:val="56AF3D78"/>
    <w:multiLevelType w:val="multilevel"/>
    <w:tmpl w:val="A6B4F61E"/>
    <w:name w:val="WW8Num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2" w15:restartNumberingAfterBreak="0">
    <w:nsid w:val="576D3B56"/>
    <w:multiLevelType w:val="multilevel"/>
    <w:tmpl w:val="0415001D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3" w15:restartNumberingAfterBreak="0">
    <w:nsid w:val="57D8468B"/>
    <w:multiLevelType w:val="hybridMultilevel"/>
    <w:tmpl w:val="F6E6824A"/>
    <w:lvl w:ilvl="0" w:tplc="04150011">
      <w:start w:val="1"/>
      <w:numFmt w:val="decimal"/>
      <w:lvlText w:val="%1)"/>
      <w:lvlJc w:val="left"/>
      <w:pPr>
        <w:ind w:left="784" w:hanging="360"/>
      </w:pPr>
    </w:lvl>
    <w:lvl w:ilvl="1" w:tplc="04150019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44" w15:restartNumberingAfterBreak="0">
    <w:nsid w:val="57F17ABA"/>
    <w:multiLevelType w:val="hybridMultilevel"/>
    <w:tmpl w:val="2396924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5" w15:restartNumberingAfterBreak="0">
    <w:nsid w:val="58352A3D"/>
    <w:multiLevelType w:val="hybridMultilevel"/>
    <w:tmpl w:val="3B2696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A331B66"/>
    <w:multiLevelType w:val="hybridMultilevel"/>
    <w:tmpl w:val="D4A418A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7" w15:restartNumberingAfterBreak="0">
    <w:nsid w:val="5ACA4121"/>
    <w:multiLevelType w:val="hybridMultilevel"/>
    <w:tmpl w:val="F4923326"/>
    <w:lvl w:ilvl="0" w:tplc="04150011">
      <w:start w:val="1"/>
      <w:numFmt w:val="decimal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48" w15:restartNumberingAfterBreak="0">
    <w:nsid w:val="5BE65A29"/>
    <w:multiLevelType w:val="hybridMultilevel"/>
    <w:tmpl w:val="325EBA50"/>
    <w:name w:val="WW8Num70222"/>
    <w:lvl w:ilvl="0" w:tplc="78D0420A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DCEEA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A925E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D144D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E4B3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ECAB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525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0C7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CE52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 w15:restartNumberingAfterBreak="0">
    <w:nsid w:val="5BF337D3"/>
    <w:multiLevelType w:val="multilevel"/>
    <w:tmpl w:val="17BAB60A"/>
    <w:styleLink w:val="Styl25"/>
    <w:lvl w:ilvl="0">
      <w:start w:val="19"/>
      <w:numFmt w:val="decimal"/>
      <w:lvlText w:val="§ %1."/>
      <w:lvlJc w:val="center"/>
      <w:pPr>
        <w:ind w:left="435" w:hanging="435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2)"/>
      <w:lvlJc w:val="left"/>
      <w:pPr>
        <w:ind w:left="1144" w:hanging="435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1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829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ind w:left="106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2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7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429" w:hanging="180"/>
      </w:pPr>
      <w:rPr>
        <w:rFonts w:hint="default"/>
      </w:rPr>
    </w:lvl>
  </w:abstractNum>
  <w:abstractNum w:abstractNumId="15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51" w15:restartNumberingAfterBreak="0">
    <w:nsid w:val="5CBE2FD0"/>
    <w:multiLevelType w:val="hybridMultilevel"/>
    <w:tmpl w:val="4D202A12"/>
    <w:name w:val="WW8Num212222"/>
    <w:lvl w:ilvl="0" w:tplc="A428FD68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01E2F18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79020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28DA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548A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52B9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C215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689D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D205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 w15:restartNumberingAfterBreak="0">
    <w:nsid w:val="5D6A67D2"/>
    <w:multiLevelType w:val="hybridMultilevel"/>
    <w:tmpl w:val="5EF676FA"/>
    <w:name w:val="WW8Num21222224"/>
    <w:lvl w:ilvl="0" w:tplc="C7942E18">
      <w:start w:val="10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4A56281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3" w15:restartNumberingAfterBreak="0">
    <w:nsid w:val="5D931667"/>
    <w:multiLevelType w:val="hybridMultilevel"/>
    <w:tmpl w:val="2DF2F110"/>
    <w:name w:val="WW8Num70232"/>
    <w:lvl w:ilvl="0" w:tplc="E1F29F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2BEDD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00492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1C4D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AEF9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61641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5A53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E040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B568C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5D99766A"/>
    <w:multiLevelType w:val="singleLevel"/>
    <w:tmpl w:val="66C8814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55" w15:restartNumberingAfterBreak="0">
    <w:nsid w:val="5E0D6286"/>
    <w:multiLevelType w:val="singleLevel"/>
    <w:tmpl w:val="B0567122"/>
    <w:styleLink w:val="MW23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6" w15:restartNumberingAfterBreak="0">
    <w:nsid w:val="60B3098D"/>
    <w:multiLevelType w:val="multilevel"/>
    <w:tmpl w:val="976812E8"/>
    <w:styleLink w:val="MW21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7" w15:restartNumberingAfterBreak="0">
    <w:nsid w:val="618C0EBC"/>
    <w:multiLevelType w:val="hybridMultilevel"/>
    <w:tmpl w:val="DD2A3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2E83A0E"/>
    <w:multiLevelType w:val="hybridMultilevel"/>
    <w:tmpl w:val="E89AD8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65496A0C"/>
    <w:multiLevelType w:val="multilevel"/>
    <w:tmpl w:val="24D0954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4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800"/>
      </w:pPr>
      <w:rPr>
        <w:rFonts w:hint="default"/>
      </w:rPr>
    </w:lvl>
  </w:abstractNum>
  <w:abstractNum w:abstractNumId="160" w15:restartNumberingAfterBreak="0">
    <w:nsid w:val="662B5C67"/>
    <w:multiLevelType w:val="multilevel"/>
    <w:tmpl w:val="50D08AD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" w15:restartNumberingAfterBreak="0">
    <w:nsid w:val="66CA2D4C"/>
    <w:multiLevelType w:val="hybridMultilevel"/>
    <w:tmpl w:val="E29C1CC8"/>
    <w:lvl w:ilvl="0" w:tplc="779AEAFE">
      <w:start w:val="1"/>
      <w:numFmt w:val="decimal"/>
      <w:lvlText w:val="%1)"/>
      <w:lvlJc w:val="left"/>
      <w:pPr>
        <w:ind w:left="1091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162" w15:restartNumberingAfterBreak="0">
    <w:nsid w:val="67AE3E3E"/>
    <w:multiLevelType w:val="multilevel"/>
    <w:tmpl w:val="0D920ED8"/>
    <w:name w:val="WW8Num7022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8BF2354"/>
    <w:multiLevelType w:val="hybridMultilevel"/>
    <w:tmpl w:val="FF8C65BA"/>
    <w:lvl w:ilvl="0" w:tplc="1EAE3C7A">
      <w:start w:val="1"/>
      <w:numFmt w:val="decimal"/>
      <w:lvlText w:val="%1."/>
      <w:lvlJc w:val="left"/>
      <w:pPr>
        <w:ind w:left="430" w:hanging="43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4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5" w15:restartNumberingAfterBreak="0">
    <w:nsid w:val="6A225EF4"/>
    <w:multiLevelType w:val="hybridMultilevel"/>
    <w:tmpl w:val="EF9E0770"/>
    <w:name w:val="WW8Num262232"/>
    <w:lvl w:ilvl="0" w:tplc="9C60A580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 w15:restartNumberingAfterBreak="0">
    <w:nsid w:val="6A24453C"/>
    <w:multiLevelType w:val="hybridMultilevel"/>
    <w:tmpl w:val="BB60F3E8"/>
    <w:styleLink w:val="Zaimportowanystyl26"/>
    <w:lvl w:ilvl="0" w:tplc="97C4AD3C">
      <w:start w:val="1"/>
      <w:numFmt w:val="decimal"/>
      <w:lvlText w:val="%1."/>
      <w:lvlJc w:val="left"/>
      <w:pPr>
        <w:tabs>
          <w:tab w:val="left" w:pos="360"/>
        </w:tabs>
        <w:ind w:left="3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FA0C4C6">
      <w:start w:val="1"/>
      <w:numFmt w:val="decimal"/>
      <w:lvlText w:val="%2)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80A0FB8">
      <w:start w:val="1"/>
      <w:numFmt w:val="lowerRoman"/>
      <w:lvlText w:val="%3."/>
      <w:lvlJc w:val="left"/>
      <w:pPr>
        <w:ind w:left="1920" w:hanging="19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6BCCCA8">
      <w:start w:val="1"/>
      <w:numFmt w:val="decimal"/>
      <w:lvlText w:val="%4."/>
      <w:lvlJc w:val="left"/>
      <w:pPr>
        <w:ind w:left="2520" w:hanging="25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CD4A40E">
      <w:start w:val="1"/>
      <w:numFmt w:val="lowerLetter"/>
      <w:lvlText w:val="%5."/>
      <w:lvlJc w:val="left"/>
      <w:pPr>
        <w:ind w:left="3240" w:hanging="32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D2E56A">
      <w:start w:val="1"/>
      <w:numFmt w:val="lowerRoman"/>
      <w:lvlText w:val="%6."/>
      <w:lvlJc w:val="left"/>
      <w:pPr>
        <w:ind w:left="4080" w:hanging="40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D02EDCC">
      <w:start w:val="1"/>
      <w:numFmt w:val="decimal"/>
      <w:lvlText w:val="%7."/>
      <w:lvlJc w:val="left"/>
      <w:pPr>
        <w:ind w:left="4680" w:hanging="46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3B6F31C">
      <w:start w:val="1"/>
      <w:numFmt w:val="lowerLetter"/>
      <w:lvlText w:val="%8."/>
      <w:lvlJc w:val="left"/>
      <w:pPr>
        <w:ind w:left="5400" w:hanging="5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930D8D2">
      <w:start w:val="1"/>
      <w:numFmt w:val="lowerRoman"/>
      <w:lvlText w:val="%9."/>
      <w:lvlJc w:val="left"/>
      <w:pPr>
        <w:ind w:left="6240" w:hanging="62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7" w15:restartNumberingAfterBreak="0">
    <w:nsid w:val="6A533A63"/>
    <w:multiLevelType w:val="singleLevel"/>
    <w:tmpl w:val="AB0EB962"/>
    <w:name w:val="WW8Num702224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68" w15:restartNumberingAfterBreak="0">
    <w:nsid w:val="6B3A4FAE"/>
    <w:multiLevelType w:val="hybridMultilevel"/>
    <w:tmpl w:val="FF8C65BA"/>
    <w:lvl w:ilvl="0" w:tplc="1EAE3C7A">
      <w:start w:val="1"/>
      <w:numFmt w:val="decimal"/>
      <w:lvlText w:val="%1."/>
      <w:lvlJc w:val="left"/>
      <w:pPr>
        <w:ind w:left="430" w:hanging="4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9" w15:restartNumberingAfterBreak="0">
    <w:nsid w:val="6BEE535D"/>
    <w:multiLevelType w:val="multilevel"/>
    <w:tmpl w:val="0415001D"/>
    <w:styleLink w:val="Styl35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0" w15:restartNumberingAfterBreak="0">
    <w:nsid w:val="6C5A1020"/>
    <w:multiLevelType w:val="hybridMultilevel"/>
    <w:tmpl w:val="F9DE56D0"/>
    <w:lvl w:ilvl="0" w:tplc="F0DA9D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7">
      <w:start w:val="1"/>
      <w:numFmt w:val="lowerLetter"/>
      <w:pStyle w:val="11aWyliczanka"/>
      <w:lvlText w:val="%2)"/>
      <w:lvlJc w:val="left"/>
      <w:pPr>
        <w:ind w:left="1440" w:hanging="360"/>
      </w:pPr>
      <w:rPr>
        <w:rFonts w:hint="default"/>
      </w:rPr>
    </w:lvl>
    <w:lvl w:ilvl="2" w:tplc="20D638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6D2F6A4B"/>
    <w:multiLevelType w:val="singleLevel"/>
    <w:tmpl w:val="0415000F"/>
    <w:name w:val="WW8Num2122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2" w15:restartNumberingAfterBreak="0">
    <w:nsid w:val="6D9A7AE0"/>
    <w:multiLevelType w:val="hybridMultilevel"/>
    <w:tmpl w:val="82B6171A"/>
    <w:styleLink w:val="Zaimportowanystyl14"/>
    <w:lvl w:ilvl="0" w:tplc="9B5CBF0A">
      <w:start w:val="1"/>
      <w:numFmt w:val="decimal"/>
      <w:lvlText w:val="%1."/>
      <w:lvlJc w:val="left"/>
      <w:pPr>
        <w:tabs>
          <w:tab w:val="left" w:pos="360"/>
        </w:tabs>
        <w:ind w:left="33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0EE6076">
      <w:start w:val="1"/>
      <w:numFmt w:val="lowerLetter"/>
      <w:lvlText w:val="%2."/>
      <w:lvlJc w:val="left"/>
      <w:pPr>
        <w:tabs>
          <w:tab w:val="left" w:pos="360"/>
        </w:tabs>
        <w:ind w:left="105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 w:tplc="22BE3CFC">
      <w:start w:val="1"/>
      <w:numFmt w:val="lowerRoman"/>
      <w:lvlText w:val="%3."/>
      <w:lvlJc w:val="left"/>
      <w:pPr>
        <w:tabs>
          <w:tab w:val="left" w:pos="360"/>
        </w:tabs>
        <w:ind w:left="1776" w:hanging="2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 w:tplc="21AACA78">
      <w:start w:val="1"/>
      <w:numFmt w:val="decimal"/>
      <w:lvlText w:val="%4."/>
      <w:lvlJc w:val="left"/>
      <w:pPr>
        <w:tabs>
          <w:tab w:val="left" w:pos="360"/>
        </w:tabs>
        <w:ind w:left="249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 w:tplc="D0FAAD14">
      <w:start w:val="1"/>
      <w:numFmt w:val="lowerLetter"/>
      <w:lvlText w:val="%5."/>
      <w:lvlJc w:val="left"/>
      <w:pPr>
        <w:tabs>
          <w:tab w:val="left" w:pos="360"/>
        </w:tabs>
        <w:ind w:left="321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 w:tplc="487C131E">
      <w:start w:val="1"/>
      <w:numFmt w:val="lowerRoman"/>
      <w:lvlText w:val="%6."/>
      <w:lvlJc w:val="left"/>
      <w:pPr>
        <w:tabs>
          <w:tab w:val="left" w:pos="360"/>
        </w:tabs>
        <w:ind w:left="3936" w:hanging="2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 w:tplc="B60A4720">
      <w:start w:val="1"/>
      <w:numFmt w:val="decimal"/>
      <w:lvlText w:val="%7."/>
      <w:lvlJc w:val="left"/>
      <w:pPr>
        <w:tabs>
          <w:tab w:val="left" w:pos="360"/>
        </w:tabs>
        <w:ind w:left="465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 w:tplc="24ECDBD8">
      <w:start w:val="1"/>
      <w:numFmt w:val="lowerLetter"/>
      <w:lvlText w:val="%8."/>
      <w:lvlJc w:val="left"/>
      <w:pPr>
        <w:tabs>
          <w:tab w:val="left" w:pos="360"/>
        </w:tabs>
        <w:ind w:left="537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 w:tplc="87D0C56A">
      <w:start w:val="1"/>
      <w:numFmt w:val="lowerRoman"/>
      <w:lvlText w:val="%9."/>
      <w:lvlJc w:val="left"/>
      <w:pPr>
        <w:tabs>
          <w:tab w:val="left" w:pos="360"/>
        </w:tabs>
        <w:ind w:left="6096" w:hanging="2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173" w15:restartNumberingAfterBreak="0">
    <w:nsid w:val="6DFE7F08"/>
    <w:multiLevelType w:val="hybridMultilevel"/>
    <w:tmpl w:val="AEE405FC"/>
    <w:name w:val="WW8Num2123222"/>
    <w:lvl w:ilvl="0" w:tplc="4BB282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  <w:szCs w:val="24"/>
      </w:rPr>
    </w:lvl>
    <w:lvl w:ilvl="1" w:tplc="7180D94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202BDF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4"/>
      </w:rPr>
    </w:lvl>
    <w:lvl w:ilvl="3" w:tplc="2CE840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9056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D0C87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B4BD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88FA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F940E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4" w15:restartNumberingAfterBreak="0">
    <w:nsid w:val="6E005488"/>
    <w:multiLevelType w:val="hybridMultilevel"/>
    <w:tmpl w:val="4C9A3034"/>
    <w:name w:val="WW8Num21222223"/>
    <w:lvl w:ilvl="0" w:tplc="2B72433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14A0C1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E20AF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84F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9A7F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9901C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0E75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A218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1A91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5" w15:restartNumberingAfterBreak="0">
    <w:nsid w:val="6E4D5E20"/>
    <w:multiLevelType w:val="hybridMultilevel"/>
    <w:tmpl w:val="7DD603A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 w15:restartNumberingAfterBreak="0">
    <w:nsid w:val="6ED938BB"/>
    <w:multiLevelType w:val="hybridMultilevel"/>
    <w:tmpl w:val="59D0E020"/>
    <w:lvl w:ilvl="0" w:tplc="D7A6B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6F364429"/>
    <w:multiLevelType w:val="multilevel"/>
    <w:tmpl w:val="02C832BC"/>
    <w:name w:val="WW8Num212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8" w15:restartNumberingAfterBreak="0">
    <w:nsid w:val="6F36471D"/>
    <w:multiLevelType w:val="hybridMultilevel"/>
    <w:tmpl w:val="FF8C65BA"/>
    <w:lvl w:ilvl="0" w:tplc="1EAE3C7A">
      <w:start w:val="1"/>
      <w:numFmt w:val="decimal"/>
      <w:lvlText w:val="%1."/>
      <w:lvlJc w:val="left"/>
      <w:pPr>
        <w:ind w:left="430" w:hanging="43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9" w15:restartNumberingAfterBreak="0">
    <w:nsid w:val="70E00ECB"/>
    <w:multiLevelType w:val="singleLevel"/>
    <w:tmpl w:val="7FB60922"/>
    <w:name w:val="WW8Num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80" w15:restartNumberingAfterBreak="0">
    <w:nsid w:val="71E12163"/>
    <w:multiLevelType w:val="hybridMultilevel"/>
    <w:tmpl w:val="1534CD22"/>
    <w:name w:val="WW8Num702225"/>
    <w:lvl w:ilvl="0" w:tplc="D70472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7ED82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E4B0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C15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66708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54021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58BF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D6E5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4FC20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3AD7E37"/>
    <w:multiLevelType w:val="hybridMultilevel"/>
    <w:tmpl w:val="C7FA35F2"/>
    <w:lvl w:ilvl="0" w:tplc="D0C22138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41" w:hanging="360"/>
      </w:pPr>
    </w:lvl>
    <w:lvl w:ilvl="2" w:tplc="0415001B" w:tentative="1">
      <w:start w:val="1"/>
      <w:numFmt w:val="lowerRoman"/>
      <w:lvlText w:val="%3."/>
      <w:lvlJc w:val="right"/>
      <w:pPr>
        <w:ind w:left="2561" w:hanging="180"/>
      </w:pPr>
    </w:lvl>
    <w:lvl w:ilvl="3" w:tplc="0415000F" w:tentative="1">
      <w:start w:val="1"/>
      <w:numFmt w:val="decimal"/>
      <w:lvlText w:val="%4."/>
      <w:lvlJc w:val="left"/>
      <w:pPr>
        <w:ind w:left="3281" w:hanging="360"/>
      </w:pPr>
    </w:lvl>
    <w:lvl w:ilvl="4" w:tplc="04150019" w:tentative="1">
      <w:start w:val="1"/>
      <w:numFmt w:val="lowerLetter"/>
      <w:lvlText w:val="%5."/>
      <w:lvlJc w:val="left"/>
      <w:pPr>
        <w:ind w:left="4001" w:hanging="360"/>
      </w:pPr>
    </w:lvl>
    <w:lvl w:ilvl="5" w:tplc="0415001B" w:tentative="1">
      <w:start w:val="1"/>
      <w:numFmt w:val="lowerRoman"/>
      <w:lvlText w:val="%6."/>
      <w:lvlJc w:val="right"/>
      <w:pPr>
        <w:ind w:left="4721" w:hanging="180"/>
      </w:pPr>
    </w:lvl>
    <w:lvl w:ilvl="6" w:tplc="0415000F" w:tentative="1">
      <w:start w:val="1"/>
      <w:numFmt w:val="decimal"/>
      <w:lvlText w:val="%7."/>
      <w:lvlJc w:val="left"/>
      <w:pPr>
        <w:ind w:left="5441" w:hanging="360"/>
      </w:pPr>
    </w:lvl>
    <w:lvl w:ilvl="7" w:tplc="04150019" w:tentative="1">
      <w:start w:val="1"/>
      <w:numFmt w:val="lowerLetter"/>
      <w:lvlText w:val="%8."/>
      <w:lvlJc w:val="left"/>
      <w:pPr>
        <w:ind w:left="6161" w:hanging="360"/>
      </w:pPr>
    </w:lvl>
    <w:lvl w:ilvl="8" w:tplc="0415001B" w:tentative="1">
      <w:start w:val="1"/>
      <w:numFmt w:val="lowerRoman"/>
      <w:lvlText w:val="%9."/>
      <w:lvlJc w:val="right"/>
      <w:pPr>
        <w:ind w:left="6881" w:hanging="180"/>
      </w:pPr>
    </w:lvl>
  </w:abstractNum>
  <w:abstractNum w:abstractNumId="182" w15:restartNumberingAfterBreak="0">
    <w:nsid w:val="774B4106"/>
    <w:multiLevelType w:val="hybridMultilevel"/>
    <w:tmpl w:val="C62CF9E0"/>
    <w:lvl w:ilvl="0" w:tplc="BA76E0F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77961961"/>
    <w:multiLevelType w:val="hybridMultilevel"/>
    <w:tmpl w:val="B51A14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4" w15:restartNumberingAfterBreak="0">
    <w:nsid w:val="77CD3A0E"/>
    <w:multiLevelType w:val="multilevel"/>
    <w:tmpl w:val="F192EE6A"/>
    <w:lvl w:ilvl="0">
      <w:start w:val="1"/>
      <w:numFmt w:val="decimal"/>
      <w:pStyle w:val="Spider-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 w15:restartNumberingAfterBreak="0">
    <w:nsid w:val="78151434"/>
    <w:multiLevelType w:val="hybridMultilevel"/>
    <w:tmpl w:val="4DBA55C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6" w15:restartNumberingAfterBreak="0">
    <w:nsid w:val="783E3BB1"/>
    <w:multiLevelType w:val="singleLevel"/>
    <w:tmpl w:val="824AF1A4"/>
    <w:lvl w:ilvl="0">
      <w:start w:val="1"/>
      <w:numFmt w:val="bullet"/>
      <w:pStyle w:val="StyleText1ItalicBlack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87" w15:restartNumberingAfterBreak="0">
    <w:nsid w:val="7B814C21"/>
    <w:multiLevelType w:val="hybridMultilevel"/>
    <w:tmpl w:val="A5A64044"/>
    <w:lvl w:ilvl="0" w:tplc="1EAE3C7A">
      <w:start w:val="1"/>
      <w:numFmt w:val="decimal"/>
      <w:lvlText w:val="%1."/>
      <w:lvlJc w:val="left"/>
      <w:pPr>
        <w:ind w:left="430" w:hanging="43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8" w15:restartNumberingAfterBreak="0">
    <w:nsid w:val="7D254F18"/>
    <w:multiLevelType w:val="hybridMultilevel"/>
    <w:tmpl w:val="DEF4EADE"/>
    <w:styleLink w:val="Styl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AEA0B60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DB54F6B"/>
    <w:multiLevelType w:val="hybridMultilevel"/>
    <w:tmpl w:val="E968DD10"/>
    <w:name w:val="WW8Num2122222"/>
    <w:lvl w:ilvl="0" w:tplc="9FF2B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79424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F479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60C9F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8AAD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E3AD7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19870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30F6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A2C9C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0" w15:restartNumberingAfterBreak="0">
    <w:nsid w:val="7E264EEE"/>
    <w:multiLevelType w:val="singleLevel"/>
    <w:tmpl w:val="BE8485D6"/>
    <w:name w:val="WW8Num2123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91" w15:restartNumberingAfterBreak="0">
    <w:nsid w:val="7F302601"/>
    <w:multiLevelType w:val="hybridMultilevel"/>
    <w:tmpl w:val="68A05BA0"/>
    <w:name w:val="WW8Num2124"/>
    <w:lvl w:ilvl="0" w:tplc="8B0A75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23814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2F23A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6AC6A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87AA0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87A8F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CC4B1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C3E3A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6827D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4"/>
  </w:num>
  <w:num w:numId="2">
    <w:abstractNumId w:val="3"/>
  </w:num>
  <w:num w:numId="3">
    <w:abstractNumId w:val="26"/>
  </w:num>
  <w:num w:numId="4">
    <w:abstractNumId w:val="167"/>
  </w:num>
  <w:num w:numId="5">
    <w:abstractNumId w:val="184"/>
  </w:num>
  <w:num w:numId="6">
    <w:abstractNumId w:val="154"/>
  </w:num>
  <w:num w:numId="7">
    <w:abstractNumId w:val="0"/>
  </w:num>
  <w:num w:numId="8">
    <w:abstractNumId w:val="56"/>
  </w:num>
  <w:num w:numId="9">
    <w:abstractNumId w:val="1"/>
  </w:num>
  <w:num w:numId="10">
    <w:abstractNumId w:val="131"/>
  </w:num>
  <w:num w:numId="11">
    <w:abstractNumId w:val="75"/>
  </w:num>
  <w:num w:numId="12">
    <w:abstractNumId w:val="124"/>
  </w:num>
  <w:num w:numId="13">
    <w:abstractNumId w:val="55"/>
  </w:num>
  <w:num w:numId="14">
    <w:abstractNumId w:val="156"/>
  </w:num>
  <w:num w:numId="15">
    <w:abstractNumId w:val="87"/>
  </w:num>
  <w:num w:numId="16">
    <w:abstractNumId w:val="125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pStyle w:val="Styl4"/>
        <w:lvlText w:val="%1.%2."/>
        <w:lvlJc w:val="left"/>
        <w:pPr>
          <w:ind w:left="3621" w:hanging="360"/>
        </w:pPr>
        <w:rPr>
          <w:rFonts w:ascii="Arial" w:hAnsi="Arial" w:cs="Arial" w:hint="default"/>
          <w:b/>
          <w:i w:val="0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3556" w:hanging="720"/>
        </w:pPr>
        <w:rPr>
          <w:rFonts w:ascii="Arial" w:hAnsi="Arial" w:cs="Arial" w:hint="default"/>
          <w:b w:val="0"/>
          <w:sz w:val="22"/>
          <w:szCs w:val="22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hint="default"/>
          <w:b w:val="0"/>
          <w:bCs w:val="0"/>
          <w:i w:val="0"/>
          <w:iCs/>
          <w:sz w:val="22"/>
          <w:szCs w:val="22"/>
        </w:rPr>
      </w:lvl>
    </w:lvlOverride>
  </w:num>
  <w:num w:numId="17">
    <w:abstractNumId w:val="164"/>
  </w:num>
  <w:num w:numId="18">
    <w:abstractNumId w:val="188"/>
  </w:num>
  <w:num w:numId="19">
    <w:abstractNumId w:val="170"/>
  </w:num>
  <w:num w:numId="20">
    <w:abstractNumId w:val="2"/>
  </w:num>
  <w:num w:numId="21">
    <w:abstractNumId w:val="102"/>
  </w:num>
  <w:num w:numId="22">
    <w:abstractNumId w:val="103"/>
  </w:num>
  <w:num w:numId="23">
    <w:abstractNumId w:val="186"/>
  </w:num>
  <w:num w:numId="24">
    <w:abstractNumId w:val="91"/>
  </w:num>
  <w:num w:numId="25">
    <w:abstractNumId w:val="86"/>
  </w:num>
  <w:num w:numId="26">
    <w:abstractNumId w:val="155"/>
  </w:num>
  <w:num w:numId="27">
    <w:abstractNumId w:val="160"/>
  </w:num>
  <w:num w:numId="28">
    <w:abstractNumId w:val="90"/>
  </w:num>
  <w:num w:numId="29">
    <w:abstractNumId w:val="159"/>
  </w:num>
  <w:num w:numId="30">
    <w:abstractNumId w:val="126"/>
  </w:num>
  <w:num w:numId="31">
    <w:abstractNumId w:val="111"/>
  </w:num>
  <w:num w:numId="32">
    <w:abstractNumId w:val="150"/>
    <w:lvlOverride w:ilvl="0">
      <w:startOverride w:val="1"/>
    </w:lvlOverride>
  </w:num>
  <w:num w:numId="33">
    <w:abstractNumId w:val="119"/>
    <w:lvlOverride w:ilvl="0">
      <w:startOverride w:val="1"/>
    </w:lvlOverride>
  </w:num>
  <w:num w:numId="34">
    <w:abstractNumId w:val="137"/>
  </w:num>
  <w:num w:numId="35">
    <w:abstractNumId w:val="49"/>
  </w:num>
  <w:num w:numId="36">
    <w:abstractNumId w:val="5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00" w:hanging="432"/>
        </w:pPr>
        <w:rPr>
          <w:rFonts w:ascii="Arial" w:hAnsi="Arial" w:cs="Arial" w:hint="default"/>
          <w:b/>
          <w:bCs w:val="0"/>
          <w:i w:val="0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2" w:hanging="504"/>
        </w:pPr>
        <w:rPr>
          <w:rFonts w:hint="default"/>
          <w:b w:val="0"/>
          <w:bCs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7">
    <w:abstractNumId w:val="120"/>
  </w:num>
  <w:num w:numId="38">
    <w:abstractNumId w:val="157"/>
  </w:num>
  <w:num w:numId="39">
    <w:abstractNumId w:val="106"/>
  </w:num>
  <w:num w:numId="40">
    <w:abstractNumId w:val="125"/>
  </w:num>
  <w:num w:numId="41">
    <w:abstractNumId w:val="181"/>
  </w:num>
  <w:num w:numId="42">
    <w:abstractNumId w:val="85"/>
  </w:num>
  <w:num w:numId="43">
    <w:abstractNumId w:val="166"/>
  </w:num>
  <w:num w:numId="44">
    <w:abstractNumId w:val="140"/>
  </w:num>
  <w:num w:numId="45">
    <w:abstractNumId w:val="50"/>
  </w:num>
  <w:num w:numId="46">
    <w:abstractNumId w:val="53"/>
  </w:num>
  <w:num w:numId="47">
    <w:abstractNumId w:val="42"/>
  </w:num>
  <w:num w:numId="48">
    <w:abstractNumId w:val="135"/>
  </w:num>
  <w:num w:numId="49">
    <w:abstractNumId w:val="109"/>
  </w:num>
  <w:num w:numId="50">
    <w:abstractNumId w:val="138"/>
  </w:num>
  <w:num w:numId="51">
    <w:abstractNumId w:val="79"/>
  </w:num>
  <w:num w:numId="52">
    <w:abstractNumId w:val="172"/>
  </w:num>
  <w:num w:numId="53">
    <w:abstractNumId w:val="175"/>
  </w:num>
  <w:num w:numId="54">
    <w:abstractNumId w:val="65"/>
  </w:num>
  <w:num w:numId="55">
    <w:abstractNumId w:val="72"/>
  </w:num>
  <w:num w:numId="56">
    <w:abstractNumId w:val="104"/>
  </w:num>
  <w:num w:numId="57">
    <w:abstractNumId w:val="147"/>
  </w:num>
  <w:num w:numId="58">
    <w:abstractNumId w:val="37"/>
  </w:num>
  <w:num w:numId="59">
    <w:abstractNumId w:val="5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00" w:hanging="432"/>
        </w:pPr>
        <w:rPr>
          <w:rFonts w:ascii="Arial" w:hAnsi="Arial" w:cs="Arial" w:hint="default"/>
          <w:b/>
          <w:bCs w:val="0"/>
          <w:i w:val="0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504" w:hanging="504"/>
        </w:pPr>
        <w:rPr>
          <w:rFonts w:hint="default"/>
          <w:b w:val="0"/>
          <w:bCs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>
    <w:abstractNumId w:val="117"/>
  </w:num>
  <w:num w:numId="61">
    <w:abstractNumId w:val="149"/>
  </w:num>
  <w:num w:numId="62">
    <w:abstractNumId w:val="169"/>
  </w:num>
  <w:num w:numId="63">
    <w:abstractNumId w:val="144"/>
  </w:num>
  <w:num w:numId="64">
    <w:abstractNumId w:val="146"/>
  </w:num>
  <w:num w:numId="65">
    <w:abstractNumId w:val="40"/>
  </w:num>
  <w:num w:numId="66">
    <w:abstractNumId w:val="78"/>
  </w:num>
  <w:num w:numId="67">
    <w:abstractNumId w:val="183"/>
  </w:num>
  <w:num w:numId="68">
    <w:abstractNumId w:val="99"/>
  </w:num>
  <w:num w:numId="69">
    <w:abstractNumId w:val="134"/>
  </w:num>
  <w:num w:numId="70">
    <w:abstractNumId w:val="63"/>
  </w:num>
  <w:num w:numId="71">
    <w:abstractNumId w:val="89"/>
  </w:num>
  <w:num w:numId="72">
    <w:abstractNumId w:val="44"/>
  </w:num>
  <w:num w:numId="73">
    <w:abstractNumId w:val="110"/>
  </w:num>
  <w:num w:numId="74">
    <w:abstractNumId w:val="168"/>
  </w:num>
  <w:num w:numId="75">
    <w:abstractNumId w:val="118"/>
  </w:num>
  <w:num w:numId="76">
    <w:abstractNumId w:val="83"/>
  </w:num>
  <w:num w:numId="77">
    <w:abstractNumId w:val="98"/>
  </w:num>
  <w:num w:numId="78">
    <w:abstractNumId w:val="114"/>
  </w:num>
  <w:num w:numId="79">
    <w:abstractNumId w:val="163"/>
  </w:num>
  <w:num w:numId="80">
    <w:abstractNumId w:val="187"/>
  </w:num>
  <w:num w:numId="81">
    <w:abstractNumId w:val="178"/>
  </w:num>
  <w:num w:numId="82">
    <w:abstractNumId w:val="101"/>
  </w:num>
  <w:num w:numId="83">
    <w:abstractNumId w:val="128"/>
  </w:num>
  <w:num w:numId="84">
    <w:abstractNumId w:val="161"/>
  </w:num>
  <w:num w:numId="85">
    <w:abstractNumId w:val="66"/>
  </w:num>
  <w:num w:numId="86">
    <w:abstractNumId w:val="59"/>
  </w:num>
  <w:num w:numId="87">
    <w:abstractNumId w:val="71"/>
  </w:num>
  <w:num w:numId="88">
    <w:abstractNumId w:val="129"/>
  </w:num>
  <w:num w:numId="89">
    <w:abstractNumId w:val="143"/>
  </w:num>
  <w:num w:numId="90">
    <w:abstractNumId w:val="96"/>
  </w:num>
  <w:num w:numId="91">
    <w:abstractNumId w:val="176"/>
  </w:num>
  <w:num w:numId="92">
    <w:abstractNumId w:val="121"/>
  </w:num>
  <w:num w:numId="93">
    <w:abstractNumId w:val="92"/>
  </w:num>
  <w:num w:numId="94">
    <w:abstractNumId w:val="95"/>
  </w:num>
  <w:num w:numId="95">
    <w:abstractNumId w:val="145"/>
  </w:num>
  <w:num w:numId="96">
    <w:abstractNumId w:val="107"/>
  </w:num>
  <w:num w:numId="97">
    <w:abstractNumId w:val="105"/>
  </w:num>
  <w:num w:numId="98">
    <w:abstractNumId w:val="185"/>
  </w:num>
  <w:num w:numId="99">
    <w:abstractNumId w:val="158"/>
  </w:num>
  <w:num w:numId="100">
    <w:abstractNumId w:val="93"/>
  </w:num>
  <w:num w:numId="101">
    <w:abstractNumId w:val="51"/>
  </w:num>
  <w:num w:numId="102">
    <w:abstractNumId w:val="47"/>
  </w:num>
  <w:num w:numId="10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73"/>
  </w:num>
  <w:num w:numId="105">
    <w:abstractNumId w:val="81"/>
  </w:num>
  <w:num w:numId="106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67"/>
  </w:num>
  <w:num w:numId="109">
    <w:abstractNumId w:val="130"/>
  </w:num>
  <w:num w:numId="110">
    <w:abstractNumId w:val="41"/>
  </w:num>
  <w:num w:numId="111">
    <w:abstractNumId w:val="112"/>
  </w:num>
  <w:num w:numId="112">
    <w:abstractNumId w:val="142"/>
  </w:num>
  <w:num w:numId="113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>
    <w:abstractNumId w:val="97"/>
  </w:num>
  <w:num w:numId="115">
    <w:abstractNumId w:val="182"/>
  </w:num>
  <w:num w:numId="116">
    <w:abstractNumId w:val="52"/>
  </w:num>
  <w:num w:numId="117">
    <w:abstractNumId w:val="100"/>
  </w:num>
  <w:num w:numId="118">
    <w:abstractNumId w:val="43"/>
  </w:num>
  <w:num w:numId="119">
    <w:abstractNumId w:val="39"/>
  </w:num>
  <w:num w:numId="120">
    <w:abstractNumId w:val="61"/>
  </w:num>
  <w:numIdMacAtCleanup w:val="1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noPunctuationKerning/>
  <w:characterSpacingControl w:val="doNotCompress"/>
  <w:hdrShapeDefaults>
    <o:shapedefaults v:ext="edit" spidmax="757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6F3"/>
    <w:rsid w:val="00000129"/>
    <w:rsid w:val="000001E1"/>
    <w:rsid w:val="00000817"/>
    <w:rsid w:val="00000B76"/>
    <w:rsid w:val="00000D0F"/>
    <w:rsid w:val="00000E4E"/>
    <w:rsid w:val="0000158D"/>
    <w:rsid w:val="000026A2"/>
    <w:rsid w:val="00002978"/>
    <w:rsid w:val="0000347C"/>
    <w:rsid w:val="00003E55"/>
    <w:rsid w:val="000040B9"/>
    <w:rsid w:val="00004A0A"/>
    <w:rsid w:val="00004ACA"/>
    <w:rsid w:val="00007383"/>
    <w:rsid w:val="00007527"/>
    <w:rsid w:val="000075C5"/>
    <w:rsid w:val="00007726"/>
    <w:rsid w:val="00007AED"/>
    <w:rsid w:val="00007E91"/>
    <w:rsid w:val="0001010F"/>
    <w:rsid w:val="000104BA"/>
    <w:rsid w:val="000106F5"/>
    <w:rsid w:val="00010A69"/>
    <w:rsid w:val="00010EE2"/>
    <w:rsid w:val="00011146"/>
    <w:rsid w:val="00012272"/>
    <w:rsid w:val="0001231C"/>
    <w:rsid w:val="00012452"/>
    <w:rsid w:val="000132C5"/>
    <w:rsid w:val="0001343A"/>
    <w:rsid w:val="000134CE"/>
    <w:rsid w:val="000135E6"/>
    <w:rsid w:val="00013877"/>
    <w:rsid w:val="00013AD4"/>
    <w:rsid w:val="00013B3D"/>
    <w:rsid w:val="00013E79"/>
    <w:rsid w:val="000141AD"/>
    <w:rsid w:val="0001443B"/>
    <w:rsid w:val="000149D2"/>
    <w:rsid w:val="00014E92"/>
    <w:rsid w:val="000152F3"/>
    <w:rsid w:val="00015774"/>
    <w:rsid w:val="00015B70"/>
    <w:rsid w:val="00015D12"/>
    <w:rsid w:val="00015E60"/>
    <w:rsid w:val="0001640C"/>
    <w:rsid w:val="00016B84"/>
    <w:rsid w:val="00016F44"/>
    <w:rsid w:val="000179E4"/>
    <w:rsid w:val="00017C22"/>
    <w:rsid w:val="00020439"/>
    <w:rsid w:val="00020D91"/>
    <w:rsid w:val="00021023"/>
    <w:rsid w:val="0002132E"/>
    <w:rsid w:val="00021568"/>
    <w:rsid w:val="00021B91"/>
    <w:rsid w:val="000220C3"/>
    <w:rsid w:val="00022AB0"/>
    <w:rsid w:val="00022D35"/>
    <w:rsid w:val="00022DD5"/>
    <w:rsid w:val="00022EF1"/>
    <w:rsid w:val="00022FB9"/>
    <w:rsid w:val="00023223"/>
    <w:rsid w:val="00023740"/>
    <w:rsid w:val="00023CC3"/>
    <w:rsid w:val="00023FC4"/>
    <w:rsid w:val="00024583"/>
    <w:rsid w:val="000245D3"/>
    <w:rsid w:val="00024618"/>
    <w:rsid w:val="000247E7"/>
    <w:rsid w:val="00024B86"/>
    <w:rsid w:val="000250F7"/>
    <w:rsid w:val="000251FD"/>
    <w:rsid w:val="00025ACD"/>
    <w:rsid w:val="00026011"/>
    <w:rsid w:val="00026088"/>
    <w:rsid w:val="0002651F"/>
    <w:rsid w:val="000268BC"/>
    <w:rsid w:val="00026D80"/>
    <w:rsid w:val="00027771"/>
    <w:rsid w:val="00030F72"/>
    <w:rsid w:val="00030F8F"/>
    <w:rsid w:val="000312D5"/>
    <w:rsid w:val="00031631"/>
    <w:rsid w:val="000318E3"/>
    <w:rsid w:val="00031904"/>
    <w:rsid w:val="00031A6D"/>
    <w:rsid w:val="000320DD"/>
    <w:rsid w:val="00033218"/>
    <w:rsid w:val="00033597"/>
    <w:rsid w:val="00033893"/>
    <w:rsid w:val="00033B14"/>
    <w:rsid w:val="00033D0B"/>
    <w:rsid w:val="00033E79"/>
    <w:rsid w:val="00033FC5"/>
    <w:rsid w:val="0003419D"/>
    <w:rsid w:val="00034546"/>
    <w:rsid w:val="000345D7"/>
    <w:rsid w:val="000348A3"/>
    <w:rsid w:val="00034B03"/>
    <w:rsid w:val="00034B17"/>
    <w:rsid w:val="00035287"/>
    <w:rsid w:val="00036450"/>
    <w:rsid w:val="00036669"/>
    <w:rsid w:val="000367B0"/>
    <w:rsid w:val="00036882"/>
    <w:rsid w:val="000373B7"/>
    <w:rsid w:val="000378B2"/>
    <w:rsid w:val="00037B3E"/>
    <w:rsid w:val="00040343"/>
    <w:rsid w:val="00040A4C"/>
    <w:rsid w:val="00040A9D"/>
    <w:rsid w:val="000411E7"/>
    <w:rsid w:val="0004196A"/>
    <w:rsid w:val="00041999"/>
    <w:rsid w:val="00042308"/>
    <w:rsid w:val="000423B9"/>
    <w:rsid w:val="0004269C"/>
    <w:rsid w:val="00042A82"/>
    <w:rsid w:val="00042CD5"/>
    <w:rsid w:val="00042CDE"/>
    <w:rsid w:val="000431B8"/>
    <w:rsid w:val="000436FC"/>
    <w:rsid w:val="00043DF0"/>
    <w:rsid w:val="00044B81"/>
    <w:rsid w:val="00044F84"/>
    <w:rsid w:val="0004508B"/>
    <w:rsid w:val="000450BD"/>
    <w:rsid w:val="00045313"/>
    <w:rsid w:val="00045578"/>
    <w:rsid w:val="00046023"/>
    <w:rsid w:val="000462B1"/>
    <w:rsid w:val="000473B9"/>
    <w:rsid w:val="00047893"/>
    <w:rsid w:val="000479A4"/>
    <w:rsid w:val="000479EF"/>
    <w:rsid w:val="00047A77"/>
    <w:rsid w:val="00047DF1"/>
    <w:rsid w:val="000508B2"/>
    <w:rsid w:val="00050EB4"/>
    <w:rsid w:val="0005114E"/>
    <w:rsid w:val="0005187C"/>
    <w:rsid w:val="00051B71"/>
    <w:rsid w:val="00052188"/>
    <w:rsid w:val="000527D1"/>
    <w:rsid w:val="00052CE2"/>
    <w:rsid w:val="00053481"/>
    <w:rsid w:val="00053795"/>
    <w:rsid w:val="0005389A"/>
    <w:rsid w:val="00053C45"/>
    <w:rsid w:val="00053E9C"/>
    <w:rsid w:val="000542E8"/>
    <w:rsid w:val="000549F6"/>
    <w:rsid w:val="00054E21"/>
    <w:rsid w:val="00055609"/>
    <w:rsid w:val="00055815"/>
    <w:rsid w:val="000561D0"/>
    <w:rsid w:val="000564E3"/>
    <w:rsid w:val="000566C3"/>
    <w:rsid w:val="00056E22"/>
    <w:rsid w:val="00057137"/>
    <w:rsid w:val="000578FC"/>
    <w:rsid w:val="00057D6B"/>
    <w:rsid w:val="00060807"/>
    <w:rsid w:val="000608D6"/>
    <w:rsid w:val="00060B7F"/>
    <w:rsid w:val="00060D49"/>
    <w:rsid w:val="000610D7"/>
    <w:rsid w:val="000615B7"/>
    <w:rsid w:val="000616E9"/>
    <w:rsid w:val="00061DD6"/>
    <w:rsid w:val="00061DFE"/>
    <w:rsid w:val="000624BE"/>
    <w:rsid w:val="0006291E"/>
    <w:rsid w:val="00062A25"/>
    <w:rsid w:val="00062E1D"/>
    <w:rsid w:val="00063311"/>
    <w:rsid w:val="0006379D"/>
    <w:rsid w:val="000655D3"/>
    <w:rsid w:val="000657DE"/>
    <w:rsid w:val="00065B01"/>
    <w:rsid w:val="00066027"/>
    <w:rsid w:val="00066525"/>
    <w:rsid w:val="00066645"/>
    <w:rsid w:val="00066D1C"/>
    <w:rsid w:val="00066EA5"/>
    <w:rsid w:val="0006736F"/>
    <w:rsid w:val="00067564"/>
    <w:rsid w:val="000677EE"/>
    <w:rsid w:val="00067A6B"/>
    <w:rsid w:val="00067B06"/>
    <w:rsid w:val="00067C2E"/>
    <w:rsid w:val="00067C7B"/>
    <w:rsid w:val="00067D2F"/>
    <w:rsid w:val="000705C9"/>
    <w:rsid w:val="00070936"/>
    <w:rsid w:val="000715A1"/>
    <w:rsid w:val="00071677"/>
    <w:rsid w:val="00071A24"/>
    <w:rsid w:val="00071D15"/>
    <w:rsid w:val="00071E12"/>
    <w:rsid w:val="00071ED2"/>
    <w:rsid w:val="000720AF"/>
    <w:rsid w:val="00072189"/>
    <w:rsid w:val="000727D0"/>
    <w:rsid w:val="00073A76"/>
    <w:rsid w:val="00073B7A"/>
    <w:rsid w:val="00074828"/>
    <w:rsid w:val="00074B0A"/>
    <w:rsid w:val="00074B78"/>
    <w:rsid w:val="000751F0"/>
    <w:rsid w:val="00075BA8"/>
    <w:rsid w:val="00075F70"/>
    <w:rsid w:val="00076898"/>
    <w:rsid w:val="000769B6"/>
    <w:rsid w:val="00076A38"/>
    <w:rsid w:val="00077223"/>
    <w:rsid w:val="00077E97"/>
    <w:rsid w:val="00080CD6"/>
    <w:rsid w:val="00080E38"/>
    <w:rsid w:val="0008101D"/>
    <w:rsid w:val="000813C5"/>
    <w:rsid w:val="0008141D"/>
    <w:rsid w:val="0008144C"/>
    <w:rsid w:val="000817C9"/>
    <w:rsid w:val="00081FAF"/>
    <w:rsid w:val="000822A1"/>
    <w:rsid w:val="00082780"/>
    <w:rsid w:val="000834A3"/>
    <w:rsid w:val="000841DB"/>
    <w:rsid w:val="0008485B"/>
    <w:rsid w:val="00084A70"/>
    <w:rsid w:val="00084B9B"/>
    <w:rsid w:val="00084D83"/>
    <w:rsid w:val="00084EB4"/>
    <w:rsid w:val="000851C9"/>
    <w:rsid w:val="0008586D"/>
    <w:rsid w:val="00085FF1"/>
    <w:rsid w:val="00086200"/>
    <w:rsid w:val="00086268"/>
    <w:rsid w:val="0008630E"/>
    <w:rsid w:val="00086AB3"/>
    <w:rsid w:val="00086B10"/>
    <w:rsid w:val="00086ED5"/>
    <w:rsid w:val="00087273"/>
    <w:rsid w:val="000877EE"/>
    <w:rsid w:val="00087B50"/>
    <w:rsid w:val="0009007D"/>
    <w:rsid w:val="0009172C"/>
    <w:rsid w:val="000917F7"/>
    <w:rsid w:val="0009254C"/>
    <w:rsid w:val="00092602"/>
    <w:rsid w:val="00092BAB"/>
    <w:rsid w:val="00092BD3"/>
    <w:rsid w:val="0009320C"/>
    <w:rsid w:val="00093457"/>
    <w:rsid w:val="00093474"/>
    <w:rsid w:val="000943E0"/>
    <w:rsid w:val="000944C4"/>
    <w:rsid w:val="00094AA1"/>
    <w:rsid w:val="00094F2A"/>
    <w:rsid w:val="000950C0"/>
    <w:rsid w:val="00096614"/>
    <w:rsid w:val="00096FF0"/>
    <w:rsid w:val="00097ED3"/>
    <w:rsid w:val="000A0995"/>
    <w:rsid w:val="000A09F5"/>
    <w:rsid w:val="000A1762"/>
    <w:rsid w:val="000A21C2"/>
    <w:rsid w:val="000A2517"/>
    <w:rsid w:val="000A266E"/>
    <w:rsid w:val="000A2787"/>
    <w:rsid w:val="000A2A22"/>
    <w:rsid w:val="000A321B"/>
    <w:rsid w:val="000A339F"/>
    <w:rsid w:val="000A3844"/>
    <w:rsid w:val="000A3CCF"/>
    <w:rsid w:val="000A3CDF"/>
    <w:rsid w:val="000A405B"/>
    <w:rsid w:val="000A4450"/>
    <w:rsid w:val="000A48EE"/>
    <w:rsid w:val="000A4C5B"/>
    <w:rsid w:val="000A57D5"/>
    <w:rsid w:val="000A5BA9"/>
    <w:rsid w:val="000A603A"/>
    <w:rsid w:val="000A611A"/>
    <w:rsid w:val="000A618E"/>
    <w:rsid w:val="000A68BB"/>
    <w:rsid w:val="000A6A57"/>
    <w:rsid w:val="000A6E1F"/>
    <w:rsid w:val="000A6EC9"/>
    <w:rsid w:val="000A71F6"/>
    <w:rsid w:val="000A7AB6"/>
    <w:rsid w:val="000A7D99"/>
    <w:rsid w:val="000A7DE5"/>
    <w:rsid w:val="000B0800"/>
    <w:rsid w:val="000B0F61"/>
    <w:rsid w:val="000B1032"/>
    <w:rsid w:val="000B10C0"/>
    <w:rsid w:val="000B13C2"/>
    <w:rsid w:val="000B26F4"/>
    <w:rsid w:val="000B278D"/>
    <w:rsid w:val="000B29F5"/>
    <w:rsid w:val="000B2EA8"/>
    <w:rsid w:val="000B2EBB"/>
    <w:rsid w:val="000B3702"/>
    <w:rsid w:val="000B382F"/>
    <w:rsid w:val="000B3E73"/>
    <w:rsid w:val="000B44DA"/>
    <w:rsid w:val="000B5A83"/>
    <w:rsid w:val="000B5EB5"/>
    <w:rsid w:val="000B62D6"/>
    <w:rsid w:val="000B6893"/>
    <w:rsid w:val="000B7398"/>
    <w:rsid w:val="000B7597"/>
    <w:rsid w:val="000B77DB"/>
    <w:rsid w:val="000B7C62"/>
    <w:rsid w:val="000B7D86"/>
    <w:rsid w:val="000B7DA9"/>
    <w:rsid w:val="000C0348"/>
    <w:rsid w:val="000C0BAA"/>
    <w:rsid w:val="000C162E"/>
    <w:rsid w:val="000C1896"/>
    <w:rsid w:val="000C281E"/>
    <w:rsid w:val="000C2B3B"/>
    <w:rsid w:val="000C31B2"/>
    <w:rsid w:val="000C357B"/>
    <w:rsid w:val="000C35FE"/>
    <w:rsid w:val="000C4134"/>
    <w:rsid w:val="000C41E3"/>
    <w:rsid w:val="000C478A"/>
    <w:rsid w:val="000C55BD"/>
    <w:rsid w:val="000C5CAD"/>
    <w:rsid w:val="000C5E61"/>
    <w:rsid w:val="000C60AC"/>
    <w:rsid w:val="000C62A9"/>
    <w:rsid w:val="000C6500"/>
    <w:rsid w:val="000C658A"/>
    <w:rsid w:val="000C6874"/>
    <w:rsid w:val="000C6B54"/>
    <w:rsid w:val="000C7277"/>
    <w:rsid w:val="000C7459"/>
    <w:rsid w:val="000C7673"/>
    <w:rsid w:val="000D0510"/>
    <w:rsid w:val="000D0B4C"/>
    <w:rsid w:val="000D0FDB"/>
    <w:rsid w:val="000D14A7"/>
    <w:rsid w:val="000D1618"/>
    <w:rsid w:val="000D1830"/>
    <w:rsid w:val="000D18E8"/>
    <w:rsid w:val="000D18F6"/>
    <w:rsid w:val="000D22E1"/>
    <w:rsid w:val="000D2360"/>
    <w:rsid w:val="000D2A3F"/>
    <w:rsid w:val="000D3021"/>
    <w:rsid w:val="000D48C7"/>
    <w:rsid w:val="000D4BE3"/>
    <w:rsid w:val="000D516C"/>
    <w:rsid w:val="000D5B82"/>
    <w:rsid w:val="000D5E98"/>
    <w:rsid w:val="000D60BA"/>
    <w:rsid w:val="000D6110"/>
    <w:rsid w:val="000D630F"/>
    <w:rsid w:val="000D6D05"/>
    <w:rsid w:val="000D7140"/>
    <w:rsid w:val="000D72C4"/>
    <w:rsid w:val="000D7F62"/>
    <w:rsid w:val="000E06E5"/>
    <w:rsid w:val="000E07AA"/>
    <w:rsid w:val="000E0A86"/>
    <w:rsid w:val="000E0B40"/>
    <w:rsid w:val="000E0F38"/>
    <w:rsid w:val="000E1A6A"/>
    <w:rsid w:val="000E1D0A"/>
    <w:rsid w:val="000E1E84"/>
    <w:rsid w:val="000E2C4F"/>
    <w:rsid w:val="000E3856"/>
    <w:rsid w:val="000E386F"/>
    <w:rsid w:val="000E39D4"/>
    <w:rsid w:val="000E3C13"/>
    <w:rsid w:val="000E42D4"/>
    <w:rsid w:val="000E4E92"/>
    <w:rsid w:val="000E4F3B"/>
    <w:rsid w:val="000E4F72"/>
    <w:rsid w:val="000E5413"/>
    <w:rsid w:val="000E585C"/>
    <w:rsid w:val="000E5867"/>
    <w:rsid w:val="000E5939"/>
    <w:rsid w:val="000E5F1D"/>
    <w:rsid w:val="000E5FCD"/>
    <w:rsid w:val="000E60E1"/>
    <w:rsid w:val="000E65A8"/>
    <w:rsid w:val="000E686D"/>
    <w:rsid w:val="000E79A8"/>
    <w:rsid w:val="000F0338"/>
    <w:rsid w:val="000F03D8"/>
    <w:rsid w:val="000F0E23"/>
    <w:rsid w:val="000F0EEA"/>
    <w:rsid w:val="000F0FB0"/>
    <w:rsid w:val="000F13F5"/>
    <w:rsid w:val="000F1647"/>
    <w:rsid w:val="000F18AE"/>
    <w:rsid w:val="000F1AF4"/>
    <w:rsid w:val="000F1B3C"/>
    <w:rsid w:val="000F1B7A"/>
    <w:rsid w:val="000F1E4B"/>
    <w:rsid w:val="000F1FFE"/>
    <w:rsid w:val="000F20AD"/>
    <w:rsid w:val="000F2229"/>
    <w:rsid w:val="000F2425"/>
    <w:rsid w:val="000F306A"/>
    <w:rsid w:val="000F3CC8"/>
    <w:rsid w:val="000F4106"/>
    <w:rsid w:val="000F420A"/>
    <w:rsid w:val="000F4608"/>
    <w:rsid w:val="000F4D84"/>
    <w:rsid w:val="000F4FA0"/>
    <w:rsid w:val="000F5108"/>
    <w:rsid w:val="000F5181"/>
    <w:rsid w:val="000F5CBE"/>
    <w:rsid w:val="000F5D50"/>
    <w:rsid w:val="000F5ECE"/>
    <w:rsid w:val="000F6252"/>
    <w:rsid w:val="000F67CB"/>
    <w:rsid w:val="000F6C1A"/>
    <w:rsid w:val="000F6D94"/>
    <w:rsid w:val="000F6DA0"/>
    <w:rsid w:val="000F7A06"/>
    <w:rsid w:val="00100467"/>
    <w:rsid w:val="00100564"/>
    <w:rsid w:val="00100B34"/>
    <w:rsid w:val="00100EBB"/>
    <w:rsid w:val="00101139"/>
    <w:rsid w:val="0010113B"/>
    <w:rsid w:val="001013A9"/>
    <w:rsid w:val="00101815"/>
    <w:rsid w:val="001019E7"/>
    <w:rsid w:val="00101B63"/>
    <w:rsid w:val="00101DDC"/>
    <w:rsid w:val="001023A4"/>
    <w:rsid w:val="00102517"/>
    <w:rsid w:val="00102698"/>
    <w:rsid w:val="00102AD5"/>
    <w:rsid w:val="00102E79"/>
    <w:rsid w:val="0010387F"/>
    <w:rsid w:val="00103D31"/>
    <w:rsid w:val="00103D71"/>
    <w:rsid w:val="00104049"/>
    <w:rsid w:val="001048D8"/>
    <w:rsid w:val="001048E1"/>
    <w:rsid w:val="00104A04"/>
    <w:rsid w:val="00104B7B"/>
    <w:rsid w:val="0010567E"/>
    <w:rsid w:val="001056BE"/>
    <w:rsid w:val="001057FB"/>
    <w:rsid w:val="00105A15"/>
    <w:rsid w:val="00106134"/>
    <w:rsid w:val="00106390"/>
    <w:rsid w:val="00106D93"/>
    <w:rsid w:val="00106F9D"/>
    <w:rsid w:val="00107D51"/>
    <w:rsid w:val="001106E0"/>
    <w:rsid w:val="00110E9E"/>
    <w:rsid w:val="00110EEB"/>
    <w:rsid w:val="0011121F"/>
    <w:rsid w:val="001116D9"/>
    <w:rsid w:val="00111763"/>
    <w:rsid w:val="001118BD"/>
    <w:rsid w:val="00111991"/>
    <w:rsid w:val="00111BCA"/>
    <w:rsid w:val="00112518"/>
    <w:rsid w:val="00112642"/>
    <w:rsid w:val="00112D26"/>
    <w:rsid w:val="00113233"/>
    <w:rsid w:val="00113634"/>
    <w:rsid w:val="00113B32"/>
    <w:rsid w:val="00114B5B"/>
    <w:rsid w:val="00115037"/>
    <w:rsid w:val="00115498"/>
    <w:rsid w:val="00115628"/>
    <w:rsid w:val="0011607F"/>
    <w:rsid w:val="00116111"/>
    <w:rsid w:val="00116779"/>
    <w:rsid w:val="00116DD4"/>
    <w:rsid w:val="00117027"/>
    <w:rsid w:val="001170F8"/>
    <w:rsid w:val="001175A8"/>
    <w:rsid w:val="00120089"/>
    <w:rsid w:val="00120B08"/>
    <w:rsid w:val="00120C86"/>
    <w:rsid w:val="00120EDE"/>
    <w:rsid w:val="0012166B"/>
    <w:rsid w:val="00121B2C"/>
    <w:rsid w:val="0012205E"/>
    <w:rsid w:val="00122583"/>
    <w:rsid w:val="00122A38"/>
    <w:rsid w:val="00122C68"/>
    <w:rsid w:val="001230AE"/>
    <w:rsid w:val="001237F1"/>
    <w:rsid w:val="00123F3D"/>
    <w:rsid w:val="00124D4E"/>
    <w:rsid w:val="00124F46"/>
    <w:rsid w:val="0012521A"/>
    <w:rsid w:val="0012582C"/>
    <w:rsid w:val="00125E2D"/>
    <w:rsid w:val="00125FC0"/>
    <w:rsid w:val="00126240"/>
    <w:rsid w:val="0012656D"/>
    <w:rsid w:val="001266BB"/>
    <w:rsid w:val="001266E1"/>
    <w:rsid w:val="00126729"/>
    <w:rsid w:val="001270BB"/>
    <w:rsid w:val="00127266"/>
    <w:rsid w:val="00127280"/>
    <w:rsid w:val="001274C9"/>
    <w:rsid w:val="00127F25"/>
    <w:rsid w:val="0013078C"/>
    <w:rsid w:val="00130AE8"/>
    <w:rsid w:val="00130CB5"/>
    <w:rsid w:val="00130CED"/>
    <w:rsid w:val="0013102C"/>
    <w:rsid w:val="001311C7"/>
    <w:rsid w:val="0013130C"/>
    <w:rsid w:val="00131843"/>
    <w:rsid w:val="00131E89"/>
    <w:rsid w:val="00132232"/>
    <w:rsid w:val="001326B7"/>
    <w:rsid w:val="001329B8"/>
    <w:rsid w:val="00132A1C"/>
    <w:rsid w:val="001330EF"/>
    <w:rsid w:val="0013361C"/>
    <w:rsid w:val="00133B86"/>
    <w:rsid w:val="00133EAB"/>
    <w:rsid w:val="001340C2"/>
    <w:rsid w:val="00134522"/>
    <w:rsid w:val="001345DE"/>
    <w:rsid w:val="00134CE3"/>
    <w:rsid w:val="00135187"/>
    <w:rsid w:val="00135D89"/>
    <w:rsid w:val="00135F17"/>
    <w:rsid w:val="001366A9"/>
    <w:rsid w:val="00137137"/>
    <w:rsid w:val="00140719"/>
    <w:rsid w:val="00140AF7"/>
    <w:rsid w:val="00140BE7"/>
    <w:rsid w:val="00140E00"/>
    <w:rsid w:val="0014121C"/>
    <w:rsid w:val="001414F3"/>
    <w:rsid w:val="00142353"/>
    <w:rsid w:val="00142BBC"/>
    <w:rsid w:val="001442AD"/>
    <w:rsid w:val="0014522E"/>
    <w:rsid w:val="00145838"/>
    <w:rsid w:val="0014588B"/>
    <w:rsid w:val="00145DDE"/>
    <w:rsid w:val="00145F00"/>
    <w:rsid w:val="00146C42"/>
    <w:rsid w:val="00146C70"/>
    <w:rsid w:val="00146CAC"/>
    <w:rsid w:val="00146E8A"/>
    <w:rsid w:val="00146EA3"/>
    <w:rsid w:val="001471C7"/>
    <w:rsid w:val="0014760C"/>
    <w:rsid w:val="00147976"/>
    <w:rsid w:val="00150076"/>
    <w:rsid w:val="001500BF"/>
    <w:rsid w:val="001503F1"/>
    <w:rsid w:val="00150605"/>
    <w:rsid w:val="001509CD"/>
    <w:rsid w:val="001510A9"/>
    <w:rsid w:val="001519F0"/>
    <w:rsid w:val="00151D8E"/>
    <w:rsid w:val="00151ED8"/>
    <w:rsid w:val="0015230B"/>
    <w:rsid w:val="0015261A"/>
    <w:rsid w:val="001526D7"/>
    <w:rsid w:val="0015281D"/>
    <w:rsid w:val="00152A27"/>
    <w:rsid w:val="00152D98"/>
    <w:rsid w:val="001531D6"/>
    <w:rsid w:val="00153AF2"/>
    <w:rsid w:val="0015419B"/>
    <w:rsid w:val="0015439F"/>
    <w:rsid w:val="00154958"/>
    <w:rsid w:val="00154B80"/>
    <w:rsid w:val="001550A9"/>
    <w:rsid w:val="00155377"/>
    <w:rsid w:val="00155811"/>
    <w:rsid w:val="00155A5C"/>
    <w:rsid w:val="00155BD4"/>
    <w:rsid w:val="00156103"/>
    <w:rsid w:val="00156485"/>
    <w:rsid w:val="001564DA"/>
    <w:rsid w:val="001567D3"/>
    <w:rsid w:val="00157647"/>
    <w:rsid w:val="00157690"/>
    <w:rsid w:val="001579E2"/>
    <w:rsid w:val="001603FF"/>
    <w:rsid w:val="001604C9"/>
    <w:rsid w:val="001606D5"/>
    <w:rsid w:val="00160979"/>
    <w:rsid w:val="001609DF"/>
    <w:rsid w:val="00160C2A"/>
    <w:rsid w:val="00160E7C"/>
    <w:rsid w:val="00161415"/>
    <w:rsid w:val="00161671"/>
    <w:rsid w:val="00162578"/>
    <w:rsid w:val="00162A68"/>
    <w:rsid w:val="001634B7"/>
    <w:rsid w:val="00163739"/>
    <w:rsid w:val="001643FA"/>
    <w:rsid w:val="00164515"/>
    <w:rsid w:val="001646F6"/>
    <w:rsid w:val="00164704"/>
    <w:rsid w:val="00164C55"/>
    <w:rsid w:val="00165431"/>
    <w:rsid w:val="0016563A"/>
    <w:rsid w:val="00165BE8"/>
    <w:rsid w:val="0016608F"/>
    <w:rsid w:val="001662AC"/>
    <w:rsid w:val="0016674D"/>
    <w:rsid w:val="001667C7"/>
    <w:rsid w:val="00166A35"/>
    <w:rsid w:val="00166AAC"/>
    <w:rsid w:val="00166E71"/>
    <w:rsid w:val="00167075"/>
    <w:rsid w:val="001671E0"/>
    <w:rsid w:val="00167695"/>
    <w:rsid w:val="00167FBB"/>
    <w:rsid w:val="00170146"/>
    <w:rsid w:val="001707A7"/>
    <w:rsid w:val="00170F07"/>
    <w:rsid w:val="00170F52"/>
    <w:rsid w:val="00171384"/>
    <w:rsid w:val="00171822"/>
    <w:rsid w:val="00171E33"/>
    <w:rsid w:val="00172275"/>
    <w:rsid w:val="00172B77"/>
    <w:rsid w:val="0017321E"/>
    <w:rsid w:val="001744A9"/>
    <w:rsid w:val="001748BF"/>
    <w:rsid w:val="001748C7"/>
    <w:rsid w:val="00174B2C"/>
    <w:rsid w:val="00174D80"/>
    <w:rsid w:val="00174E86"/>
    <w:rsid w:val="00174FDE"/>
    <w:rsid w:val="00175B0E"/>
    <w:rsid w:val="00176085"/>
    <w:rsid w:val="00176439"/>
    <w:rsid w:val="00176451"/>
    <w:rsid w:val="00176605"/>
    <w:rsid w:val="00176C70"/>
    <w:rsid w:val="00176D28"/>
    <w:rsid w:val="001770B8"/>
    <w:rsid w:val="00177524"/>
    <w:rsid w:val="00177654"/>
    <w:rsid w:val="00177BCE"/>
    <w:rsid w:val="00177C65"/>
    <w:rsid w:val="00177F9D"/>
    <w:rsid w:val="0018038D"/>
    <w:rsid w:val="0018051A"/>
    <w:rsid w:val="001809B7"/>
    <w:rsid w:val="00180AE3"/>
    <w:rsid w:val="00180BCF"/>
    <w:rsid w:val="00180EC7"/>
    <w:rsid w:val="00181094"/>
    <w:rsid w:val="00181532"/>
    <w:rsid w:val="00181BAF"/>
    <w:rsid w:val="00181EE4"/>
    <w:rsid w:val="0018213D"/>
    <w:rsid w:val="0018222B"/>
    <w:rsid w:val="0018266A"/>
    <w:rsid w:val="001826CF"/>
    <w:rsid w:val="0018282C"/>
    <w:rsid w:val="00182D4D"/>
    <w:rsid w:val="00182F5E"/>
    <w:rsid w:val="0018345E"/>
    <w:rsid w:val="00183704"/>
    <w:rsid w:val="00183C96"/>
    <w:rsid w:val="00183D1F"/>
    <w:rsid w:val="001843CC"/>
    <w:rsid w:val="00184811"/>
    <w:rsid w:val="001857F5"/>
    <w:rsid w:val="00185D3D"/>
    <w:rsid w:val="00185EF6"/>
    <w:rsid w:val="00186628"/>
    <w:rsid w:val="0018670E"/>
    <w:rsid w:val="00186854"/>
    <w:rsid w:val="00186D7A"/>
    <w:rsid w:val="00186F2B"/>
    <w:rsid w:val="00187032"/>
    <w:rsid w:val="0018759B"/>
    <w:rsid w:val="001875A2"/>
    <w:rsid w:val="00187925"/>
    <w:rsid w:val="00187B79"/>
    <w:rsid w:val="001901F8"/>
    <w:rsid w:val="00190C14"/>
    <w:rsid w:val="00190C30"/>
    <w:rsid w:val="00191AD0"/>
    <w:rsid w:val="0019287A"/>
    <w:rsid w:val="00192978"/>
    <w:rsid w:val="00193097"/>
    <w:rsid w:val="00193D8D"/>
    <w:rsid w:val="00193DD5"/>
    <w:rsid w:val="001941BF"/>
    <w:rsid w:val="001941EC"/>
    <w:rsid w:val="0019479F"/>
    <w:rsid w:val="00194823"/>
    <w:rsid w:val="00195216"/>
    <w:rsid w:val="0019562E"/>
    <w:rsid w:val="001957F6"/>
    <w:rsid w:val="00195911"/>
    <w:rsid w:val="00196412"/>
    <w:rsid w:val="00196BCE"/>
    <w:rsid w:val="00196DF9"/>
    <w:rsid w:val="00196E8B"/>
    <w:rsid w:val="0019775F"/>
    <w:rsid w:val="00197BD2"/>
    <w:rsid w:val="001A0D4A"/>
    <w:rsid w:val="001A1315"/>
    <w:rsid w:val="001A1524"/>
    <w:rsid w:val="001A155D"/>
    <w:rsid w:val="001A161E"/>
    <w:rsid w:val="001A1728"/>
    <w:rsid w:val="001A1C4B"/>
    <w:rsid w:val="001A2151"/>
    <w:rsid w:val="001A224A"/>
    <w:rsid w:val="001A2465"/>
    <w:rsid w:val="001A3AB2"/>
    <w:rsid w:val="001A3D4F"/>
    <w:rsid w:val="001A4292"/>
    <w:rsid w:val="001A4A67"/>
    <w:rsid w:val="001A4C9B"/>
    <w:rsid w:val="001A4DA0"/>
    <w:rsid w:val="001A4F0D"/>
    <w:rsid w:val="001A4F7A"/>
    <w:rsid w:val="001A4F82"/>
    <w:rsid w:val="001A5452"/>
    <w:rsid w:val="001A551F"/>
    <w:rsid w:val="001A559E"/>
    <w:rsid w:val="001A59DC"/>
    <w:rsid w:val="001A5AC9"/>
    <w:rsid w:val="001A6288"/>
    <w:rsid w:val="001A67AC"/>
    <w:rsid w:val="001A6C9E"/>
    <w:rsid w:val="001A6DA4"/>
    <w:rsid w:val="001A7112"/>
    <w:rsid w:val="001A7574"/>
    <w:rsid w:val="001A767C"/>
    <w:rsid w:val="001A77A4"/>
    <w:rsid w:val="001A7F97"/>
    <w:rsid w:val="001B01EB"/>
    <w:rsid w:val="001B0562"/>
    <w:rsid w:val="001B0AC6"/>
    <w:rsid w:val="001B0AEB"/>
    <w:rsid w:val="001B0C7D"/>
    <w:rsid w:val="001B0E12"/>
    <w:rsid w:val="001B1F95"/>
    <w:rsid w:val="001B2014"/>
    <w:rsid w:val="001B25C9"/>
    <w:rsid w:val="001B28C1"/>
    <w:rsid w:val="001B2C1C"/>
    <w:rsid w:val="001B32EF"/>
    <w:rsid w:val="001B33C5"/>
    <w:rsid w:val="001B38A5"/>
    <w:rsid w:val="001B41B0"/>
    <w:rsid w:val="001B46CC"/>
    <w:rsid w:val="001B4BCC"/>
    <w:rsid w:val="001B4D18"/>
    <w:rsid w:val="001B4F49"/>
    <w:rsid w:val="001B59CA"/>
    <w:rsid w:val="001B5AFF"/>
    <w:rsid w:val="001B5C07"/>
    <w:rsid w:val="001B5D38"/>
    <w:rsid w:val="001B652A"/>
    <w:rsid w:val="001B692C"/>
    <w:rsid w:val="001B6C84"/>
    <w:rsid w:val="001B6DEB"/>
    <w:rsid w:val="001B6EEA"/>
    <w:rsid w:val="001B70AB"/>
    <w:rsid w:val="001B731E"/>
    <w:rsid w:val="001B78C3"/>
    <w:rsid w:val="001B791C"/>
    <w:rsid w:val="001C01E1"/>
    <w:rsid w:val="001C07EC"/>
    <w:rsid w:val="001C0847"/>
    <w:rsid w:val="001C0CB4"/>
    <w:rsid w:val="001C1794"/>
    <w:rsid w:val="001C19C8"/>
    <w:rsid w:val="001C23C0"/>
    <w:rsid w:val="001C23EC"/>
    <w:rsid w:val="001C3A9F"/>
    <w:rsid w:val="001C3BF5"/>
    <w:rsid w:val="001C4600"/>
    <w:rsid w:val="001C47CD"/>
    <w:rsid w:val="001C47EB"/>
    <w:rsid w:val="001C4D13"/>
    <w:rsid w:val="001C552E"/>
    <w:rsid w:val="001C622A"/>
    <w:rsid w:val="001C66F6"/>
    <w:rsid w:val="001C7421"/>
    <w:rsid w:val="001C78A0"/>
    <w:rsid w:val="001C79B9"/>
    <w:rsid w:val="001D0BAE"/>
    <w:rsid w:val="001D0D92"/>
    <w:rsid w:val="001D15BF"/>
    <w:rsid w:val="001D15C2"/>
    <w:rsid w:val="001D1C10"/>
    <w:rsid w:val="001D1CF8"/>
    <w:rsid w:val="001D2ABA"/>
    <w:rsid w:val="001D2E9E"/>
    <w:rsid w:val="001D3E11"/>
    <w:rsid w:val="001D4084"/>
    <w:rsid w:val="001D485E"/>
    <w:rsid w:val="001D4922"/>
    <w:rsid w:val="001D4BAD"/>
    <w:rsid w:val="001D4DD2"/>
    <w:rsid w:val="001D4E9E"/>
    <w:rsid w:val="001D50E8"/>
    <w:rsid w:val="001D527E"/>
    <w:rsid w:val="001D5345"/>
    <w:rsid w:val="001D581C"/>
    <w:rsid w:val="001D61B9"/>
    <w:rsid w:val="001E0239"/>
    <w:rsid w:val="001E046C"/>
    <w:rsid w:val="001E09B1"/>
    <w:rsid w:val="001E1172"/>
    <w:rsid w:val="001E19CA"/>
    <w:rsid w:val="001E1A66"/>
    <w:rsid w:val="001E1CE9"/>
    <w:rsid w:val="001E262A"/>
    <w:rsid w:val="001E2822"/>
    <w:rsid w:val="001E2891"/>
    <w:rsid w:val="001E2E34"/>
    <w:rsid w:val="001E318C"/>
    <w:rsid w:val="001E354B"/>
    <w:rsid w:val="001E3A25"/>
    <w:rsid w:val="001E3ACC"/>
    <w:rsid w:val="001E52D0"/>
    <w:rsid w:val="001E561F"/>
    <w:rsid w:val="001E58AB"/>
    <w:rsid w:val="001E5D12"/>
    <w:rsid w:val="001E5FB6"/>
    <w:rsid w:val="001E6420"/>
    <w:rsid w:val="001E646A"/>
    <w:rsid w:val="001E66A2"/>
    <w:rsid w:val="001E76FC"/>
    <w:rsid w:val="001E7D03"/>
    <w:rsid w:val="001F08BC"/>
    <w:rsid w:val="001F0958"/>
    <w:rsid w:val="001F0AB5"/>
    <w:rsid w:val="001F0D0F"/>
    <w:rsid w:val="001F0F88"/>
    <w:rsid w:val="001F0FDD"/>
    <w:rsid w:val="001F1567"/>
    <w:rsid w:val="001F17F7"/>
    <w:rsid w:val="001F203E"/>
    <w:rsid w:val="001F3CDC"/>
    <w:rsid w:val="001F4CCD"/>
    <w:rsid w:val="001F5142"/>
    <w:rsid w:val="001F7091"/>
    <w:rsid w:val="001F713F"/>
    <w:rsid w:val="001F7B39"/>
    <w:rsid w:val="001F7BB1"/>
    <w:rsid w:val="002000D4"/>
    <w:rsid w:val="002004C0"/>
    <w:rsid w:val="00200C26"/>
    <w:rsid w:val="0020122C"/>
    <w:rsid w:val="002017A2"/>
    <w:rsid w:val="002021E1"/>
    <w:rsid w:val="00202815"/>
    <w:rsid w:val="00202B70"/>
    <w:rsid w:val="00202C6B"/>
    <w:rsid w:val="00202CAA"/>
    <w:rsid w:val="00202E5A"/>
    <w:rsid w:val="00204803"/>
    <w:rsid w:val="00204CAE"/>
    <w:rsid w:val="00204E37"/>
    <w:rsid w:val="00204FD2"/>
    <w:rsid w:val="00205034"/>
    <w:rsid w:val="002052DC"/>
    <w:rsid w:val="00205523"/>
    <w:rsid w:val="0020562C"/>
    <w:rsid w:val="0020564E"/>
    <w:rsid w:val="00205752"/>
    <w:rsid w:val="00205B8E"/>
    <w:rsid w:val="002071C0"/>
    <w:rsid w:val="002073C1"/>
    <w:rsid w:val="00207AC0"/>
    <w:rsid w:val="00207D9B"/>
    <w:rsid w:val="00207DFA"/>
    <w:rsid w:val="0021029E"/>
    <w:rsid w:val="002103BD"/>
    <w:rsid w:val="00210542"/>
    <w:rsid w:val="0021070B"/>
    <w:rsid w:val="00210A96"/>
    <w:rsid w:val="00210B4E"/>
    <w:rsid w:val="00211509"/>
    <w:rsid w:val="00211548"/>
    <w:rsid w:val="002117B1"/>
    <w:rsid w:val="00211BD1"/>
    <w:rsid w:val="00211F41"/>
    <w:rsid w:val="0021260B"/>
    <w:rsid w:val="002128F9"/>
    <w:rsid w:val="00212D24"/>
    <w:rsid w:val="002130BE"/>
    <w:rsid w:val="00213117"/>
    <w:rsid w:val="0021320C"/>
    <w:rsid w:val="002137E6"/>
    <w:rsid w:val="00213C71"/>
    <w:rsid w:val="00213E86"/>
    <w:rsid w:val="0021400E"/>
    <w:rsid w:val="002141B5"/>
    <w:rsid w:val="002144FB"/>
    <w:rsid w:val="00214635"/>
    <w:rsid w:val="00214D04"/>
    <w:rsid w:val="00214DAE"/>
    <w:rsid w:val="00215412"/>
    <w:rsid w:val="0021598B"/>
    <w:rsid w:val="00215EFE"/>
    <w:rsid w:val="002160CA"/>
    <w:rsid w:val="002168B8"/>
    <w:rsid w:val="00216C46"/>
    <w:rsid w:val="00216CCB"/>
    <w:rsid w:val="00216DF7"/>
    <w:rsid w:val="0021738C"/>
    <w:rsid w:val="00217465"/>
    <w:rsid w:val="00217ED2"/>
    <w:rsid w:val="00217EDC"/>
    <w:rsid w:val="002202B9"/>
    <w:rsid w:val="0022076C"/>
    <w:rsid w:val="00220C4B"/>
    <w:rsid w:val="00221942"/>
    <w:rsid w:val="00221A96"/>
    <w:rsid w:val="00221D54"/>
    <w:rsid w:val="00221D7F"/>
    <w:rsid w:val="00222056"/>
    <w:rsid w:val="00222106"/>
    <w:rsid w:val="00222432"/>
    <w:rsid w:val="00222701"/>
    <w:rsid w:val="00222D52"/>
    <w:rsid w:val="0022340F"/>
    <w:rsid w:val="002236C6"/>
    <w:rsid w:val="002237A3"/>
    <w:rsid w:val="00224494"/>
    <w:rsid w:val="00224679"/>
    <w:rsid w:val="00224722"/>
    <w:rsid w:val="002247DB"/>
    <w:rsid w:val="00224A1D"/>
    <w:rsid w:val="00224CA4"/>
    <w:rsid w:val="002254E8"/>
    <w:rsid w:val="00225A39"/>
    <w:rsid w:val="002265C7"/>
    <w:rsid w:val="00226F91"/>
    <w:rsid w:val="0022760A"/>
    <w:rsid w:val="002277D5"/>
    <w:rsid w:val="00227A54"/>
    <w:rsid w:val="00230479"/>
    <w:rsid w:val="0023077D"/>
    <w:rsid w:val="00230BE2"/>
    <w:rsid w:val="00230D7E"/>
    <w:rsid w:val="00231AE6"/>
    <w:rsid w:val="00231B77"/>
    <w:rsid w:val="00232DDD"/>
    <w:rsid w:val="00232FA8"/>
    <w:rsid w:val="00232FE4"/>
    <w:rsid w:val="0023338B"/>
    <w:rsid w:val="002335FE"/>
    <w:rsid w:val="002336AC"/>
    <w:rsid w:val="00233D7C"/>
    <w:rsid w:val="00234026"/>
    <w:rsid w:val="002348F0"/>
    <w:rsid w:val="00234A45"/>
    <w:rsid w:val="00234A81"/>
    <w:rsid w:val="00235022"/>
    <w:rsid w:val="00235151"/>
    <w:rsid w:val="002351C5"/>
    <w:rsid w:val="00235366"/>
    <w:rsid w:val="0023586A"/>
    <w:rsid w:val="002360D0"/>
    <w:rsid w:val="00236597"/>
    <w:rsid w:val="00236692"/>
    <w:rsid w:val="0023688A"/>
    <w:rsid w:val="0023722E"/>
    <w:rsid w:val="00237245"/>
    <w:rsid w:val="00237E61"/>
    <w:rsid w:val="00240679"/>
    <w:rsid w:val="002419E2"/>
    <w:rsid w:val="00241A7F"/>
    <w:rsid w:val="00241D19"/>
    <w:rsid w:val="00241EAF"/>
    <w:rsid w:val="002422A5"/>
    <w:rsid w:val="00242372"/>
    <w:rsid w:val="00242387"/>
    <w:rsid w:val="0024247A"/>
    <w:rsid w:val="00242854"/>
    <w:rsid w:val="0024297E"/>
    <w:rsid w:val="00242ADA"/>
    <w:rsid w:val="00242BF3"/>
    <w:rsid w:val="00243109"/>
    <w:rsid w:val="002432B2"/>
    <w:rsid w:val="002435F2"/>
    <w:rsid w:val="002436D2"/>
    <w:rsid w:val="00243778"/>
    <w:rsid w:val="00243EAF"/>
    <w:rsid w:val="00244A1E"/>
    <w:rsid w:val="002455A5"/>
    <w:rsid w:val="002456DE"/>
    <w:rsid w:val="00245A9C"/>
    <w:rsid w:val="00245E91"/>
    <w:rsid w:val="00246797"/>
    <w:rsid w:val="002467A6"/>
    <w:rsid w:val="00246EA0"/>
    <w:rsid w:val="0024728B"/>
    <w:rsid w:val="00247467"/>
    <w:rsid w:val="00247CE3"/>
    <w:rsid w:val="00247D9E"/>
    <w:rsid w:val="002503B7"/>
    <w:rsid w:val="00250808"/>
    <w:rsid w:val="0025082B"/>
    <w:rsid w:val="00250CA4"/>
    <w:rsid w:val="00250D95"/>
    <w:rsid w:val="00251015"/>
    <w:rsid w:val="00251B9A"/>
    <w:rsid w:val="002523E4"/>
    <w:rsid w:val="002526ED"/>
    <w:rsid w:val="00252D55"/>
    <w:rsid w:val="002536C8"/>
    <w:rsid w:val="00253A83"/>
    <w:rsid w:val="002541AF"/>
    <w:rsid w:val="002542C4"/>
    <w:rsid w:val="00254502"/>
    <w:rsid w:val="00254632"/>
    <w:rsid w:val="0025492E"/>
    <w:rsid w:val="00254F41"/>
    <w:rsid w:val="002550C6"/>
    <w:rsid w:val="00255121"/>
    <w:rsid w:val="002554DC"/>
    <w:rsid w:val="002554DE"/>
    <w:rsid w:val="00255618"/>
    <w:rsid w:val="00255787"/>
    <w:rsid w:val="00256650"/>
    <w:rsid w:val="00256AF0"/>
    <w:rsid w:val="00256CA2"/>
    <w:rsid w:val="00256F04"/>
    <w:rsid w:val="0025711A"/>
    <w:rsid w:val="00257255"/>
    <w:rsid w:val="002572B9"/>
    <w:rsid w:val="002575EC"/>
    <w:rsid w:val="00257825"/>
    <w:rsid w:val="0025782E"/>
    <w:rsid w:val="00257A1F"/>
    <w:rsid w:val="00257FC9"/>
    <w:rsid w:val="00260407"/>
    <w:rsid w:val="00260A68"/>
    <w:rsid w:val="00260B4D"/>
    <w:rsid w:val="00260C0C"/>
    <w:rsid w:val="00260D55"/>
    <w:rsid w:val="00261321"/>
    <w:rsid w:val="0026153E"/>
    <w:rsid w:val="0026181B"/>
    <w:rsid w:val="00261864"/>
    <w:rsid w:val="0026189F"/>
    <w:rsid w:val="00261ABA"/>
    <w:rsid w:val="0026212C"/>
    <w:rsid w:val="00262459"/>
    <w:rsid w:val="0026274C"/>
    <w:rsid w:val="00262A1E"/>
    <w:rsid w:val="00262CE7"/>
    <w:rsid w:val="00262FDC"/>
    <w:rsid w:val="0026303B"/>
    <w:rsid w:val="002630D1"/>
    <w:rsid w:val="002634C8"/>
    <w:rsid w:val="00264FB6"/>
    <w:rsid w:val="0026521C"/>
    <w:rsid w:val="00265683"/>
    <w:rsid w:val="00265731"/>
    <w:rsid w:val="0026575A"/>
    <w:rsid w:val="002659D4"/>
    <w:rsid w:val="00265F81"/>
    <w:rsid w:val="002665D7"/>
    <w:rsid w:val="00266FF9"/>
    <w:rsid w:val="00267057"/>
    <w:rsid w:val="00267478"/>
    <w:rsid w:val="00267B0A"/>
    <w:rsid w:val="002708B0"/>
    <w:rsid w:val="00270C9D"/>
    <w:rsid w:val="002714AB"/>
    <w:rsid w:val="002722D2"/>
    <w:rsid w:val="00272448"/>
    <w:rsid w:val="00273C07"/>
    <w:rsid w:val="002743F3"/>
    <w:rsid w:val="00274748"/>
    <w:rsid w:val="00274751"/>
    <w:rsid w:val="002749C0"/>
    <w:rsid w:val="0027513B"/>
    <w:rsid w:val="00275BBD"/>
    <w:rsid w:val="00275BE0"/>
    <w:rsid w:val="00275C22"/>
    <w:rsid w:val="00275CE1"/>
    <w:rsid w:val="00276387"/>
    <w:rsid w:val="002774A2"/>
    <w:rsid w:val="00277D9E"/>
    <w:rsid w:val="00277E51"/>
    <w:rsid w:val="0028069A"/>
    <w:rsid w:val="00280CE1"/>
    <w:rsid w:val="00280D07"/>
    <w:rsid w:val="00280F30"/>
    <w:rsid w:val="00281E0B"/>
    <w:rsid w:val="00282AD7"/>
    <w:rsid w:val="00282E9E"/>
    <w:rsid w:val="00282F9C"/>
    <w:rsid w:val="00283030"/>
    <w:rsid w:val="00283815"/>
    <w:rsid w:val="00283ADE"/>
    <w:rsid w:val="00283F6B"/>
    <w:rsid w:val="00284198"/>
    <w:rsid w:val="002842A8"/>
    <w:rsid w:val="00285314"/>
    <w:rsid w:val="002853BC"/>
    <w:rsid w:val="0028573D"/>
    <w:rsid w:val="00285A1E"/>
    <w:rsid w:val="00285D6E"/>
    <w:rsid w:val="00285DC2"/>
    <w:rsid w:val="002866A8"/>
    <w:rsid w:val="00286A2E"/>
    <w:rsid w:val="0028767C"/>
    <w:rsid w:val="00287715"/>
    <w:rsid w:val="00287E04"/>
    <w:rsid w:val="002902AB"/>
    <w:rsid w:val="00290C60"/>
    <w:rsid w:val="00290CBD"/>
    <w:rsid w:val="002912C7"/>
    <w:rsid w:val="002915DA"/>
    <w:rsid w:val="00291DF8"/>
    <w:rsid w:val="00291E25"/>
    <w:rsid w:val="00292295"/>
    <w:rsid w:val="00292575"/>
    <w:rsid w:val="00292683"/>
    <w:rsid w:val="00292EB2"/>
    <w:rsid w:val="00292F2F"/>
    <w:rsid w:val="00293010"/>
    <w:rsid w:val="002933B0"/>
    <w:rsid w:val="00293434"/>
    <w:rsid w:val="00293471"/>
    <w:rsid w:val="002934CE"/>
    <w:rsid w:val="002936AD"/>
    <w:rsid w:val="00293FF6"/>
    <w:rsid w:val="002948DC"/>
    <w:rsid w:val="00295821"/>
    <w:rsid w:val="00296430"/>
    <w:rsid w:val="002966D2"/>
    <w:rsid w:val="0029694E"/>
    <w:rsid w:val="00296974"/>
    <w:rsid w:val="00297192"/>
    <w:rsid w:val="00297239"/>
    <w:rsid w:val="00297CF0"/>
    <w:rsid w:val="002A0AB5"/>
    <w:rsid w:val="002A0C77"/>
    <w:rsid w:val="002A108F"/>
    <w:rsid w:val="002A147B"/>
    <w:rsid w:val="002A1B25"/>
    <w:rsid w:val="002A1DE4"/>
    <w:rsid w:val="002A262A"/>
    <w:rsid w:val="002A2E47"/>
    <w:rsid w:val="002A3414"/>
    <w:rsid w:val="002A3539"/>
    <w:rsid w:val="002A37C6"/>
    <w:rsid w:val="002A496B"/>
    <w:rsid w:val="002A4B34"/>
    <w:rsid w:val="002A4DD9"/>
    <w:rsid w:val="002A53E5"/>
    <w:rsid w:val="002A53EC"/>
    <w:rsid w:val="002A5422"/>
    <w:rsid w:val="002A5570"/>
    <w:rsid w:val="002A5B46"/>
    <w:rsid w:val="002A5CC4"/>
    <w:rsid w:val="002A5CD9"/>
    <w:rsid w:val="002A6558"/>
    <w:rsid w:val="002A6707"/>
    <w:rsid w:val="002A674D"/>
    <w:rsid w:val="002A685A"/>
    <w:rsid w:val="002A6D8C"/>
    <w:rsid w:val="002A7489"/>
    <w:rsid w:val="002A7C2F"/>
    <w:rsid w:val="002A7CEC"/>
    <w:rsid w:val="002B0A2D"/>
    <w:rsid w:val="002B0C64"/>
    <w:rsid w:val="002B18F4"/>
    <w:rsid w:val="002B221C"/>
    <w:rsid w:val="002B246E"/>
    <w:rsid w:val="002B27A0"/>
    <w:rsid w:val="002B2A78"/>
    <w:rsid w:val="002B2B13"/>
    <w:rsid w:val="002B2CD4"/>
    <w:rsid w:val="002B2D95"/>
    <w:rsid w:val="002B2E23"/>
    <w:rsid w:val="002B2F1F"/>
    <w:rsid w:val="002B3145"/>
    <w:rsid w:val="002B37BC"/>
    <w:rsid w:val="002B3F77"/>
    <w:rsid w:val="002B4ADE"/>
    <w:rsid w:val="002B523E"/>
    <w:rsid w:val="002B5C15"/>
    <w:rsid w:val="002B5F6C"/>
    <w:rsid w:val="002B6487"/>
    <w:rsid w:val="002B6BFD"/>
    <w:rsid w:val="002B6CD8"/>
    <w:rsid w:val="002B75AF"/>
    <w:rsid w:val="002B7A86"/>
    <w:rsid w:val="002B7FDE"/>
    <w:rsid w:val="002C030C"/>
    <w:rsid w:val="002C059E"/>
    <w:rsid w:val="002C1125"/>
    <w:rsid w:val="002C12DB"/>
    <w:rsid w:val="002C168E"/>
    <w:rsid w:val="002C1C56"/>
    <w:rsid w:val="002C20F0"/>
    <w:rsid w:val="002C218D"/>
    <w:rsid w:val="002C23A5"/>
    <w:rsid w:val="002C2984"/>
    <w:rsid w:val="002C2CFA"/>
    <w:rsid w:val="002C2E3B"/>
    <w:rsid w:val="002C3898"/>
    <w:rsid w:val="002C3D9B"/>
    <w:rsid w:val="002C4B1A"/>
    <w:rsid w:val="002C580C"/>
    <w:rsid w:val="002C59B4"/>
    <w:rsid w:val="002C5A15"/>
    <w:rsid w:val="002C6174"/>
    <w:rsid w:val="002C6291"/>
    <w:rsid w:val="002C66D0"/>
    <w:rsid w:val="002C722A"/>
    <w:rsid w:val="002C759C"/>
    <w:rsid w:val="002D0488"/>
    <w:rsid w:val="002D0ABA"/>
    <w:rsid w:val="002D0D9E"/>
    <w:rsid w:val="002D1BA0"/>
    <w:rsid w:val="002D1EB6"/>
    <w:rsid w:val="002D1EDE"/>
    <w:rsid w:val="002D1FD6"/>
    <w:rsid w:val="002D21EE"/>
    <w:rsid w:val="002D23FF"/>
    <w:rsid w:val="002D263F"/>
    <w:rsid w:val="002D2F2E"/>
    <w:rsid w:val="002D30AB"/>
    <w:rsid w:val="002D3570"/>
    <w:rsid w:val="002D3649"/>
    <w:rsid w:val="002D437F"/>
    <w:rsid w:val="002D4692"/>
    <w:rsid w:val="002D57AC"/>
    <w:rsid w:val="002D5C36"/>
    <w:rsid w:val="002D62E2"/>
    <w:rsid w:val="002D63BD"/>
    <w:rsid w:val="002D6E54"/>
    <w:rsid w:val="002D7245"/>
    <w:rsid w:val="002D7535"/>
    <w:rsid w:val="002D7E59"/>
    <w:rsid w:val="002E02BC"/>
    <w:rsid w:val="002E043B"/>
    <w:rsid w:val="002E0620"/>
    <w:rsid w:val="002E0695"/>
    <w:rsid w:val="002E0869"/>
    <w:rsid w:val="002E0DF1"/>
    <w:rsid w:val="002E0F3F"/>
    <w:rsid w:val="002E10AC"/>
    <w:rsid w:val="002E1844"/>
    <w:rsid w:val="002E1898"/>
    <w:rsid w:val="002E1A7A"/>
    <w:rsid w:val="002E1B4D"/>
    <w:rsid w:val="002E22CA"/>
    <w:rsid w:val="002E268E"/>
    <w:rsid w:val="002E26E1"/>
    <w:rsid w:val="002E3241"/>
    <w:rsid w:val="002E3A7D"/>
    <w:rsid w:val="002E3CDF"/>
    <w:rsid w:val="002E3DC4"/>
    <w:rsid w:val="002E3DD2"/>
    <w:rsid w:val="002E4094"/>
    <w:rsid w:val="002E4E7F"/>
    <w:rsid w:val="002E6182"/>
    <w:rsid w:val="002E6757"/>
    <w:rsid w:val="002E692E"/>
    <w:rsid w:val="002E6B73"/>
    <w:rsid w:val="002E706D"/>
    <w:rsid w:val="002E71C2"/>
    <w:rsid w:val="002F0342"/>
    <w:rsid w:val="002F0486"/>
    <w:rsid w:val="002F0E16"/>
    <w:rsid w:val="002F191D"/>
    <w:rsid w:val="002F1B59"/>
    <w:rsid w:val="002F1BFC"/>
    <w:rsid w:val="002F2697"/>
    <w:rsid w:val="002F29D6"/>
    <w:rsid w:val="002F2F69"/>
    <w:rsid w:val="002F377B"/>
    <w:rsid w:val="002F3A08"/>
    <w:rsid w:val="002F3BD7"/>
    <w:rsid w:val="002F4276"/>
    <w:rsid w:val="002F5B69"/>
    <w:rsid w:val="002F66BF"/>
    <w:rsid w:val="002F6EA1"/>
    <w:rsid w:val="002F7464"/>
    <w:rsid w:val="002F7575"/>
    <w:rsid w:val="002F7641"/>
    <w:rsid w:val="002F7A7D"/>
    <w:rsid w:val="00300C1F"/>
    <w:rsid w:val="00300D72"/>
    <w:rsid w:val="00300DE3"/>
    <w:rsid w:val="00301930"/>
    <w:rsid w:val="00301994"/>
    <w:rsid w:val="0030255B"/>
    <w:rsid w:val="0030292F"/>
    <w:rsid w:val="00302E04"/>
    <w:rsid w:val="0030336B"/>
    <w:rsid w:val="00303C3C"/>
    <w:rsid w:val="00303FA3"/>
    <w:rsid w:val="003041E5"/>
    <w:rsid w:val="0030473C"/>
    <w:rsid w:val="00304812"/>
    <w:rsid w:val="003048E6"/>
    <w:rsid w:val="00304A94"/>
    <w:rsid w:val="003050AC"/>
    <w:rsid w:val="00305207"/>
    <w:rsid w:val="003058AC"/>
    <w:rsid w:val="003061A2"/>
    <w:rsid w:val="00306F96"/>
    <w:rsid w:val="00307264"/>
    <w:rsid w:val="003075C9"/>
    <w:rsid w:val="00307C4D"/>
    <w:rsid w:val="003100A2"/>
    <w:rsid w:val="003100F4"/>
    <w:rsid w:val="00310A3E"/>
    <w:rsid w:val="003111EA"/>
    <w:rsid w:val="003116F8"/>
    <w:rsid w:val="00311A1F"/>
    <w:rsid w:val="00311E40"/>
    <w:rsid w:val="0031208A"/>
    <w:rsid w:val="003122F5"/>
    <w:rsid w:val="003123BA"/>
    <w:rsid w:val="00312506"/>
    <w:rsid w:val="00312A4E"/>
    <w:rsid w:val="00312A77"/>
    <w:rsid w:val="00312FA4"/>
    <w:rsid w:val="00313194"/>
    <w:rsid w:val="003136F1"/>
    <w:rsid w:val="00313D69"/>
    <w:rsid w:val="00313FB3"/>
    <w:rsid w:val="00314768"/>
    <w:rsid w:val="00314A1E"/>
    <w:rsid w:val="00314CAA"/>
    <w:rsid w:val="00314EA0"/>
    <w:rsid w:val="00316FB5"/>
    <w:rsid w:val="003174F6"/>
    <w:rsid w:val="0031798D"/>
    <w:rsid w:val="00317995"/>
    <w:rsid w:val="00317CAC"/>
    <w:rsid w:val="00317CC3"/>
    <w:rsid w:val="00320984"/>
    <w:rsid w:val="00320B71"/>
    <w:rsid w:val="00321F19"/>
    <w:rsid w:val="00321F91"/>
    <w:rsid w:val="00322794"/>
    <w:rsid w:val="00322C7E"/>
    <w:rsid w:val="003230B6"/>
    <w:rsid w:val="003239FE"/>
    <w:rsid w:val="00323D52"/>
    <w:rsid w:val="0032437B"/>
    <w:rsid w:val="0032441E"/>
    <w:rsid w:val="00324535"/>
    <w:rsid w:val="00324709"/>
    <w:rsid w:val="003250D7"/>
    <w:rsid w:val="003251C0"/>
    <w:rsid w:val="003257C9"/>
    <w:rsid w:val="00325C55"/>
    <w:rsid w:val="00325EFD"/>
    <w:rsid w:val="00325FF3"/>
    <w:rsid w:val="00326F47"/>
    <w:rsid w:val="00327C63"/>
    <w:rsid w:val="00327CC9"/>
    <w:rsid w:val="00327DB4"/>
    <w:rsid w:val="003304C2"/>
    <w:rsid w:val="00330522"/>
    <w:rsid w:val="003306D6"/>
    <w:rsid w:val="00330B17"/>
    <w:rsid w:val="00330BF0"/>
    <w:rsid w:val="00330E12"/>
    <w:rsid w:val="003310C1"/>
    <w:rsid w:val="003311B3"/>
    <w:rsid w:val="00331487"/>
    <w:rsid w:val="00331681"/>
    <w:rsid w:val="00331B90"/>
    <w:rsid w:val="00332EDD"/>
    <w:rsid w:val="0033332A"/>
    <w:rsid w:val="003336DA"/>
    <w:rsid w:val="00333CED"/>
    <w:rsid w:val="00333E11"/>
    <w:rsid w:val="00334179"/>
    <w:rsid w:val="003342DE"/>
    <w:rsid w:val="00334BCC"/>
    <w:rsid w:val="00334CBA"/>
    <w:rsid w:val="00335643"/>
    <w:rsid w:val="003357F8"/>
    <w:rsid w:val="003365B2"/>
    <w:rsid w:val="00336B1D"/>
    <w:rsid w:val="00337059"/>
    <w:rsid w:val="003376A9"/>
    <w:rsid w:val="003376F5"/>
    <w:rsid w:val="00337740"/>
    <w:rsid w:val="003377E1"/>
    <w:rsid w:val="003404DE"/>
    <w:rsid w:val="00340795"/>
    <w:rsid w:val="00340B77"/>
    <w:rsid w:val="00341164"/>
    <w:rsid w:val="003413E3"/>
    <w:rsid w:val="00341ADE"/>
    <w:rsid w:val="00342657"/>
    <w:rsid w:val="00342BF3"/>
    <w:rsid w:val="00342E19"/>
    <w:rsid w:val="00342F86"/>
    <w:rsid w:val="00343B4B"/>
    <w:rsid w:val="0034434D"/>
    <w:rsid w:val="0034448F"/>
    <w:rsid w:val="003445AC"/>
    <w:rsid w:val="00344618"/>
    <w:rsid w:val="003448BF"/>
    <w:rsid w:val="0034500A"/>
    <w:rsid w:val="00345B05"/>
    <w:rsid w:val="003466E2"/>
    <w:rsid w:val="00346F70"/>
    <w:rsid w:val="003472FF"/>
    <w:rsid w:val="003473F7"/>
    <w:rsid w:val="003474AA"/>
    <w:rsid w:val="00351533"/>
    <w:rsid w:val="0035194F"/>
    <w:rsid w:val="00351B7D"/>
    <w:rsid w:val="00351C0C"/>
    <w:rsid w:val="00351E17"/>
    <w:rsid w:val="00352E0A"/>
    <w:rsid w:val="00352EB2"/>
    <w:rsid w:val="00352FE3"/>
    <w:rsid w:val="00353146"/>
    <w:rsid w:val="003532D9"/>
    <w:rsid w:val="003533AE"/>
    <w:rsid w:val="003534B6"/>
    <w:rsid w:val="003540AE"/>
    <w:rsid w:val="00354877"/>
    <w:rsid w:val="00355011"/>
    <w:rsid w:val="0035525C"/>
    <w:rsid w:val="00355796"/>
    <w:rsid w:val="0035625A"/>
    <w:rsid w:val="00356296"/>
    <w:rsid w:val="003564B1"/>
    <w:rsid w:val="00356B52"/>
    <w:rsid w:val="00356CCE"/>
    <w:rsid w:val="00356D48"/>
    <w:rsid w:val="00356FCF"/>
    <w:rsid w:val="00357594"/>
    <w:rsid w:val="00357A35"/>
    <w:rsid w:val="00357DDA"/>
    <w:rsid w:val="00360801"/>
    <w:rsid w:val="003609F6"/>
    <w:rsid w:val="00360FD3"/>
    <w:rsid w:val="0036144E"/>
    <w:rsid w:val="00361515"/>
    <w:rsid w:val="00361A1A"/>
    <w:rsid w:val="00361EFA"/>
    <w:rsid w:val="00362056"/>
    <w:rsid w:val="0036210A"/>
    <w:rsid w:val="00362448"/>
    <w:rsid w:val="0036244A"/>
    <w:rsid w:val="0036255D"/>
    <w:rsid w:val="00362597"/>
    <w:rsid w:val="00362C9E"/>
    <w:rsid w:val="00362FFC"/>
    <w:rsid w:val="00363016"/>
    <w:rsid w:val="00363095"/>
    <w:rsid w:val="00363858"/>
    <w:rsid w:val="00363B2B"/>
    <w:rsid w:val="00363E4C"/>
    <w:rsid w:val="00363FC1"/>
    <w:rsid w:val="00364858"/>
    <w:rsid w:val="0036521F"/>
    <w:rsid w:val="00365582"/>
    <w:rsid w:val="00365C5C"/>
    <w:rsid w:val="00366812"/>
    <w:rsid w:val="00366F53"/>
    <w:rsid w:val="0036792B"/>
    <w:rsid w:val="00370051"/>
    <w:rsid w:val="00370741"/>
    <w:rsid w:val="0037080D"/>
    <w:rsid w:val="00371E19"/>
    <w:rsid w:val="003728EE"/>
    <w:rsid w:val="0037297C"/>
    <w:rsid w:val="00372DB7"/>
    <w:rsid w:val="0037375A"/>
    <w:rsid w:val="00373BF4"/>
    <w:rsid w:val="00373ED4"/>
    <w:rsid w:val="00374069"/>
    <w:rsid w:val="00374350"/>
    <w:rsid w:val="0037447D"/>
    <w:rsid w:val="00374BC6"/>
    <w:rsid w:val="00374F70"/>
    <w:rsid w:val="00375557"/>
    <w:rsid w:val="003758B7"/>
    <w:rsid w:val="00375A62"/>
    <w:rsid w:val="003766EB"/>
    <w:rsid w:val="00376AE3"/>
    <w:rsid w:val="00376DFC"/>
    <w:rsid w:val="00376E65"/>
    <w:rsid w:val="00377605"/>
    <w:rsid w:val="0037792B"/>
    <w:rsid w:val="00377BBA"/>
    <w:rsid w:val="00377BD2"/>
    <w:rsid w:val="0038031F"/>
    <w:rsid w:val="00380444"/>
    <w:rsid w:val="003804CF"/>
    <w:rsid w:val="00380693"/>
    <w:rsid w:val="003810AF"/>
    <w:rsid w:val="003810D5"/>
    <w:rsid w:val="00381456"/>
    <w:rsid w:val="00382CFE"/>
    <w:rsid w:val="00382D35"/>
    <w:rsid w:val="00383099"/>
    <w:rsid w:val="003838FF"/>
    <w:rsid w:val="0038431E"/>
    <w:rsid w:val="003844EF"/>
    <w:rsid w:val="00384A75"/>
    <w:rsid w:val="00384B49"/>
    <w:rsid w:val="003851B0"/>
    <w:rsid w:val="0038577A"/>
    <w:rsid w:val="00386002"/>
    <w:rsid w:val="003863F1"/>
    <w:rsid w:val="00386738"/>
    <w:rsid w:val="00386C1F"/>
    <w:rsid w:val="00386E58"/>
    <w:rsid w:val="00386EE3"/>
    <w:rsid w:val="003873AD"/>
    <w:rsid w:val="0038744F"/>
    <w:rsid w:val="003879A2"/>
    <w:rsid w:val="00387E9F"/>
    <w:rsid w:val="00387F60"/>
    <w:rsid w:val="00390044"/>
    <w:rsid w:val="00390796"/>
    <w:rsid w:val="003907D9"/>
    <w:rsid w:val="00391132"/>
    <w:rsid w:val="003913A4"/>
    <w:rsid w:val="00391447"/>
    <w:rsid w:val="00391F68"/>
    <w:rsid w:val="003922AF"/>
    <w:rsid w:val="003924B8"/>
    <w:rsid w:val="0039257B"/>
    <w:rsid w:val="00392631"/>
    <w:rsid w:val="003926C8"/>
    <w:rsid w:val="00392787"/>
    <w:rsid w:val="00392AB4"/>
    <w:rsid w:val="00392CDD"/>
    <w:rsid w:val="00392F2F"/>
    <w:rsid w:val="00393474"/>
    <w:rsid w:val="00393AF0"/>
    <w:rsid w:val="00393C85"/>
    <w:rsid w:val="00393EF0"/>
    <w:rsid w:val="00394039"/>
    <w:rsid w:val="0039451F"/>
    <w:rsid w:val="00394865"/>
    <w:rsid w:val="00394A43"/>
    <w:rsid w:val="00394E05"/>
    <w:rsid w:val="00395516"/>
    <w:rsid w:val="0039569F"/>
    <w:rsid w:val="003957C5"/>
    <w:rsid w:val="00395D06"/>
    <w:rsid w:val="0039679C"/>
    <w:rsid w:val="0039687C"/>
    <w:rsid w:val="00396E8B"/>
    <w:rsid w:val="00397248"/>
    <w:rsid w:val="003976AC"/>
    <w:rsid w:val="003A0083"/>
    <w:rsid w:val="003A00AD"/>
    <w:rsid w:val="003A046D"/>
    <w:rsid w:val="003A0B1A"/>
    <w:rsid w:val="003A121D"/>
    <w:rsid w:val="003A146C"/>
    <w:rsid w:val="003A1787"/>
    <w:rsid w:val="003A206D"/>
    <w:rsid w:val="003A2CD0"/>
    <w:rsid w:val="003A3318"/>
    <w:rsid w:val="003A346A"/>
    <w:rsid w:val="003A3866"/>
    <w:rsid w:val="003A3ACB"/>
    <w:rsid w:val="003A3B4D"/>
    <w:rsid w:val="003A3C5F"/>
    <w:rsid w:val="003A3C90"/>
    <w:rsid w:val="003A4B90"/>
    <w:rsid w:val="003A4CCC"/>
    <w:rsid w:val="003A567B"/>
    <w:rsid w:val="003A5A7B"/>
    <w:rsid w:val="003A5E70"/>
    <w:rsid w:val="003A5FD3"/>
    <w:rsid w:val="003A6122"/>
    <w:rsid w:val="003A6950"/>
    <w:rsid w:val="003A7AC9"/>
    <w:rsid w:val="003A7ACE"/>
    <w:rsid w:val="003A7BA2"/>
    <w:rsid w:val="003A7C47"/>
    <w:rsid w:val="003A7D82"/>
    <w:rsid w:val="003A7D8B"/>
    <w:rsid w:val="003A7E23"/>
    <w:rsid w:val="003B01C1"/>
    <w:rsid w:val="003B01C3"/>
    <w:rsid w:val="003B03C4"/>
    <w:rsid w:val="003B0533"/>
    <w:rsid w:val="003B0AF8"/>
    <w:rsid w:val="003B0C83"/>
    <w:rsid w:val="003B1091"/>
    <w:rsid w:val="003B11E9"/>
    <w:rsid w:val="003B18C8"/>
    <w:rsid w:val="003B1B18"/>
    <w:rsid w:val="003B1F6D"/>
    <w:rsid w:val="003B2058"/>
    <w:rsid w:val="003B20AA"/>
    <w:rsid w:val="003B269B"/>
    <w:rsid w:val="003B3173"/>
    <w:rsid w:val="003B337A"/>
    <w:rsid w:val="003B33FB"/>
    <w:rsid w:val="003B3466"/>
    <w:rsid w:val="003B38D7"/>
    <w:rsid w:val="003B38D8"/>
    <w:rsid w:val="003B4563"/>
    <w:rsid w:val="003B4AAE"/>
    <w:rsid w:val="003B4C27"/>
    <w:rsid w:val="003B4CE3"/>
    <w:rsid w:val="003B50C5"/>
    <w:rsid w:val="003B50E9"/>
    <w:rsid w:val="003B5518"/>
    <w:rsid w:val="003B55EE"/>
    <w:rsid w:val="003B560B"/>
    <w:rsid w:val="003B56B4"/>
    <w:rsid w:val="003B5938"/>
    <w:rsid w:val="003B6223"/>
    <w:rsid w:val="003B6567"/>
    <w:rsid w:val="003B65A8"/>
    <w:rsid w:val="003B661C"/>
    <w:rsid w:val="003B693C"/>
    <w:rsid w:val="003B6E5B"/>
    <w:rsid w:val="003B6FEC"/>
    <w:rsid w:val="003B7038"/>
    <w:rsid w:val="003B7042"/>
    <w:rsid w:val="003B7209"/>
    <w:rsid w:val="003C0179"/>
    <w:rsid w:val="003C04D3"/>
    <w:rsid w:val="003C0C3F"/>
    <w:rsid w:val="003C0C46"/>
    <w:rsid w:val="003C0E70"/>
    <w:rsid w:val="003C17D8"/>
    <w:rsid w:val="003C1D5B"/>
    <w:rsid w:val="003C1DAF"/>
    <w:rsid w:val="003C2164"/>
    <w:rsid w:val="003C2821"/>
    <w:rsid w:val="003C3694"/>
    <w:rsid w:val="003C3A2C"/>
    <w:rsid w:val="003C3B71"/>
    <w:rsid w:val="003C3C25"/>
    <w:rsid w:val="003C3F8D"/>
    <w:rsid w:val="003C4278"/>
    <w:rsid w:val="003C4D40"/>
    <w:rsid w:val="003C502E"/>
    <w:rsid w:val="003C55CA"/>
    <w:rsid w:val="003C5740"/>
    <w:rsid w:val="003C596B"/>
    <w:rsid w:val="003C5C74"/>
    <w:rsid w:val="003C5FD9"/>
    <w:rsid w:val="003C64DF"/>
    <w:rsid w:val="003C6CB3"/>
    <w:rsid w:val="003C6CD8"/>
    <w:rsid w:val="003C724B"/>
    <w:rsid w:val="003C748A"/>
    <w:rsid w:val="003C7863"/>
    <w:rsid w:val="003C7932"/>
    <w:rsid w:val="003C7A5D"/>
    <w:rsid w:val="003C7CD7"/>
    <w:rsid w:val="003C7F8E"/>
    <w:rsid w:val="003D04AD"/>
    <w:rsid w:val="003D08F7"/>
    <w:rsid w:val="003D0C1F"/>
    <w:rsid w:val="003D0D0E"/>
    <w:rsid w:val="003D0D4B"/>
    <w:rsid w:val="003D0E33"/>
    <w:rsid w:val="003D0FCD"/>
    <w:rsid w:val="003D1113"/>
    <w:rsid w:val="003D14E7"/>
    <w:rsid w:val="003D18D7"/>
    <w:rsid w:val="003D2474"/>
    <w:rsid w:val="003D24B7"/>
    <w:rsid w:val="003D258F"/>
    <w:rsid w:val="003D2A1F"/>
    <w:rsid w:val="003D2E68"/>
    <w:rsid w:val="003D34D3"/>
    <w:rsid w:val="003D3710"/>
    <w:rsid w:val="003D3A33"/>
    <w:rsid w:val="003D3E3B"/>
    <w:rsid w:val="003D3F1A"/>
    <w:rsid w:val="003D40D2"/>
    <w:rsid w:val="003D4919"/>
    <w:rsid w:val="003D4B03"/>
    <w:rsid w:val="003D558C"/>
    <w:rsid w:val="003D5BB8"/>
    <w:rsid w:val="003D5DB6"/>
    <w:rsid w:val="003D5EA3"/>
    <w:rsid w:val="003D617C"/>
    <w:rsid w:val="003D6A54"/>
    <w:rsid w:val="003D6BD3"/>
    <w:rsid w:val="003D6BF6"/>
    <w:rsid w:val="003D6DB0"/>
    <w:rsid w:val="003D6DF3"/>
    <w:rsid w:val="003D6F71"/>
    <w:rsid w:val="003D7030"/>
    <w:rsid w:val="003D740B"/>
    <w:rsid w:val="003D7C11"/>
    <w:rsid w:val="003D7C39"/>
    <w:rsid w:val="003E0086"/>
    <w:rsid w:val="003E1A6D"/>
    <w:rsid w:val="003E24AC"/>
    <w:rsid w:val="003E2F8A"/>
    <w:rsid w:val="003E3213"/>
    <w:rsid w:val="003E3447"/>
    <w:rsid w:val="003E3589"/>
    <w:rsid w:val="003E3749"/>
    <w:rsid w:val="003E3DCF"/>
    <w:rsid w:val="003E3E52"/>
    <w:rsid w:val="003E41D1"/>
    <w:rsid w:val="003E4331"/>
    <w:rsid w:val="003E4F24"/>
    <w:rsid w:val="003E511E"/>
    <w:rsid w:val="003E5327"/>
    <w:rsid w:val="003E5BD6"/>
    <w:rsid w:val="003E5BEF"/>
    <w:rsid w:val="003E5F0E"/>
    <w:rsid w:val="003E60B5"/>
    <w:rsid w:val="003E690A"/>
    <w:rsid w:val="003E6D1B"/>
    <w:rsid w:val="003E6D82"/>
    <w:rsid w:val="003E70B5"/>
    <w:rsid w:val="003E75A2"/>
    <w:rsid w:val="003E7962"/>
    <w:rsid w:val="003E7A4D"/>
    <w:rsid w:val="003F0B84"/>
    <w:rsid w:val="003F18FF"/>
    <w:rsid w:val="003F257F"/>
    <w:rsid w:val="003F286A"/>
    <w:rsid w:val="003F30C2"/>
    <w:rsid w:val="003F461C"/>
    <w:rsid w:val="003F4707"/>
    <w:rsid w:val="003F4945"/>
    <w:rsid w:val="003F4C44"/>
    <w:rsid w:val="003F5CD2"/>
    <w:rsid w:val="003F5CFF"/>
    <w:rsid w:val="003F5DE7"/>
    <w:rsid w:val="003F5F3E"/>
    <w:rsid w:val="003F646A"/>
    <w:rsid w:val="003F6790"/>
    <w:rsid w:val="003F6AD7"/>
    <w:rsid w:val="003F6EDC"/>
    <w:rsid w:val="003F7253"/>
    <w:rsid w:val="003F74FF"/>
    <w:rsid w:val="003F750E"/>
    <w:rsid w:val="003F7978"/>
    <w:rsid w:val="003F7EFB"/>
    <w:rsid w:val="004012C2"/>
    <w:rsid w:val="004013A7"/>
    <w:rsid w:val="00401D40"/>
    <w:rsid w:val="00401E69"/>
    <w:rsid w:val="00401ECE"/>
    <w:rsid w:val="004029E8"/>
    <w:rsid w:val="00402C2F"/>
    <w:rsid w:val="00402D88"/>
    <w:rsid w:val="004034A0"/>
    <w:rsid w:val="0040382F"/>
    <w:rsid w:val="00404253"/>
    <w:rsid w:val="004042B9"/>
    <w:rsid w:val="004046FE"/>
    <w:rsid w:val="00404A1E"/>
    <w:rsid w:val="00405118"/>
    <w:rsid w:val="0040548B"/>
    <w:rsid w:val="00405841"/>
    <w:rsid w:val="00405C0A"/>
    <w:rsid w:val="004060E5"/>
    <w:rsid w:val="00406AA4"/>
    <w:rsid w:val="0040716D"/>
    <w:rsid w:val="00407A20"/>
    <w:rsid w:val="004105A0"/>
    <w:rsid w:val="0041083D"/>
    <w:rsid w:val="0041085E"/>
    <w:rsid w:val="00411869"/>
    <w:rsid w:val="004122C3"/>
    <w:rsid w:val="004123FA"/>
    <w:rsid w:val="00412573"/>
    <w:rsid w:val="004126C1"/>
    <w:rsid w:val="00413825"/>
    <w:rsid w:val="00413A4E"/>
    <w:rsid w:val="00413A6A"/>
    <w:rsid w:val="004145CD"/>
    <w:rsid w:val="0041484D"/>
    <w:rsid w:val="004148A7"/>
    <w:rsid w:val="004148EB"/>
    <w:rsid w:val="00414C7F"/>
    <w:rsid w:val="00414DA7"/>
    <w:rsid w:val="00415516"/>
    <w:rsid w:val="00415B89"/>
    <w:rsid w:val="00415DF0"/>
    <w:rsid w:val="004166CB"/>
    <w:rsid w:val="004167A5"/>
    <w:rsid w:val="00417169"/>
    <w:rsid w:val="004172E9"/>
    <w:rsid w:val="00417CFA"/>
    <w:rsid w:val="0042038D"/>
    <w:rsid w:val="0042047B"/>
    <w:rsid w:val="004205B4"/>
    <w:rsid w:val="00420B02"/>
    <w:rsid w:val="00420BF2"/>
    <w:rsid w:val="00420C63"/>
    <w:rsid w:val="00420C67"/>
    <w:rsid w:val="00420D2F"/>
    <w:rsid w:val="00421487"/>
    <w:rsid w:val="00421590"/>
    <w:rsid w:val="0042196B"/>
    <w:rsid w:val="00421D6D"/>
    <w:rsid w:val="004229D3"/>
    <w:rsid w:val="00422C02"/>
    <w:rsid w:val="00422CA0"/>
    <w:rsid w:val="00422E3D"/>
    <w:rsid w:val="00422E84"/>
    <w:rsid w:val="004232D0"/>
    <w:rsid w:val="00423531"/>
    <w:rsid w:val="00423C5B"/>
    <w:rsid w:val="00423E6B"/>
    <w:rsid w:val="00424392"/>
    <w:rsid w:val="0042443A"/>
    <w:rsid w:val="00424533"/>
    <w:rsid w:val="004245AC"/>
    <w:rsid w:val="00424BEA"/>
    <w:rsid w:val="00426264"/>
    <w:rsid w:val="004267EB"/>
    <w:rsid w:val="00426A1A"/>
    <w:rsid w:val="00426A47"/>
    <w:rsid w:val="00426D21"/>
    <w:rsid w:val="00426D72"/>
    <w:rsid w:val="00426F64"/>
    <w:rsid w:val="004278D6"/>
    <w:rsid w:val="00427AA0"/>
    <w:rsid w:val="00427E82"/>
    <w:rsid w:val="00430171"/>
    <w:rsid w:val="0043022E"/>
    <w:rsid w:val="004309F0"/>
    <w:rsid w:val="00430FAC"/>
    <w:rsid w:val="00431342"/>
    <w:rsid w:val="00431DC0"/>
    <w:rsid w:val="00432040"/>
    <w:rsid w:val="0043228D"/>
    <w:rsid w:val="004327BC"/>
    <w:rsid w:val="00432D57"/>
    <w:rsid w:val="004337B2"/>
    <w:rsid w:val="0043388D"/>
    <w:rsid w:val="00433BD8"/>
    <w:rsid w:val="00434D54"/>
    <w:rsid w:val="0043502C"/>
    <w:rsid w:val="004351E7"/>
    <w:rsid w:val="004353DF"/>
    <w:rsid w:val="0043559C"/>
    <w:rsid w:val="0043596B"/>
    <w:rsid w:val="00435D41"/>
    <w:rsid w:val="004368F6"/>
    <w:rsid w:val="00436BC5"/>
    <w:rsid w:val="00436E7A"/>
    <w:rsid w:val="004372B5"/>
    <w:rsid w:val="004372D8"/>
    <w:rsid w:val="0043752A"/>
    <w:rsid w:val="004377C0"/>
    <w:rsid w:val="0043795F"/>
    <w:rsid w:val="00437DF2"/>
    <w:rsid w:val="00440217"/>
    <w:rsid w:val="004404CD"/>
    <w:rsid w:val="00440DED"/>
    <w:rsid w:val="00441050"/>
    <w:rsid w:val="0044127E"/>
    <w:rsid w:val="00441902"/>
    <w:rsid w:val="00442057"/>
    <w:rsid w:val="00442C8B"/>
    <w:rsid w:val="00443217"/>
    <w:rsid w:val="0044353A"/>
    <w:rsid w:val="00443554"/>
    <w:rsid w:val="0044367F"/>
    <w:rsid w:val="00443C92"/>
    <w:rsid w:val="00443E24"/>
    <w:rsid w:val="00443F8C"/>
    <w:rsid w:val="00444512"/>
    <w:rsid w:val="00444677"/>
    <w:rsid w:val="00444876"/>
    <w:rsid w:val="00444887"/>
    <w:rsid w:val="00444C1C"/>
    <w:rsid w:val="00444F2B"/>
    <w:rsid w:val="00444FC3"/>
    <w:rsid w:val="004450E6"/>
    <w:rsid w:val="0044517E"/>
    <w:rsid w:val="00445591"/>
    <w:rsid w:val="00445BBC"/>
    <w:rsid w:val="00445EED"/>
    <w:rsid w:val="0044667F"/>
    <w:rsid w:val="00446CAF"/>
    <w:rsid w:val="00447BDA"/>
    <w:rsid w:val="00447C3E"/>
    <w:rsid w:val="00447EC4"/>
    <w:rsid w:val="004505AA"/>
    <w:rsid w:val="004508C3"/>
    <w:rsid w:val="0045093D"/>
    <w:rsid w:val="00451143"/>
    <w:rsid w:val="00451229"/>
    <w:rsid w:val="00451470"/>
    <w:rsid w:val="004517DA"/>
    <w:rsid w:val="00451A6B"/>
    <w:rsid w:val="00451C6A"/>
    <w:rsid w:val="0045259B"/>
    <w:rsid w:val="00452617"/>
    <w:rsid w:val="00452C2E"/>
    <w:rsid w:val="00452E20"/>
    <w:rsid w:val="00452FD2"/>
    <w:rsid w:val="00453F19"/>
    <w:rsid w:val="00454558"/>
    <w:rsid w:val="00454B93"/>
    <w:rsid w:val="00455415"/>
    <w:rsid w:val="00455726"/>
    <w:rsid w:val="0045594A"/>
    <w:rsid w:val="0045611B"/>
    <w:rsid w:val="00456B3C"/>
    <w:rsid w:val="00456F21"/>
    <w:rsid w:val="0045738F"/>
    <w:rsid w:val="00457A17"/>
    <w:rsid w:val="00457FF1"/>
    <w:rsid w:val="00460664"/>
    <w:rsid w:val="00460858"/>
    <w:rsid w:val="0046143B"/>
    <w:rsid w:val="00461597"/>
    <w:rsid w:val="00461624"/>
    <w:rsid w:val="0046185B"/>
    <w:rsid w:val="0046187A"/>
    <w:rsid w:val="004625A6"/>
    <w:rsid w:val="00462DC6"/>
    <w:rsid w:val="00462F8D"/>
    <w:rsid w:val="0046348A"/>
    <w:rsid w:val="00464036"/>
    <w:rsid w:val="0046408B"/>
    <w:rsid w:val="00464347"/>
    <w:rsid w:val="004646B3"/>
    <w:rsid w:val="004648E8"/>
    <w:rsid w:val="0046497D"/>
    <w:rsid w:val="00464A51"/>
    <w:rsid w:val="00465934"/>
    <w:rsid w:val="00465A27"/>
    <w:rsid w:val="00465C8B"/>
    <w:rsid w:val="00465F22"/>
    <w:rsid w:val="004663BD"/>
    <w:rsid w:val="00466726"/>
    <w:rsid w:val="0046694D"/>
    <w:rsid w:val="00466A81"/>
    <w:rsid w:val="00466C68"/>
    <w:rsid w:val="0046712F"/>
    <w:rsid w:val="00467784"/>
    <w:rsid w:val="004678A2"/>
    <w:rsid w:val="004702A7"/>
    <w:rsid w:val="004703F0"/>
    <w:rsid w:val="00470B2C"/>
    <w:rsid w:val="00470D26"/>
    <w:rsid w:val="00470E30"/>
    <w:rsid w:val="00471F56"/>
    <w:rsid w:val="00471F7B"/>
    <w:rsid w:val="00472603"/>
    <w:rsid w:val="00472ABF"/>
    <w:rsid w:val="004730D2"/>
    <w:rsid w:val="004733D0"/>
    <w:rsid w:val="00473DE4"/>
    <w:rsid w:val="00473E95"/>
    <w:rsid w:val="00473F31"/>
    <w:rsid w:val="0047414E"/>
    <w:rsid w:val="00474DEA"/>
    <w:rsid w:val="004754F7"/>
    <w:rsid w:val="00475B5A"/>
    <w:rsid w:val="00475DDD"/>
    <w:rsid w:val="004765C5"/>
    <w:rsid w:val="0047660B"/>
    <w:rsid w:val="00476CB4"/>
    <w:rsid w:val="0047708D"/>
    <w:rsid w:val="004775A9"/>
    <w:rsid w:val="00477D5D"/>
    <w:rsid w:val="0048006C"/>
    <w:rsid w:val="00480719"/>
    <w:rsid w:val="00480BA9"/>
    <w:rsid w:val="00481218"/>
    <w:rsid w:val="004818B0"/>
    <w:rsid w:val="00481B6C"/>
    <w:rsid w:val="00481EA8"/>
    <w:rsid w:val="0048255D"/>
    <w:rsid w:val="0048275B"/>
    <w:rsid w:val="0048281B"/>
    <w:rsid w:val="004829BF"/>
    <w:rsid w:val="00482A71"/>
    <w:rsid w:val="0048306E"/>
    <w:rsid w:val="004830C7"/>
    <w:rsid w:val="00483239"/>
    <w:rsid w:val="00483630"/>
    <w:rsid w:val="004838A0"/>
    <w:rsid w:val="00483B46"/>
    <w:rsid w:val="00483DE2"/>
    <w:rsid w:val="00484031"/>
    <w:rsid w:val="00484106"/>
    <w:rsid w:val="0048425B"/>
    <w:rsid w:val="004846E0"/>
    <w:rsid w:val="00484A87"/>
    <w:rsid w:val="00484D11"/>
    <w:rsid w:val="00484DE1"/>
    <w:rsid w:val="0048500E"/>
    <w:rsid w:val="0048596D"/>
    <w:rsid w:val="00485CE6"/>
    <w:rsid w:val="0048616D"/>
    <w:rsid w:val="00486221"/>
    <w:rsid w:val="004865EC"/>
    <w:rsid w:val="00486604"/>
    <w:rsid w:val="004873C1"/>
    <w:rsid w:val="0048766C"/>
    <w:rsid w:val="004877D9"/>
    <w:rsid w:val="00487EEF"/>
    <w:rsid w:val="0048F800"/>
    <w:rsid w:val="00490482"/>
    <w:rsid w:val="004907B5"/>
    <w:rsid w:val="004907FC"/>
    <w:rsid w:val="00490DBE"/>
    <w:rsid w:val="00491B39"/>
    <w:rsid w:val="0049272C"/>
    <w:rsid w:val="004937D4"/>
    <w:rsid w:val="004938EA"/>
    <w:rsid w:val="00493C70"/>
    <w:rsid w:val="00493CC2"/>
    <w:rsid w:val="00494757"/>
    <w:rsid w:val="00494A2B"/>
    <w:rsid w:val="00494C95"/>
    <w:rsid w:val="00495167"/>
    <w:rsid w:val="00495B82"/>
    <w:rsid w:val="00495DD2"/>
    <w:rsid w:val="00495DF6"/>
    <w:rsid w:val="00496560"/>
    <w:rsid w:val="00496B5E"/>
    <w:rsid w:val="00497353"/>
    <w:rsid w:val="004974B4"/>
    <w:rsid w:val="00497DDE"/>
    <w:rsid w:val="00497EF1"/>
    <w:rsid w:val="004A0312"/>
    <w:rsid w:val="004A0508"/>
    <w:rsid w:val="004A0634"/>
    <w:rsid w:val="004A08E8"/>
    <w:rsid w:val="004A09FA"/>
    <w:rsid w:val="004A10D4"/>
    <w:rsid w:val="004A1811"/>
    <w:rsid w:val="004A188B"/>
    <w:rsid w:val="004A1CAF"/>
    <w:rsid w:val="004A2158"/>
    <w:rsid w:val="004A24DA"/>
    <w:rsid w:val="004A280E"/>
    <w:rsid w:val="004A289E"/>
    <w:rsid w:val="004A295F"/>
    <w:rsid w:val="004A352B"/>
    <w:rsid w:val="004A3CDD"/>
    <w:rsid w:val="004A499C"/>
    <w:rsid w:val="004A4BB8"/>
    <w:rsid w:val="004A4E0C"/>
    <w:rsid w:val="004A4F86"/>
    <w:rsid w:val="004A5DE5"/>
    <w:rsid w:val="004A6325"/>
    <w:rsid w:val="004A63FC"/>
    <w:rsid w:val="004A64D3"/>
    <w:rsid w:val="004A66BC"/>
    <w:rsid w:val="004A693F"/>
    <w:rsid w:val="004A6D26"/>
    <w:rsid w:val="004A6FD9"/>
    <w:rsid w:val="004A724C"/>
    <w:rsid w:val="004A7503"/>
    <w:rsid w:val="004A750A"/>
    <w:rsid w:val="004A75C0"/>
    <w:rsid w:val="004A78A6"/>
    <w:rsid w:val="004A7DD6"/>
    <w:rsid w:val="004A7FB6"/>
    <w:rsid w:val="004B016B"/>
    <w:rsid w:val="004B0416"/>
    <w:rsid w:val="004B07DC"/>
    <w:rsid w:val="004B0875"/>
    <w:rsid w:val="004B09B8"/>
    <w:rsid w:val="004B0CAE"/>
    <w:rsid w:val="004B1437"/>
    <w:rsid w:val="004B21AF"/>
    <w:rsid w:val="004B25FD"/>
    <w:rsid w:val="004B2AAF"/>
    <w:rsid w:val="004B2C3B"/>
    <w:rsid w:val="004B2D25"/>
    <w:rsid w:val="004B300D"/>
    <w:rsid w:val="004B4C9A"/>
    <w:rsid w:val="004B515E"/>
    <w:rsid w:val="004B687C"/>
    <w:rsid w:val="004B689E"/>
    <w:rsid w:val="004B6A2E"/>
    <w:rsid w:val="004B7459"/>
    <w:rsid w:val="004B7486"/>
    <w:rsid w:val="004B76E2"/>
    <w:rsid w:val="004B7AC4"/>
    <w:rsid w:val="004C0173"/>
    <w:rsid w:val="004C06B6"/>
    <w:rsid w:val="004C0C78"/>
    <w:rsid w:val="004C1393"/>
    <w:rsid w:val="004C210D"/>
    <w:rsid w:val="004C2459"/>
    <w:rsid w:val="004C26E1"/>
    <w:rsid w:val="004C2738"/>
    <w:rsid w:val="004C2863"/>
    <w:rsid w:val="004C2917"/>
    <w:rsid w:val="004C34FB"/>
    <w:rsid w:val="004C3521"/>
    <w:rsid w:val="004C3835"/>
    <w:rsid w:val="004C4090"/>
    <w:rsid w:val="004C5067"/>
    <w:rsid w:val="004C5276"/>
    <w:rsid w:val="004C52FB"/>
    <w:rsid w:val="004C53AE"/>
    <w:rsid w:val="004C554E"/>
    <w:rsid w:val="004C5730"/>
    <w:rsid w:val="004C5F3E"/>
    <w:rsid w:val="004C5F41"/>
    <w:rsid w:val="004C6001"/>
    <w:rsid w:val="004C6012"/>
    <w:rsid w:val="004C7A4B"/>
    <w:rsid w:val="004C7A5D"/>
    <w:rsid w:val="004C7C46"/>
    <w:rsid w:val="004C7F4D"/>
    <w:rsid w:val="004C7F69"/>
    <w:rsid w:val="004D09E9"/>
    <w:rsid w:val="004D0B56"/>
    <w:rsid w:val="004D11DC"/>
    <w:rsid w:val="004D17B8"/>
    <w:rsid w:val="004D1E19"/>
    <w:rsid w:val="004D21B6"/>
    <w:rsid w:val="004D221C"/>
    <w:rsid w:val="004D22EF"/>
    <w:rsid w:val="004D364F"/>
    <w:rsid w:val="004D37EC"/>
    <w:rsid w:val="004D40B0"/>
    <w:rsid w:val="004D41C9"/>
    <w:rsid w:val="004D41E8"/>
    <w:rsid w:val="004D4384"/>
    <w:rsid w:val="004D4468"/>
    <w:rsid w:val="004D48F9"/>
    <w:rsid w:val="004D4995"/>
    <w:rsid w:val="004D520D"/>
    <w:rsid w:val="004D534D"/>
    <w:rsid w:val="004D5387"/>
    <w:rsid w:val="004D62AC"/>
    <w:rsid w:val="004D6A89"/>
    <w:rsid w:val="004D6B10"/>
    <w:rsid w:val="004D720F"/>
    <w:rsid w:val="004D77D6"/>
    <w:rsid w:val="004D7CBE"/>
    <w:rsid w:val="004D7E06"/>
    <w:rsid w:val="004D7F04"/>
    <w:rsid w:val="004E043E"/>
    <w:rsid w:val="004E0940"/>
    <w:rsid w:val="004E0F68"/>
    <w:rsid w:val="004E0F6C"/>
    <w:rsid w:val="004E10C4"/>
    <w:rsid w:val="004E11FD"/>
    <w:rsid w:val="004E12F1"/>
    <w:rsid w:val="004E1917"/>
    <w:rsid w:val="004E1BC5"/>
    <w:rsid w:val="004E2584"/>
    <w:rsid w:val="004E2A59"/>
    <w:rsid w:val="004E3000"/>
    <w:rsid w:val="004E311D"/>
    <w:rsid w:val="004E316E"/>
    <w:rsid w:val="004E346B"/>
    <w:rsid w:val="004E34F9"/>
    <w:rsid w:val="004E3C48"/>
    <w:rsid w:val="004E3FB9"/>
    <w:rsid w:val="004E5904"/>
    <w:rsid w:val="004E5A32"/>
    <w:rsid w:val="004E5CDD"/>
    <w:rsid w:val="004E641E"/>
    <w:rsid w:val="004E6A81"/>
    <w:rsid w:val="004E6D2F"/>
    <w:rsid w:val="004E6F47"/>
    <w:rsid w:val="004E762B"/>
    <w:rsid w:val="004E7AEA"/>
    <w:rsid w:val="004E7CC0"/>
    <w:rsid w:val="004E7D80"/>
    <w:rsid w:val="004F0198"/>
    <w:rsid w:val="004F04B3"/>
    <w:rsid w:val="004F0A0A"/>
    <w:rsid w:val="004F0C52"/>
    <w:rsid w:val="004F132E"/>
    <w:rsid w:val="004F1403"/>
    <w:rsid w:val="004F16CC"/>
    <w:rsid w:val="004F1A23"/>
    <w:rsid w:val="004F1D51"/>
    <w:rsid w:val="004F1EDC"/>
    <w:rsid w:val="004F235B"/>
    <w:rsid w:val="004F2CCD"/>
    <w:rsid w:val="004F3536"/>
    <w:rsid w:val="004F39BD"/>
    <w:rsid w:val="004F3A29"/>
    <w:rsid w:val="004F42FD"/>
    <w:rsid w:val="004F44F0"/>
    <w:rsid w:val="004F4AE9"/>
    <w:rsid w:val="004F4B76"/>
    <w:rsid w:val="004F4BF5"/>
    <w:rsid w:val="004F5395"/>
    <w:rsid w:val="004F56B3"/>
    <w:rsid w:val="004F575F"/>
    <w:rsid w:val="004F58E1"/>
    <w:rsid w:val="004F5B1D"/>
    <w:rsid w:val="004F5DFC"/>
    <w:rsid w:val="004F5F6F"/>
    <w:rsid w:val="004F61D3"/>
    <w:rsid w:val="004F6527"/>
    <w:rsid w:val="004F695B"/>
    <w:rsid w:val="004F76E4"/>
    <w:rsid w:val="004F7FEA"/>
    <w:rsid w:val="005004C7"/>
    <w:rsid w:val="005009D5"/>
    <w:rsid w:val="00501DBA"/>
    <w:rsid w:val="0050263C"/>
    <w:rsid w:val="00502985"/>
    <w:rsid w:val="00502ABF"/>
    <w:rsid w:val="00503216"/>
    <w:rsid w:val="0050346D"/>
    <w:rsid w:val="0050367F"/>
    <w:rsid w:val="00503750"/>
    <w:rsid w:val="00504122"/>
    <w:rsid w:val="005043FE"/>
    <w:rsid w:val="00504423"/>
    <w:rsid w:val="0050464A"/>
    <w:rsid w:val="005048FE"/>
    <w:rsid w:val="00504CFF"/>
    <w:rsid w:val="005050CD"/>
    <w:rsid w:val="005052DE"/>
    <w:rsid w:val="00505844"/>
    <w:rsid w:val="00505A8F"/>
    <w:rsid w:val="00505D87"/>
    <w:rsid w:val="00505D9E"/>
    <w:rsid w:val="00506BB8"/>
    <w:rsid w:val="00507279"/>
    <w:rsid w:val="005073BF"/>
    <w:rsid w:val="00507791"/>
    <w:rsid w:val="00507AFC"/>
    <w:rsid w:val="00510334"/>
    <w:rsid w:val="005103BA"/>
    <w:rsid w:val="005104F7"/>
    <w:rsid w:val="00510EE6"/>
    <w:rsid w:val="005113FC"/>
    <w:rsid w:val="0051215E"/>
    <w:rsid w:val="0051267B"/>
    <w:rsid w:val="00512961"/>
    <w:rsid w:val="00512B96"/>
    <w:rsid w:val="00512DDC"/>
    <w:rsid w:val="005140C6"/>
    <w:rsid w:val="005143C9"/>
    <w:rsid w:val="005147D1"/>
    <w:rsid w:val="00515A42"/>
    <w:rsid w:val="00515D36"/>
    <w:rsid w:val="00516021"/>
    <w:rsid w:val="005170D2"/>
    <w:rsid w:val="00517A41"/>
    <w:rsid w:val="005203D2"/>
    <w:rsid w:val="00520721"/>
    <w:rsid w:val="005208AF"/>
    <w:rsid w:val="00520CC8"/>
    <w:rsid w:val="00520CCD"/>
    <w:rsid w:val="0052119E"/>
    <w:rsid w:val="005215FF"/>
    <w:rsid w:val="005219FE"/>
    <w:rsid w:val="005227BD"/>
    <w:rsid w:val="00522C52"/>
    <w:rsid w:val="00522D82"/>
    <w:rsid w:val="00522EBB"/>
    <w:rsid w:val="00523917"/>
    <w:rsid w:val="00523B81"/>
    <w:rsid w:val="00523D26"/>
    <w:rsid w:val="00524661"/>
    <w:rsid w:val="005255B4"/>
    <w:rsid w:val="00525AAA"/>
    <w:rsid w:val="00525AD6"/>
    <w:rsid w:val="00525FB5"/>
    <w:rsid w:val="00526182"/>
    <w:rsid w:val="0052627E"/>
    <w:rsid w:val="005263C0"/>
    <w:rsid w:val="005267F1"/>
    <w:rsid w:val="00526813"/>
    <w:rsid w:val="00526C77"/>
    <w:rsid w:val="0052736E"/>
    <w:rsid w:val="00527B00"/>
    <w:rsid w:val="00530174"/>
    <w:rsid w:val="005301D2"/>
    <w:rsid w:val="00530416"/>
    <w:rsid w:val="00530651"/>
    <w:rsid w:val="00530A67"/>
    <w:rsid w:val="00530DFE"/>
    <w:rsid w:val="00530EE9"/>
    <w:rsid w:val="005315E0"/>
    <w:rsid w:val="00531F57"/>
    <w:rsid w:val="00531F77"/>
    <w:rsid w:val="0053299B"/>
    <w:rsid w:val="00533136"/>
    <w:rsid w:val="0053313C"/>
    <w:rsid w:val="00534016"/>
    <w:rsid w:val="00534083"/>
    <w:rsid w:val="00534356"/>
    <w:rsid w:val="005343FB"/>
    <w:rsid w:val="0053449B"/>
    <w:rsid w:val="00534B04"/>
    <w:rsid w:val="00534BD7"/>
    <w:rsid w:val="00534DA8"/>
    <w:rsid w:val="005362BD"/>
    <w:rsid w:val="00536CCA"/>
    <w:rsid w:val="005374DC"/>
    <w:rsid w:val="0053764F"/>
    <w:rsid w:val="00537F10"/>
    <w:rsid w:val="00540356"/>
    <w:rsid w:val="00541354"/>
    <w:rsid w:val="005413E5"/>
    <w:rsid w:val="00541E67"/>
    <w:rsid w:val="005424DC"/>
    <w:rsid w:val="0054270B"/>
    <w:rsid w:val="00542AAD"/>
    <w:rsid w:val="00542B10"/>
    <w:rsid w:val="00542E83"/>
    <w:rsid w:val="005437F4"/>
    <w:rsid w:val="00543D46"/>
    <w:rsid w:val="00543EA7"/>
    <w:rsid w:val="005444B4"/>
    <w:rsid w:val="00544E58"/>
    <w:rsid w:val="00545317"/>
    <w:rsid w:val="0054544F"/>
    <w:rsid w:val="00545AD0"/>
    <w:rsid w:val="00546176"/>
    <w:rsid w:val="0054621E"/>
    <w:rsid w:val="00546687"/>
    <w:rsid w:val="0054681F"/>
    <w:rsid w:val="00546FB7"/>
    <w:rsid w:val="00547639"/>
    <w:rsid w:val="005476E4"/>
    <w:rsid w:val="005478A6"/>
    <w:rsid w:val="00547DDC"/>
    <w:rsid w:val="005501E7"/>
    <w:rsid w:val="005512C1"/>
    <w:rsid w:val="005513F5"/>
    <w:rsid w:val="00551657"/>
    <w:rsid w:val="00551873"/>
    <w:rsid w:val="00551A60"/>
    <w:rsid w:val="00552168"/>
    <w:rsid w:val="00552179"/>
    <w:rsid w:val="005526CE"/>
    <w:rsid w:val="0055275B"/>
    <w:rsid w:val="00552CB3"/>
    <w:rsid w:val="005530C8"/>
    <w:rsid w:val="00553102"/>
    <w:rsid w:val="00553140"/>
    <w:rsid w:val="00553496"/>
    <w:rsid w:val="00553A3A"/>
    <w:rsid w:val="00554290"/>
    <w:rsid w:val="005548CC"/>
    <w:rsid w:val="00554B3D"/>
    <w:rsid w:val="00554BF2"/>
    <w:rsid w:val="00554D5C"/>
    <w:rsid w:val="00555823"/>
    <w:rsid w:val="00555F46"/>
    <w:rsid w:val="0055649F"/>
    <w:rsid w:val="00556A34"/>
    <w:rsid w:val="00556EDD"/>
    <w:rsid w:val="00556FB7"/>
    <w:rsid w:val="00557143"/>
    <w:rsid w:val="00557200"/>
    <w:rsid w:val="00557850"/>
    <w:rsid w:val="005579E1"/>
    <w:rsid w:val="005579E6"/>
    <w:rsid w:val="005579F9"/>
    <w:rsid w:val="00557E81"/>
    <w:rsid w:val="00560C39"/>
    <w:rsid w:val="005610CB"/>
    <w:rsid w:val="0056143D"/>
    <w:rsid w:val="005616FB"/>
    <w:rsid w:val="00562451"/>
    <w:rsid w:val="00562737"/>
    <w:rsid w:val="00562D51"/>
    <w:rsid w:val="00563778"/>
    <w:rsid w:val="005637BB"/>
    <w:rsid w:val="0056480B"/>
    <w:rsid w:val="00564950"/>
    <w:rsid w:val="00564DBA"/>
    <w:rsid w:val="00564FD0"/>
    <w:rsid w:val="00565FA1"/>
    <w:rsid w:val="0056699D"/>
    <w:rsid w:val="00566A33"/>
    <w:rsid w:val="0056731F"/>
    <w:rsid w:val="005674D5"/>
    <w:rsid w:val="00567B3A"/>
    <w:rsid w:val="00567B60"/>
    <w:rsid w:val="00570246"/>
    <w:rsid w:val="00570638"/>
    <w:rsid w:val="00570FAB"/>
    <w:rsid w:val="005714E0"/>
    <w:rsid w:val="00571CBA"/>
    <w:rsid w:val="005720A5"/>
    <w:rsid w:val="00572CA6"/>
    <w:rsid w:val="00573725"/>
    <w:rsid w:val="005738C3"/>
    <w:rsid w:val="00573E9F"/>
    <w:rsid w:val="0057418E"/>
    <w:rsid w:val="0057452A"/>
    <w:rsid w:val="00574E48"/>
    <w:rsid w:val="00575615"/>
    <w:rsid w:val="00575982"/>
    <w:rsid w:val="00576A21"/>
    <w:rsid w:val="00576E9D"/>
    <w:rsid w:val="00577415"/>
    <w:rsid w:val="00577AAF"/>
    <w:rsid w:val="00577B13"/>
    <w:rsid w:val="00577EE7"/>
    <w:rsid w:val="0058087B"/>
    <w:rsid w:val="00580BC5"/>
    <w:rsid w:val="005811FA"/>
    <w:rsid w:val="005813A7"/>
    <w:rsid w:val="00581F30"/>
    <w:rsid w:val="005821B0"/>
    <w:rsid w:val="00584838"/>
    <w:rsid w:val="005849BE"/>
    <w:rsid w:val="00584C08"/>
    <w:rsid w:val="00584D2F"/>
    <w:rsid w:val="00584D4A"/>
    <w:rsid w:val="00584D52"/>
    <w:rsid w:val="00584E29"/>
    <w:rsid w:val="0058507E"/>
    <w:rsid w:val="00585428"/>
    <w:rsid w:val="00585FF0"/>
    <w:rsid w:val="00586105"/>
    <w:rsid w:val="005862D4"/>
    <w:rsid w:val="00586497"/>
    <w:rsid w:val="00586A77"/>
    <w:rsid w:val="00586AD9"/>
    <w:rsid w:val="0058735E"/>
    <w:rsid w:val="00587A0F"/>
    <w:rsid w:val="00590430"/>
    <w:rsid w:val="00590747"/>
    <w:rsid w:val="005908BB"/>
    <w:rsid w:val="00590C47"/>
    <w:rsid w:val="00590DD6"/>
    <w:rsid w:val="005911DC"/>
    <w:rsid w:val="005914EE"/>
    <w:rsid w:val="00591D4B"/>
    <w:rsid w:val="00591D90"/>
    <w:rsid w:val="005925FF"/>
    <w:rsid w:val="00592AC4"/>
    <w:rsid w:val="0059349D"/>
    <w:rsid w:val="005937BD"/>
    <w:rsid w:val="00593A47"/>
    <w:rsid w:val="00593BD5"/>
    <w:rsid w:val="00593C6E"/>
    <w:rsid w:val="00593F94"/>
    <w:rsid w:val="00594131"/>
    <w:rsid w:val="005941DA"/>
    <w:rsid w:val="005942F3"/>
    <w:rsid w:val="00595211"/>
    <w:rsid w:val="005953A6"/>
    <w:rsid w:val="00595AD1"/>
    <w:rsid w:val="00595CC7"/>
    <w:rsid w:val="0059603C"/>
    <w:rsid w:val="00596614"/>
    <w:rsid w:val="005966F8"/>
    <w:rsid w:val="00596753"/>
    <w:rsid w:val="00596793"/>
    <w:rsid w:val="005969B5"/>
    <w:rsid w:val="00596E5C"/>
    <w:rsid w:val="00596EE7"/>
    <w:rsid w:val="0059717B"/>
    <w:rsid w:val="00597261"/>
    <w:rsid w:val="005978CC"/>
    <w:rsid w:val="00597DBE"/>
    <w:rsid w:val="00597E8D"/>
    <w:rsid w:val="005A0111"/>
    <w:rsid w:val="005A04D9"/>
    <w:rsid w:val="005A04FA"/>
    <w:rsid w:val="005A06E2"/>
    <w:rsid w:val="005A0F3F"/>
    <w:rsid w:val="005A1076"/>
    <w:rsid w:val="005A12D1"/>
    <w:rsid w:val="005A145F"/>
    <w:rsid w:val="005A1518"/>
    <w:rsid w:val="005A18EE"/>
    <w:rsid w:val="005A1E61"/>
    <w:rsid w:val="005A1FA9"/>
    <w:rsid w:val="005A2D56"/>
    <w:rsid w:val="005A3062"/>
    <w:rsid w:val="005A332E"/>
    <w:rsid w:val="005A3472"/>
    <w:rsid w:val="005A3738"/>
    <w:rsid w:val="005A4132"/>
    <w:rsid w:val="005A47A0"/>
    <w:rsid w:val="005A4BF0"/>
    <w:rsid w:val="005A4C0A"/>
    <w:rsid w:val="005A50F6"/>
    <w:rsid w:val="005A5E6C"/>
    <w:rsid w:val="005A69D5"/>
    <w:rsid w:val="005A71F7"/>
    <w:rsid w:val="005A7EC4"/>
    <w:rsid w:val="005B0418"/>
    <w:rsid w:val="005B0520"/>
    <w:rsid w:val="005B0AF9"/>
    <w:rsid w:val="005B0D17"/>
    <w:rsid w:val="005B1022"/>
    <w:rsid w:val="005B13E5"/>
    <w:rsid w:val="005B1469"/>
    <w:rsid w:val="005B154B"/>
    <w:rsid w:val="005B184B"/>
    <w:rsid w:val="005B1C8E"/>
    <w:rsid w:val="005B2478"/>
    <w:rsid w:val="005B25EF"/>
    <w:rsid w:val="005B2967"/>
    <w:rsid w:val="005B2AA0"/>
    <w:rsid w:val="005B2FA0"/>
    <w:rsid w:val="005B301E"/>
    <w:rsid w:val="005B30C4"/>
    <w:rsid w:val="005B3883"/>
    <w:rsid w:val="005B39EB"/>
    <w:rsid w:val="005B3F78"/>
    <w:rsid w:val="005B3F95"/>
    <w:rsid w:val="005B4598"/>
    <w:rsid w:val="005B4907"/>
    <w:rsid w:val="005B4C05"/>
    <w:rsid w:val="005B5473"/>
    <w:rsid w:val="005B54FB"/>
    <w:rsid w:val="005B5602"/>
    <w:rsid w:val="005B5AC3"/>
    <w:rsid w:val="005B5F14"/>
    <w:rsid w:val="005B5F91"/>
    <w:rsid w:val="005B60BD"/>
    <w:rsid w:val="005B7856"/>
    <w:rsid w:val="005B7BAA"/>
    <w:rsid w:val="005B7F60"/>
    <w:rsid w:val="005C07FE"/>
    <w:rsid w:val="005C0BF3"/>
    <w:rsid w:val="005C2145"/>
    <w:rsid w:val="005C2558"/>
    <w:rsid w:val="005C295D"/>
    <w:rsid w:val="005C2F1B"/>
    <w:rsid w:val="005C373F"/>
    <w:rsid w:val="005C37C0"/>
    <w:rsid w:val="005C3CCD"/>
    <w:rsid w:val="005C471F"/>
    <w:rsid w:val="005C474D"/>
    <w:rsid w:val="005C4843"/>
    <w:rsid w:val="005C4926"/>
    <w:rsid w:val="005C4967"/>
    <w:rsid w:val="005C4BC5"/>
    <w:rsid w:val="005C5009"/>
    <w:rsid w:val="005C529A"/>
    <w:rsid w:val="005C55C6"/>
    <w:rsid w:val="005C71F7"/>
    <w:rsid w:val="005C792B"/>
    <w:rsid w:val="005C7B7E"/>
    <w:rsid w:val="005D0354"/>
    <w:rsid w:val="005D0C33"/>
    <w:rsid w:val="005D0EF6"/>
    <w:rsid w:val="005D18C0"/>
    <w:rsid w:val="005D19BD"/>
    <w:rsid w:val="005D1D1C"/>
    <w:rsid w:val="005D1FAF"/>
    <w:rsid w:val="005D2DDF"/>
    <w:rsid w:val="005D2FF2"/>
    <w:rsid w:val="005D3657"/>
    <w:rsid w:val="005D3C35"/>
    <w:rsid w:val="005D4575"/>
    <w:rsid w:val="005D4E51"/>
    <w:rsid w:val="005D4F25"/>
    <w:rsid w:val="005D5250"/>
    <w:rsid w:val="005D53CA"/>
    <w:rsid w:val="005D53EE"/>
    <w:rsid w:val="005D5604"/>
    <w:rsid w:val="005D5D0C"/>
    <w:rsid w:val="005D655E"/>
    <w:rsid w:val="005D736F"/>
    <w:rsid w:val="005D7776"/>
    <w:rsid w:val="005D77B3"/>
    <w:rsid w:val="005D7A3C"/>
    <w:rsid w:val="005D7CEF"/>
    <w:rsid w:val="005E0F1F"/>
    <w:rsid w:val="005E1453"/>
    <w:rsid w:val="005E1617"/>
    <w:rsid w:val="005E2935"/>
    <w:rsid w:val="005E300B"/>
    <w:rsid w:val="005E30F7"/>
    <w:rsid w:val="005E3440"/>
    <w:rsid w:val="005E4232"/>
    <w:rsid w:val="005E4399"/>
    <w:rsid w:val="005E4B7D"/>
    <w:rsid w:val="005E50D6"/>
    <w:rsid w:val="005E52AA"/>
    <w:rsid w:val="005E56EB"/>
    <w:rsid w:val="005E58BF"/>
    <w:rsid w:val="005E58FA"/>
    <w:rsid w:val="005E5D44"/>
    <w:rsid w:val="005E6106"/>
    <w:rsid w:val="005E61EE"/>
    <w:rsid w:val="005E6466"/>
    <w:rsid w:val="005E6EA9"/>
    <w:rsid w:val="005E6EFF"/>
    <w:rsid w:val="005E7230"/>
    <w:rsid w:val="005E79D8"/>
    <w:rsid w:val="005E7C91"/>
    <w:rsid w:val="005E7DD6"/>
    <w:rsid w:val="005F01CE"/>
    <w:rsid w:val="005F0495"/>
    <w:rsid w:val="005F0D26"/>
    <w:rsid w:val="005F1138"/>
    <w:rsid w:val="005F124A"/>
    <w:rsid w:val="005F1AFE"/>
    <w:rsid w:val="005F1B53"/>
    <w:rsid w:val="005F1CCA"/>
    <w:rsid w:val="005F1DA3"/>
    <w:rsid w:val="005F1EFB"/>
    <w:rsid w:val="005F2EF9"/>
    <w:rsid w:val="005F3CFE"/>
    <w:rsid w:val="005F4349"/>
    <w:rsid w:val="005F47F9"/>
    <w:rsid w:val="005F493C"/>
    <w:rsid w:val="005F4BD5"/>
    <w:rsid w:val="005F4D9B"/>
    <w:rsid w:val="005F53A9"/>
    <w:rsid w:val="005F5489"/>
    <w:rsid w:val="005F55EE"/>
    <w:rsid w:val="005F578A"/>
    <w:rsid w:val="005F5A30"/>
    <w:rsid w:val="005F6369"/>
    <w:rsid w:val="005F64AB"/>
    <w:rsid w:val="005F74AA"/>
    <w:rsid w:val="005F757B"/>
    <w:rsid w:val="005F7803"/>
    <w:rsid w:val="005F7978"/>
    <w:rsid w:val="005F7A59"/>
    <w:rsid w:val="0060011C"/>
    <w:rsid w:val="00600AA4"/>
    <w:rsid w:val="00600BF9"/>
    <w:rsid w:val="00600E99"/>
    <w:rsid w:val="006010B1"/>
    <w:rsid w:val="006023E5"/>
    <w:rsid w:val="0060240F"/>
    <w:rsid w:val="006026A1"/>
    <w:rsid w:val="00602704"/>
    <w:rsid w:val="00602A3B"/>
    <w:rsid w:val="00602B1E"/>
    <w:rsid w:val="00602EB0"/>
    <w:rsid w:val="00603AE3"/>
    <w:rsid w:val="00603CF2"/>
    <w:rsid w:val="0060412F"/>
    <w:rsid w:val="00604330"/>
    <w:rsid w:val="00604663"/>
    <w:rsid w:val="00604AE8"/>
    <w:rsid w:val="00606251"/>
    <w:rsid w:val="006064B0"/>
    <w:rsid w:val="0060683B"/>
    <w:rsid w:val="00606D69"/>
    <w:rsid w:val="006073B0"/>
    <w:rsid w:val="0060759B"/>
    <w:rsid w:val="0060765E"/>
    <w:rsid w:val="00607D0B"/>
    <w:rsid w:val="00611112"/>
    <w:rsid w:val="006116D8"/>
    <w:rsid w:val="0061261E"/>
    <w:rsid w:val="00612838"/>
    <w:rsid w:val="00612B08"/>
    <w:rsid w:val="00613791"/>
    <w:rsid w:val="00613E6C"/>
    <w:rsid w:val="00614182"/>
    <w:rsid w:val="006142C9"/>
    <w:rsid w:val="00614C21"/>
    <w:rsid w:val="00614D95"/>
    <w:rsid w:val="006152F9"/>
    <w:rsid w:val="00615DF5"/>
    <w:rsid w:val="00620255"/>
    <w:rsid w:val="00620640"/>
    <w:rsid w:val="0062074B"/>
    <w:rsid w:val="00621282"/>
    <w:rsid w:val="0062133D"/>
    <w:rsid w:val="00621A33"/>
    <w:rsid w:val="00621E80"/>
    <w:rsid w:val="006220E5"/>
    <w:rsid w:val="00622509"/>
    <w:rsid w:val="006225FD"/>
    <w:rsid w:val="00622A55"/>
    <w:rsid w:val="00623230"/>
    <w:rsid w:val="006237F1"/>
    <w:rsid w:val="00623E06"/>
    <w:rsid w:val="00624BA0"/>
    <w:rsid w:val="00624C7B"/>
    <w:rsid w:val="00624E84"/>
    <w:rsid w:val="00625012"/>
    <w:rsid w:val="006255E0"/>
    <w:rsid w:val="00625CAF"/>
    <w:rsid w:val="00625D2F"/>
    <w:rsid w:val="006260F2"/>
    <w:rsid w:val="00626904"/>
    <w:rsid w:val="00626AE5"/>
    <w:rsid w:val="00626D30"/>
    <w:rsid w:val="0062703D"/>
    <w:rsid w:val="006270A3"/>
    <w:rsid w:val="006270F2"/>
    <w:rsid w:val="0062728A"/>
    <w:rsid w:val="00627E2E"/>
    <w:rsid w:val="00627FFA"/>
    <w:rsid w:val="00630666"/>
    <w:rsid w:val="00630924"/>
    <w:rsid w:val="00630A14"/>
    <w:rsid w:val="00630A6D"/>
    <w:rsid w:val="00630B6E"/>
    <w:rsid w:val="00630C64"/>
    <w:rsid w:val="006313F1"/>
    <w:rsid w:val="006316D0"/>
    <w:rsid w:val="00631724"/>
    <w:rsid w:val="00631AB3"/>
    <w:rsid w:val="00631EAA"/>
    <w:rsid w:val="00631F93"/>
    <w:rsid w:val="00632108"/>
    <w:rsid w:val="006326E2"/>
    <w:rsid w:val="00632767"/>
    <w:rsid w:val="00632CC0"/>
    <w:rsid w:val="00633A0F"/>
    <w:rsid w:val="00633D5C"/>
    <w:rsid w:val="00633DA3"/>
    <w:rsid w:val="00633F29"/>
    <w:rsid w:val="00634030"/>
    <w:rsid w:val="006346CE"/>
    <w:rsid w:val="006348B7"/>
    <w:rsid w:val="00635270"/>
    <w:rsid w:val="0063558D"/>
    <w:rsid w:val="00635698"/>
    <w:rsid w:val="00635F23"/>
    <w:rsid w:val="006363E8"/>
    <w:rsid w:val="00636BBF"/>
    <w:rsid w:val="00636C0C"/>
    <w:rsid w:val="00636EBC"/>
    <w:rsid w:val="006373DF"/>
    <w:rsid w:val="00637484"/>
    <w:rsid w:val="00637D66"/>
    <w:rsid w:val="00640898"/>
    <w:rsid w:val="00640AE2"/>
    <w:rsid w:val="00640BCB"/>
    <w:rsid w:val="00640DC6"/>
    <w:rsid w:val="00640EE7"/>
    <w:rsid w:val="0064106E"/>
    <w:rsid w:val="006413AA"/>
    <w:rsid w:val="00641723"/>
    <w:rsid w:val="006418E6"/>
    <w:rsid w:val="00641E6A"/>
    <w:rsid w:val="00642198"/>
    <w:rsid w:val="00642418"/>
    <w:rsid w:val="00642911"/>
    <w:rsid w:val="00642EA0"/>
    <w:rsid w:val="006433EB"/>
    <w:rsid w:val="006436A3"/>
    <w:rsid w:val="00643FC8"/>
    <w:rsid w:val="0064401C"/>
    <w:rsid w:val="00644116"/>
    <w:rsid w:val="006445E6"/>
    <w:rsid w:val="00644975"/>
    <w:rsid w:val="00644C9A"/>
    <w:rsid w:val="00645214"/>
    <w:rsid w:val="006459E4"/>
    <w:rsid w:val="00645C17"/>
    <w:rsid w:val="00645C46"/>
    <w:rsid w:val="00645E85"/>
    <w:rsid w:val="00645F4E"/>
    <w:rsid w:val="00645FD6"/>
    <w:rsid w:val="0064647B"/>
    <w:rsid w:val="006468C3"/>
    <w:rsid w:val="00646A05"/>
    <w:rsid w:val="0064723A"/>
    <w:rsid w:val="0064757B"/>
    <w:rsid w:val="006479F2"/>
    <w:rsid w:val="006502E9"/>
    <w:rsid w:val="00650D1F"/>
    <w:rsid w:val="00651AD5"/>
    <w:rsid w:val="00651CAB"/>
    <w:rsid w:val="00652115"/>
    <w:rsid w:val="00652B7A"/>
    <w:rsid w:val="00652C2B"/>
    <w:rsid w:val="00653D27"/>
    <w:rsid w:val="00653DB8"/>
    <w:rsid w:val="00654AD4"/>
    <w:rsid w:val="00654F8F"/>
    <w:rsid w:val="00654FC2"/>
    <w:rsid w:val="006550A6"/>
    <w:rsid w:val="006555F8"/>
    <w:rsid w:val="0065563F"/>
    <w:rsid w:val="006561D5"/>
    <w:rsid w:val="00656281"/>
    <w:rsid w:val="0065743B"/>
    <w:rsid w:val="0065744B"/>
    <w:rsid w:val="006579EE"/>
    <w:rsid w:val="00660CF0"/>
    <w:rsid w:val="0066101F"/>
    <w:rsid w:val="00661049"/>
    <w:rsid w:val="00661058"/>
    <w:rsid w:val="00661710"/>
    <w:rsid w:val="00661924"/>
    <w:rsid w:val="00661E98"/>
    <w:rsid w:val="006621A1"/>
    <w:rsid w:val="006622AC"/>
    <w:rsid w:val="006622DB"/>
    <w:rsid w:val="006627A2"/>
    <w:rsid w:val="006629DA"/>
    <w:rsid w:val="00662D24"/>
    <w:rsid w:val="006638AE"/>
    <w:rsid w:val="00663A68"/>
    <w:rsid w:val="00663AE7"/>
    <w:rsid w:val="00663EA6"/>
    <w:rsid w:val="0066403E"/>
    <w:rsid w:val="00664653"/>
    <w:rsid w:val="0066537B"/>
    <w:rsid w:val="00665551"/>
    <w:rsid w:val="006658FB"/>
    <w:rsid w:val="00665C4D"/>
    <w:rsid w:val="00665E27"/>
    <w:rsid w:val="00666BEA"/>
    <w:rsid w:val="006670A9"/>
    <w:rsid w:val="006671B0"/>
    <w:rsid w:val="00667403"/>
    <w:rsid w:val="00667471"/>
    <w:rsid w:val="0066785D"/>
    <w:rsid w:val="00667D2D"/>
    <w:rsid w:val="00667DF1"/>
    <w:rsid w:val="00670438"/>
    <w:rsid w:val="0067047A"/>
    <w:rsid w:val="006708FC"/>
    <w:rsid w:val="00670DB4"/>
    <w:rsid w:val="00670F19"/>
    <w:rsid w:val="00670F99"/>
    <w:rsid w:val="006710D1"/>
    <w:rsid w:val="006712D8"/>
    <w:rsid w:val="00671BC4"/>
    <w:rsid w:val="00671D72"/>
    <w:rsid w:val="006720D3"/>
    <w:rsid w:val="006727FB"/>
    <w:rsid w:val="00672810"/>
    <w:rsid w:val="00672DAD"/>
    <w:rsid w:val="006734B4"/>
    <w:rsid w:val="006737F3"/>
    <w:rsid w:val="00673CC1"/>
    <w:rsid w:val="00673F5F"/>
    <w:rsid w:val="00674223"/>
    <w:rsid w:val="00674457"/>
    <w:rsid w:val="006744A5"/>
    <w:rsid w:val="00674737"/>
    <w:rsid w:val="00674780"/>
    <w:rsid w:val="00674B8D"/>
    <w:rsid w:val="00674C6C"/>
    <w:rsid w:val="00674F88"/>
    <w:rsid w:val="006750C2"/>
    <w:rsid w:val="0067548E"/>
    <w:rsid w:val="006762A8"/>
    <w:rsid w:val="00676842"/>
    <w:rsid w:val="006768F4"/>
    <w:rsid w:val="00676D65"/>
    <w:rsid w:val="00676E15"/>
    <w:rsid w:val="00677010"/>
    <w:rsid w:val="0067753A"/>
    <w:rsid w:val="0067778D"/>
    <w:rsid w:val="0067789A"/>
    <w:rsid w:val="00677F1D"/>
    <w:rsid w:val="006803FE"/>
    <w:rsid w:val="006804F9"/>
    <w:rsid w:val="00680FBD"/>
    <w:rsid w:val="006811ED"/>
    <w:rsid w:val="00681321"/>
    <w:rsid w:val="0068171F"/>
    <w:rsid w:val="006818A0"/>
    <w:rsid w:val="00681AEA"/>
    <w:rsid w:val="00682744"/>
    <w:rsid w:val="0068290D"/>
    <w:rsid w:val="0068387F"/>
    <w:rsid w:val="006838E5"/>
    <w:rsid w:val="00684DD2"/>
    <w:rsid w:val="006850D2"/>
    <w:rsid w:val="006854DB"/>
    <w:rsid w:val="00685A88"/>
    <w:rsid w:val="00685E7B"/>
    <w:rsid w:val="006863B0"/>
    <w:rsid w:val="006865D9"/>
    <w:rsid w:val="00686670"/>
    <w:rsid w:val="00686B8F"/>
    <w:rsid w:val="006871A2"/>
    <w:rsid w:val="00687328"/>
    <w:rsid w:val="006874BD"/>
    <w:rsid w:val="00687D05"/>
    <w:rsid w:val="00690060"/>
    <w:rsid w:val="00690373"/>
    <w:rsid w:val="00690456"/>
    <w:rsid w:val="0069099C"/>
    <w:rsid w:val="00691256"/>
    <w:rsid w:val="00691293"/>
    <w:rsid w:val="00691305"/>
    <w:rsid w:val="0069139F"/>
    <w:rsid w:val="006913C1"/>
    <w:rsid w:val="00691E82"/>
    <w:rsid w:val="006925E4"/>
    <w:rsid w:val="00692842"/>
    <w:rsid w:val="00692B97"/>
    <w:rsid w:val="006931F8"/>
    <w:rsid w:val="00693250"/>
    <w:rsid w:val="00693761"/>
    <w:rsid w:val="00693764"/>
    <w:rsid w:val="00693F89"/>
    <w:rsid w:val="00694B8E"/>
    <w:rsid w:val="00695308"/>
    <w:rsid w:val="00695B12"/>
    <w:rsid w:val="00695D3C"/>
    <w:rsid w:val="00696336"/>
    <w:rsid w:val="00696BE2"/>
    <w:rsid w:val="00696D0C"/>
    <w:rsid w:val="00697892"/>
    <w:rsid w:val="006979CF"/>
    <w:rsid w:val="00697E19"/>
    <w:rsid w:val="00697F68"/>
    <w:rsid w:val="006A0ADD"/>
    <w:rsid w:val="006A1089"/>
    <w:rsid w:val="006A10CA"/>
    <w:rsid w:val="006A1301"/>
    <w:rsid w:val="006A1B4E"/>
    <w:rsid w:val="006A1BDA"/>
    <w:rsid w:val="006A1DEF"/>
    <w:rsid w:val="006A1ECC"/>
    <w:rsid w:val="006A23FB"/>
    <w:rsid w:val="006A309E"/>
    <w:rsid w:val="006A30B9"/>
    <w:rsid w:val="006A3460"/>
    <w:rsid w:val="006A3688"/>
    <w:rsid w:val="006A3739"/>
    <w:rsid w:val="006A3787"/>
    <w:rsid w:val="006A4B71"/>
    <w:rsid w:val="006A53AE"/>
    <w:rsid w:val="006A53F5"/>
    <w:rsid w:val="006A5E22"/>
    <w:rsid w:val="006A5E31"/>
    <w:rsid w:val="006A6545"/>
    <w:rsid w:val="006A726F"/>
    <w:rsid w:val="006A751D"/>
    <w:rsid w:val="006A7AC3"/>
    <w:rsid w:val="006A7F09"/>
    <w:rsid w:val="006B052E"/>
    <w:rsid w:val="006B055D"/>
    <w:rsid w:val="006B0D85"/>
    <w:rsid w:val="006B12E5"/>
    <w:rsid w:val="006B1ACA"/>
    <w:rsid w:val="006B1C4D"/>
    <w:rsid w:val="006B233B"/>
    <w:rsid w:val="006B279E"/>
    <w:rsid w:val="006B3004"/>
    <w:rsid w:val="006B32E1"/>
    <w:rsid w:val="006B3A98"/>
    <w:rsid w:val="006B3A9E"/>
    <w:rsid w:val="006B3E09"/>
    <w:rsid w:val="006B4888"/>
    <w:rsid w:val="006B49EF"/>
    <w:rsid w:val="006B4A1E"/>
    <w:rsid w:val="006B5482"/>
    <w:rsid w:val="006B5F69"/>
    <w:rsid w:val="006B62DC"/>
    <w:rsid w:val="006B62FB"/>
    <w:rsid w:val="006B644F"/>
    <w:rsid w:val="006B68FF"/>
    <w:rsid w:val="006B738D"/>
    <w:rsid w:val="006B742D"/>
    <w:rsid w:val="006B74ED"/>
    <w:rsid w:val="006B7756"/>
    <w:rsid w:val="006B7A35"/>
    <w:rsid w:val="006B7B7E"/>
    <w:rsid w:val="006B7E74"/>
    <w:rsid w:val="006C0A69"/>
    <w:rsid w:val="006C0E65"/>
    <w:rsid w:val="006C164E"/>
    <w:rsid w:val="006C1810"/>
    <w:rsid w:val="006C1A6A"/>
    <w:rsid w:val="006C1C01"/>
    <w:rsid w:val="006C1DF3"/>
    <w:rsid w:val="006C1FFF"/>
    <w:rsid w:val="006C21F7"/>
    <w:rsid w:val="006C29F9"/>
    <w:rsid w:val="006C35D9"/>
    <w:rsid w:val="006C35DC"/>
    <w:rsid w:val="006C47BC"/>
    <w:rsid w:val="006C493C"/>
    <w:rsid w:val="006C4E24"/>
    <w:rsid w:val="006C503C"/>
    <w:rsid w:val="006C52CB"/>
    <w:rsid w:val="006C54FF"/>
    <w:rsid w:val="006C5697"/>
    <w:rsid w:val="006C56FF"/>
    <w:rsid w:val="006C59C7"/>
    <w:rsid w:val="006C60CC"/>
    <w:rsid w:val="006C6A21"/>
    <w:rsid w:val="006C710B"/>
    <w:rsid w:val="006C7339"/>
    <w:rsid w:val="006C734B"/>
    <w:rsid w:val="006C754D"/>
    <w:rsid w:val="006C77EA"/>
    <w:rsid w:val="006D082C"/>
    <w:rsid w:val="006D1445"/>
    <w:rsid w:val="006D1D99"/>
    <w:rsid w:val="006D2D22"/>
    <w:rsid w:val="006D3136"/>
    <w:rsid w:val="006D31F3"/>
    <w:rsid w:val="006D3699"/>
    <w:rsid w:val="006D3E87"/>
    <w:rsid w:val="006D3EF6"/>
    <w:rsid w:val="006D4017"/>
    <w:rsid w:val="006D4455"/>
    <w:rsid w:val="006D4D29"/>
    <w:rsid w:val="006D4FE5"/>
    <w:rsid w:val="006D5056"/>
    <w:rsid w:val="006D54BE"/>
    <w:rsid w:val="006D5597"/>
    <w:rsid w:val="006D55AF"/>
    <w:rsid w:val="006D659C"/>
    <w:rsid w:val="006D73C2"/>
    <w:rsid w:val="006D782D"/>
    <w:rsid w:val="006D78FA"/>
    <w:rsid w:val="006D7A37"/>
    <w:rsid w:val="006D7CDE"/>
    <w:rsid w:val="006E0477"/>
    <w:rsid w:val="006E0939"/>
    <w:rsid w:val="006E1482"/>
    <w:rsid w:val="006E2638"/>
    <w:rsid w:val="006E2BDE"/>
    <w:rsid w:val="006E2CD7"/>
    <w:rsid w:val="006E2ED3"/>
    <w:rsid w:val="006E340B"/>
    <w:rsid w:val="006E3434"/>
    <w:rsid w:val="006E3A26"/>
    <w:rsid w:val="006E4587"/>
    <w:rsid w:val="006E5189"/>
    <w:rsid w:val="006E54B4"/>
    <w:rsid w:val="006E5961"/>
    <w:rsid w:val="006E5E4A"/>
    <w:rsid w:val="006E63D8"/>
    <w:rsid w:val="006E6D8F"/>
    <w:rsid w:val="006E6FF3"/>
    <w:rsid w:val="006E769B"/>
    <w:rsid w:val="006E78F6"/>
    <w:rsid w:val="006E7D99"/>
    <w:rsid w:val="006F00D1"/>
    <w:rsid w:val="006F010D"/>
    <w:rsid w:val="006F031D"/>
    <w:rsid w:val="006F06F2"/>
    <w:rsid w:val="006F0DA4"/>
    <w:rsid w:val="006F11D1"/>
    <w:rsid w:val="006F13FE"/>
    <w:rsid w:val="006F144F"/>
    <w:rsid w:val="006F150F"/>
    <w:rsid w:val="006F158B"/>
    <w:rsid w:val="006F1A15"/>
    <w:rsid w:val="006F263D"/>
    <w:rsid w:val="006F266A"/>
    <w:rsid w:val="006F299B"/>
    <w:rsid w:val="006F3172"/>
    <w:rsid w:val="006F32BA"/>
    <w:rsid w:val="006F34B4"/>
    <w:rsid w:val="006F388C"/>
    <w:rsid w:val="006F461D"/>
    <w:rsid w:val="006F4903"/>
    <w:rsid w:val="006F5326"/>
    <w:rsid w:val="006F5D5D"/>
    <w:rsid w:val="006F62D1"/>
    <w:rsid w:val="006F695C"/>
    <w:rsid w:val="006F69D9"/>
    <w:rsid w:val="006F6F43"/>
    <w:rsid w:val="006F7015"/>
    <w:rsid w:val="006F7372"/>
    <w:rsid w:val="006F76DB"/>
    <w:rsid w:val="006F775D"/>
    <w:rsid w:val="006F788B"/>
    <w:rsid w:val="006F7B1A"/>
    <w:rsid w:val="006F7BC9"/>
    <w:rsid w:val="006F7E3D"/>
    <w:rsid w:val="00700F61"/>
    <w:rsid w:val="0070116A"/>
    <w:rsid w:val="00701B28"/>
    <w:rsid w:val="00701BB5"/>
    <w:rsid w:val="0070209C"/>
    <w:rsid w:val="0070276F"/>
    <w:rsid w:val="007031AC"/>
    <w:rsid w:val="00703604"/>
    <w:rsid w:val="00703A8C"/>
    <w:rsid w:val="00703C1C"/>
    <w:rsid w:val="00704234"/>
    <w:rsid w:val="007044B5"/>
    <w:rsid w:val="0070457D"/>
    <w:rsid w:val="007046A5"/>
    <w:rsid w:val="007047C1"/>
    <w:rsid w:val="00704A18"/>
    <w:rsid w:val="00704F22"/>
    <w:rsid w:val="00704FDB"/>
    <w:rsid w:val="00705787"/>
    <w:rsid w:val="00706697"/>
    <w:rsid w:val="00706DE6"/>
    <w:rsid w:val="00707882"/>
    <w:rsid w:val="0070791E"/>
    <w:rsid w:val="00707A0C"/>
    <w:rsid w:val="00707EA2"/>
    <w:rsid w:val="00707F73"/>
    <w:rsid w:val="00707FF8"/>
    <w:rsid w:val="007104CE"/>
    <w:rsid w:val="00710669"/>
    <w:rsid w:val="00710B44"/>
    <w:rsid w:val="00710DB4"/>
    <w:rsid w:val="00710EE8"/>
    <w:rsid w:val="00710F8B"/>
    <w:rsid w:val="00711119"/>
    <w:rsid w:val="007111C3"/>
    <w:rsid w:val="007117E0"/>
    <w:rsid w:val="00712305"/>
    <w:rsid w:val="0071265A"/>
    <w:rsid w:val="00712E0D"/>
    <w:rsid w:val="00712E96"/>
    <w:rsid w:val="0071398A"/>
    <w:rsid w:val="00713E5E"/>
    <w:rsid w:val="00713F72"/>
    <w:rsid w:val="00714A14"/>
    <w:rsid w:val="00714FF8"/>
    <w:rsid w:val="0071520C"/>
    <w:rsid w:val="00715311"/>
    <w:rsid w:val="007155CE"/>
    <w:rsid w:val="0071560F"/>
    <w:rsid w:val="00715729"/>
    <w:rsid w:val="00716F09"/>
    <w:rsid w:val="007172FB"/>
    <w:rsid w:val="0072026C"/>
    <w:rsid w:val="007205AC"/>
    <w:rsid w:val="0072088E"/>
    <w:rsid w:val="0072130E"/>
    <w:rsid w:val="007213D8"/>
    <w:rsid w:val="007217C1"/>
    <w:rsid w:val="00721826"/>
    <w:rsid w:val="00721C15"/>
    <w:rsid w:val="00721DB6"/>
    <w:rsid w:val="00721FAD"/>
    <w:rsid w:val="00722664"/>
    <w:rsid w:val="00722EC5"/>
    <w:rsid w:val="007231B6"/>
    <w:rsid w:val="007234EB"/>
    <w:rsid w:val="00723B1B"/>
    <w:rsid w:val="00723CF2"/>
    <w:rsid w:val="00723F0F"/>
    <w:rsid w:val="007240F7"/>
    <w:rsid w:val="0072430E"/>
    <w:rsid w:val="007252CC"/>
    <w:rsid w:val="0072554D"/>
    <w:rsid w:val="00725561"/>
    <w:rsid w:val="00726619"/>
    <w:rsid w:val="007272A9"/>
    <w:rsid w:val="007275AB"/>
    <w:rsid w:val="00727660"/>
    <w:rsid w:val="00727AB0"/>
    <w:rsid w:val="00727B11"/>
    <w:rsid w:val="00727FE5"/>
    <w:rsid w:val="00730143"/>
    <w:rsid w:val="00730E3A"/>
    <w:rsid w:val="00731405"/>
    <w:rsid w:val="00731A5E"/>
    <w:rsid w:val="00731AE0"/>
    <w:rsid w:val="007323B5"/>
    <w:rsid w:val="007330EF"/>
    <w:rsid w:val="007333AC"/>
    <w:rsid w:val="007333CA"/>
    <w:rsid w:val="00733606"/>
    <w:rsid w:val="0073399C"/>
    <w:rsid w:val="00733BF0"/>
    <w:rsid w:val="00733D6A"/>
    <w:rsid w:val="0073404C"/>
    <w:rsid w:val="00734259"/>
    <w:rsid w:val="00735325"/>
    <w:rsid w:val="0073551F"/>
    <w:rsid w:val="007355A3"/>
    <w:rsid w:val="00735770"/>
    <w:rsid w:val="0073629A"/>
    <w:rsid w:val="007362CD"/>
    <w:rsid w:val="007362D2"/>
    <w:rsid w:val="0073643E"/>
    <w:rsid w:val="00736964"/>
    <w:rsid w:val="00736C37"/>
    <w:rsid w:val="00736E58"/>
    <w:rsid w:val="0073730C"/>
    <w:rsid w:val="00737726"/>
    <w:rsid w:val="00737C23"/>
    <w:rsid w:val="00737F9F"/>
    <w:rsid w:val="007402FE"/>
    <w:rsid w:val="0074094D"/>
    <w:rsid w:val="0074145A"/>
    <w:rsid w:val="00741B95"/>
    <w:rsid w:val="00741D0A"/>
    <w:rsid w:val="00741F1A"/>
    <w:rsid w:val="00742272"/>
    <w:rsid w:val="00742410"/>
    <w:rsid w:val="00742761"/>
    <w:rsid w:val="00742792"/>
    <w:rsid w:val="0074287E"/>
    <w:rsid w:val="00743054"/>
    <w:rsid w:val="0074308A"/>
    <w:rsid w:val="00743B85"/>
    <w:rsid w:val="00743E3A"/>
    <w:rsid w:val="007450A7"/>
    <w:rsid w:val="00745225"/>
    <w:rsid w:val="00745674"/>
    <w:rsid w:val="00745F25"/>
    <w:rsid w:val="0074664B"/>
    <w:rsid w:val="00746A6D"/>
    <w:rsid w:val="0074731B"/>
    <w:rsid w:val="0074736E"/>
    <w:rsid w:val="00747D0D"/>
    <w:rsid w:val="007505B4"/>
    <w:rsid w:val="007505DB"/>
    <w:rsid w:val="007513ED"/>
    <w:rsid w:val="00751666"/>
    <w:rsid w:val="00751867"/>
    <w:rsid w:val="007519B7"/>
    <w:rsid w:val="00752214"/>
    <w:rsid w:val="007527DF"/>
    <w:rsid w:val="00752933"/>
    <w:rsid w:val="00752B42"/>
    <w:rsid w:val="00752DBA"/>
    <w:rsid w:val="00752F35"/>
    <w:rsid w:val="00752FD6"/>
    <w:rsid w:val="007537EA"/>
    <w:rsid w:val="0075476A"/>
    <w:rsid w:val="007554EB"/>
    <w:rsid w:val="00755AD3"/>
    <w:rsid w:val="00756805"/>
    <w:rsid w:val="00756FBA"/>
    <w:rsid w:val="0075705E"/>
    <w:rsid w:val="0075721A"/>
    <w:rsid w:val="00757891"/>
    <w:rsid w:val="00757EB1"/>
    <w:rsid w:val="0076089E"/>
    <w:rsid w:val="00760934"/>
    <w:rsid w:val="0076106A"/>
    <w:rsid w:val="00761672"/>
    <w:rsid w:val="00761DAE"/>
    <w:rsid w:val="0076299D"/>
    <w:rsid w:val="00762FBC"/>
    <w:rsid w:val="0076312F"/>
    <w:rsid w:val="00763895"/>
    <w:rsid w:val="00763AF1"/>
    <w:rsid w:val="00763BDB"/>
    <w:rsid w:val="00763C0A"/>
    <w:rsid w:val="00763D00"/>
    <w:rsid w:val="00763E56"/>
    <w:rsid w:val="00763EC3"/>
    <w:rsid w:val="007641F4"/>
    <w:rsid w:val="0076471D"/>
    <w:rsid w:val="00764B0A"/>
    <w:rsid w:val="00764DCB"/>
    <w:rsid w:val="00765118"/>
    <w:rsid w:val="00765274"/>
    <w:rsid w:val="007657F1"/>
    <w:rsid w:val="00765E28"/>
    <w:rsid w:val="00765E34"/>
    <w:rsid w:val="00766774"/>
    <w:rsid w:val="007668A2"/>
    <w:rsid w:val="00766A48"/>
    <w:rsid w:val="00767747"/>
    <w:rsid w:val="00767757"/>
    <w:rsid w:val="00767814"/>
    <w:rsid w:val="007703F7"/>
    <w:rsid w:val="00770BD3"/>
    <w:rsid w:val="00770CBB"/>
    <w:rsid w:val="00770CE5"/>
    <w:rsid w:val="00771458"/>
    <w:rsid w:val="00772589"/>
    <w:rsid w:val="007725B2"/>
    <w:rsid w:val="007729B6"/>
    <w:rsid w:val="00773131"/>
    <w:rsid w:val="007733F7"/>
    <w:rsid w:val="00773945"/>
    <w:rsid w:val="007739F2"/>
    <w:rsid w:val="00773BD6"/>
    <w:rsid w:val="00773F2D"/>
    <w:rsid w:val="00773F99"/>
    <w:rsid w:val="00773FBF"/>
    <w:rsid w:val="007742BB"/>
    <w:rsid w:val="007746CC"/>
    <w:rsid w:val="00774708"/>
    <w:rsid w:val="00774C7C"/>
    <w:rsid w:val="00775291"/>
    <w:rsid w:val="0077560D"/>
    <w:rsid w:val="00775B85"/>
    <w:rsid w:val="00775CCB"/>
    <w:rsid w:val="007764E9"/>
    <w:rsid w:val="0077664D"/>
    <w:rsid w:val="00776FC4"/>
    <w:rsid w:val="00777215"/>
    <w:rsid w:val="007772BC"/>
    <w:rsid w:val="007775A6"/>
    <w:rsid w:val="007775FD"/>
    <w:rsid w:val="007778B6"/>
    <w:rsid w:val="00777926"/>
    <w:rsid w:val="00777967"/>
    <w:rsid w:val="00777DA4"/>
    <w:rsid w:val="00777EE1"/>
    <w:rsid w:val="00777F27"/>
    <w:rsid w:val="00777F72"/>
    <w:rsid w:val="00777FF5"/>
    <w:rsid w:val="0078060C"/>
    <w:rsid w:val="00780613"/>
    <w:rsid w:val="00780A24"/>
    <w:rsid w:val="00780F47"/>
    <w:rsid w:val="007814DB"/>
    <w:rsid w:val="0078151C"/>
    <w:rsid w:val="0078153D"/>
    <w:rsid w:val="00781861"/>
    <w:rsid w:val="00781ABB"/>
    <w:rsid w:val="00782A70"/>
    <w:rsid w:val="00783023"/>
    <w:rsid w:val="0078347C"/>
    <w:rsid w:val="0078371F"/>
    <w:rsid w:val="00784045"/>
    <w:rsid w:val="0078420F"/>
    <w:rsid w:val="00784336"/>
    <w:rsid w:val="00784AB9"/>
    <w:rsid w:val="00784F0D"/>
    <w:rsid w:val="00784FC1"/>
    <w:rsid w:val="00785055"/>
    <w:rsid w:val="00785204"/>
    <w:rsid w:val="007854CD"/>
    <w:rsid w:val="007857C9"/>
    <w:rsid w:val="00785CD5"/>
    <w:rsid w:val="00785E90"/>
    <w:rsid w:val="00786508"/>
    <w:rsid w:val="0078686C"/>
    <w:rsid w:val="0078696D"/>
    <w:rsid w:val="00786DAE"/>
    <w:rsid w:val="007872E0"/>
    <w:rsid w:val="007873A7"/>
    <w:rsid w:val="00787745"/>
    <w:rsid w:val="00787C52"/>
    <w:rsid w:val="00787C6E"/>
    <w:rsid w:val="0079024B"/>
    <w:rsid w:val="007902BE"/>
    <w:rsid w:val="0079030D"/>
    <w:rsid w:val="00791355"/>
    <w:rsid w:val="0079175F"/>
    <w:rsid w:val="0079197F"/>
    <w:rsid w:val="00791B3D"/>
    <w:rsid w:val="00792518"/>
    <w:rsid w:val="0079281A"/>
    <w:rsid w:val="0079309F"/>
    <w:rsid w:val="007932C1"/>
    <w:rsid w:val="007943D5"/>
    <w:rsid w:val="00794721"/>
    <w:rsid w:val="00794DD0"/>
    <w:rsid w:val="007950C3"/>
    <w:rsid w:val="007950DE"/>
    <w:rsid w:val="007954C1"/>
    <w:rsid w:val="007958E7"/>
    <w:rsid w:val="00795A4A"/>
    <w:rsid w:val="00795B6D"/>
    <w:rsid w:val="00796523"/>
    <w:rsid w:val="00796867"/>
    <w:rsid w:val="007969FD"/>
    <w:rsid w:val="00796AB4"/>
    <w:rsid w:val="00796BEC"/>
    <w:rsid w:val="00797767"/>
    <w:rsid w:val="00797EF8"/>
    <w:rsid w:val="007A005B"/>
    <w:rsid w:val="007A0243"/>
    <w:rsid w:val="007A0256"/>
    <w:rsid w:val="007A0601"/>
    <w:rsid w:val="007A09A1"/>
    <w:rsid w:val="007A0AEA"/>
    <w:rsid w:val="007A1420"/>
    <w:rsid w:val="007A1624"/>
    <w:rsid w:val="007A165E"/>
    <w:rsid w:val="007A1753"/>
    <w:rsid w:val="007A1A51"/>
    <w:rsid w:val="007A1C51"/>
    <w:rsid w:val="007A1DAC"/>
    <w:rsid w:val="007A1EC9"/>
    <w:rsid w:val="007A2582"/>
    <w:rsid w:val="007A2CDD"/>
    <w:rsid w:val="007A403D"/>
    <w:rsid w:val="007A41AF"/>
    <w:rsid w:val="007A4438"/>
    <w:rsid w:val="007A4FEE"/>
    <w:rsid w:val="007A5007"/>
    <w:rsid w:val="007A584B"/>
    <w:rsid w:val="007A61D0"/>
    <w:rsid w:val="007A7582"/>
    <w:rsid w:val="007A75D7"/>
    <w:rsid w:val="007A7631"/>
    <w:rsid w:val="007A770E"/>
    <w:rsid w:val="007A78C8"/>
    <w:rsid w:val="007A7F7A"/>
    <w:rsid w:val="007B001A"/>
    <w:rsid w:val="007B0031"/>
    <w:rsid w:val="007B020C"/>
    <w:rsid w:val="007B06AA"/>
    <w:rsid w:val="007B07E1"/>
    <w:rsid w:val="007B0CDE"/>
    <w:rsid w:val="007B0D16"/>
    <w:rsid w:val="007B0D5B"/>
    <w:rsid w:val="007B0EDB"/>
    <w:rsid w:val="007B174F"/>
    <w:rsid w:val="007B2AAC"/>
    <w:rsid w:val="007B2DA8"/>
    <w:rsid w:val="007B3516"/>
    <w:rsid w:val="007B38DC"/>
    <w:rsid w:val="007B3DA3"/>
    <w:rsid w:val="007B3E4A"/>
    <w:rsid w:val="007B4DF1"/>
    <w:rsid w:val="007B63D8"/>
    <w:rsid w:val="007B68FD"/>
    <w:rsid w:val="007B69F9"/>
    <w:rsid w:val="007B6CBD"/>
    <w:rsid w:val="007B70A7"/>
    <w:rsid w:val="007B7218"/>
    <w:rsid w:val="007B74E8"/>
    <w:rsid w:val="007B7B49"/>
    <w:rsid w:val="007B7BF7"/>
    <w:rsid w:val="007C00BF"/>
    <w:rsid w:val="007C00F1"/>
    <w:rsid w:val="007C0214"/>
    <w:rsid w:val="007C0346"/>
    <w:rsid w:val="007C03D7"/>
    <w:rsid w:val="007C0514"/>
    <w:rsid w:val="007C08FE"/>
    <w:rsid w:val="007C0B1B"/>
    <w:rsid w:val="007C0B37"/>
    <w:rsid w:val="007C1D4A"/>
    <w:rsid w:val="007C1ECF"/>
    <w:rsid w:val="007C2615"/>
    <w:rsid w:val="007C2879"/>
    <w:rsid w:val="007C321B"/>
    <w:rsid w:val="007C42E6"/>
    <w:rsid w:val="007C4604"/>
    <w:rsid w:val="007C4881"/>
    <w:rsid w:val="007C53C6"/>
    <w:rsid w:val="007C5585"/>
    <w:rsid w:val="007C67F7"/>
    <w:rsid w:val="007C687F"/>
    <w:rsid w:val="007C6D49"/>
    <w:rsid w:val="007C6EBE"/>
    <w:rsid w:val="007C7972"/>
    <w:rsid w:val="007C7CA6"/>
    <w:rsid w:val="007C7CA9"/>
    <w:rsid w:val="007D028D"/>
    <w:rsid w:val="007D09AD"/>
    <w:rsid w:val="007D0C0E"/>
    <w:rsid w:val="007D0E0B"/>
    <w:rsid w:val="007D13A0"/>
    <w:rsid w:val="007D156D"/>
    <w:rsid w:val="007D15B5"/>
    <w:rsid w:val="007D1ACB"/>
    <w:rsid w:val="007D1FE8"/>
    <w:rsid w:val="007D26A0"/>
    <w:rsid w:val="007D27C7"/>
    <w:rsid w:val="007D288D"/>
    <w:rsid w:val="007D2938"/>
    <w:rsid w:val="007D2CA3"/>
    <w:rsid w:val="007D32D6"/>
    <w:rsid w:val="007D3494"/>
    <w:rsid w:val="007D35E2"/>
    <w:rsid w:val="007D3CD6"/>
    <w:rsid w:val="007D438D"/>
    <w:rsid w:val="007D45BF"/>
    <w:rsid w:val="007D4DC6"/>
    <w:rsid w:val="007D4E3F"/>
    <w:rsid w:val="007D507A"/>
    <w:rsid w:val="007D5131"/>
    <w:rsid w:val="007D5479"/>
    <w:rsid w:val="007D5596"/>
    <w:rsid w:val="007D5715"/>
    <w:rsid w:val="007D5848"/>
    <w:rsid w:val="007D607F"/>
    <w:rsid w:val="007D636D"/>
    <w:rsid w:val="007D64AB"/>
    <w:rsid w:val="007D64F9"/>
    <w:rsid w:val="007D6CAF"/>
    <w:rsid w:val="007D6E83"/>
    <w:rsid w:val="007D70F7"/>
    <w:rsid w:val="007D7411"/>
    <w:rsid w:val="007D7B4E"/>
    <w:rsid w:val="007D7D84"/>
    <w:rsid w:val="007D7F54"/>
    <w:rsid w:val="007D7F7A"/>
    <w:rsid w:val="007E0D47"/>
    <w:rsid w:val="007E0EC7"/>
    <w:rsid w:val="007E1523"/>
    <w:rsid w:val="007E1A7C"/>
    <w:rsid w:val="007E1A8B"/>
    <w:rsid w:val="007E1DAB"/>
    <w:rsid w:val="007E1E78"/>
    <w:rsid w:val="007E1E88"/>
    <w:rsid w:val="007E20CA"/>
    <w:rsid w:val="007E2153"/>
    <w:rsid w:val="007E21C0"/>
    <w:rsid w:val="007E251B"/>
    <w:rsid w:val="007E27EF"/>
    <w:rsid w:val="007E282A"/>
    <w:rsid w:val="007E28B7"/>
    <w:rsid w:val="007E2C22"/>
    <w:rsid w:val="007E2C67"/>
    <w:rsid w:val="007E31AA"/>
    <w:rsid w:val="007E37D1"/>
    <w:rsid w:val="007E4061"/>
    <w:rsid w:val="007E4841"/>
    <w:rsid w:val="007E5230"/>
    <w:rsid w:val="007E57B5"/>
    <w:rsid w:val="007E5B0F"/>
    <w:rsid w:val="007E5D23"/>
    <w:rsid w:val="007E6CC0"/>
    <w:rsid w:val="007E7130"/>
    <w:rsid w:val="007E77FD"/>
    <w:rsid w:val="007E7BFC"/>
    <w:rsid w:val="007F1134"/>
    <w:rsid w:val="007F128E"/>
    <w:rsid w:val="007F153E"/>
    <w:rsid w:val="007F15B0"/>
    <w:rsid w:val="007F1CF6"/>
    <w:rsid w:val="007F22D9"/>
    <w:rsid w:val="007F236F"/>
    <w:rsid w:val="007F272D"/>
    <w:rsid w:val="007F2D3B"/>
    <w:rsid w:val="007F3BC4"/>
    <w:rsid w:val="007F45C7"/>
    <w:rsid w:val="007F4601"/>
    <w:rsid w:val="007F49E9"/>
    <w:rsid w:val="007F52D4"/>
    <w:rsid w:val="007F5658"/>
    <w:rsid w:val="007F5C40"/>
    <w:rsid w:val="007F5F84"/>
    <w:rsid w:val="007F6080"/>
    <w:rsid w:val="007F61B2"/>
    <w:rsid w:val="007F62F7"/>
    <w:rsid w:val="007F631B"/>
    <w:rsid w:val="007F6F42"/>
    <w:rsid w:val="007F7748"/>
    <w:rsid w:val="007F7DB6"/>
    <w:rsid w:val="00800500"/>
    <w:rsid w:val="00800811"/>
    <w:rsid w:val="00800F04"/>
    <w:rsid w:val="008012A4"/>
    <w:rsid w:val="00801B4A"/>
    <w:rsid w:val="00801C77"/>
    <w:rsid w:val="00801CBA"/>
    <w:rsid w:val="0080269B"/>
    <w:rsid w:val="00802751"/>
    <w:rsid w:val="008027B1"/>
    <w:rsid w:val="00802F28"/>
    <w:rsid w:val="008030D3"/>
    <w:rsid w:val="008036F4"/>
    <w:rsid w:val="00803D6C"/>
    <w:rsid w:val="00804528"/>
    <w:rsid w:val="00804797"/>
    <w:rsid w:val="00804B53"/>
    <w:rsid w:val="0080511A"/>
    <w:rsid w:val="00805344"/>
    <w:rsid w:val="0080572B"/>
    <w:rsid w:val="008057A6"/>
    <w:rsid w:val="00805B67"/>
    <w:rsid w:val="00805CBB"/>
    <w:rsid w:val="00805D51"/>
    <w:rsid w:val="00805DEA"/>
    <w:rsid w:val="0080637D"/>
    <w:rsid w:val="00806CD7"/>
    <w:rsid w:val="00806E60"/>
    <w:rsid w:val="0080729E"/>
    <w:rsid w:val="008076A9"/>
    <w:rsid w:val="008076CA"/>
    <w:rsid w:val="00807DED"/>
    <w:rsid w:val="00810769"/>
    <w:rsid w:val="00810CF7"/>
    <w:rsid w:val="00810D25"/>
    <w:rsid w:val="00810D5A"/>
    <w:rsid w:val="008110A9"/>
    <w:rsid w:val="00811225"/>
    <w:rsid w:val="008114D1"/>
    <w:rsid w:val="00811B8E"/>
    <w:rsid w:val="00811C77"/>
    <w:rsid w:val="0081251C"/>
    <w:rsid w:val="00812C28"/>
    <w:rsid w:val="00812FC8"/>
    <w:rsid w:val="0081383A"/>
    <w:rsid w:val="00813FDA"/>
    <w:rsid w:val="00814171"/>
    <w:rsid w:val="00814794"/>
    <w:rsid w:val="00814CAF"/>
    <w:rsid w:val="00814F74"/>
    <w:rsid w:val="00815A9B"/>
    <w:rsid w:val="00815AC3"/>
    <w:rsid w:val="00815FF8"/>
    <w:rsid w:val="008164B9"/>
    <w:rsid w:val="0081663E"/>
    <w:rsid w:val="00816A1A"/>
    <w:rsid w:val="00816B85"/>
    <w:rsid w:val="00816C93"/>
    <w:rsid w:val="00817924"/>
    <w:rsid w:val="00817A9C"/>
    <w:rsid w:val="00817D75"/>
    <w:rsid w:val="008200B2"/>
    <w:rsid w:val="008201DA"/>
    <w:rsid w:val="00821702"/>
    <w:rsid w:val="00821B30"/>
    <w:rsid w:val="00821D31"/>
    <w:rsid w:val="00821E63"/>
    <w:rsid w:val="00821F5B"/>
    <w:rsid w:val="00823989"/>
    <w:rsid w:val="008255AC"/>
    <w:rsid w:val="008256EE"/>
    <w:rsid w:val="00825BFB"/>
    <w:rsid w:val="00825C8F"/>
    <w:rsid w:val="00825DDB"/>
    <w:rsid w:val="00825EC5"/>
    <w:rsid w:val="008260B7"/>
    <w:rsid w:val="00826175"/>
    <w:rsid w:val="00826270"/>
    <w:rsid w:val="0082669F"/>
    <w:rsid w:val="0082670F"/>
    <w:rsid w:val="00826826"/>
    <w:rsid w:val="00826893"/>
    <w:rsid w:val="0082696F"/>
    <w:rsid w:val="00827BC5"/>
    <w:rsid w:val="00830D32"/>
    <w:rsid w:val="00830D40"/>
    <w:rsid w:val="00830E37"/>
    <w:rsid w:val="00830F8C"/>
    <w:rsid w:val="0083110B"/>
    <w:rsid w:val="008312A7"/>
    <w:rsid w:val="0083133C"/>
    <w:rsid w:val="00831466"/>
    <w:rsid w:val="008327FE"/>
    <w:rsid w:val="00832914"/>
    <w:rsid w:val="00832E4E"/>
    <w:rsid w:val="008335DD"/>
    <w:rsid w:val="008339FF"/>
    <w:rsid w:val="00833D74"/>
    <w:rsid w:val="008344B4"/>
    <w:rsid w:val="00834656"/>
    <w:rsid w:val="00834754"/>
    <w:rsid w:val="008349B3"/>
    <w:rsid w:val="00835181"/>
    <w:rsid w:val="0083518F"/>
    <w:rsid w:val="00835419"/>
    <w:rsid w:val="008354A7"/>
    <w:rsid w:val="00835A85"/>
    <w:rsid w:val="00835C69"/>
    <w:rsid w:val="00835CFC"/>
    <w:rsid w:val="00835DEA"/>
    <w:rsid w:val="008363E9"/>
    <w:rsid w:val="008367D0"/>
    <w:rsid w:val="00837187"/>
    <w:rsid w:val="00837A07"/>
    <w:rsid w:val="00837A26"/>
    <w:rsid w:val="00837EE8"/>
    <w:rsid w:val="00840546"/>
    <w:rsid w:val="008411F6"/>
    <w:rsid w:val="00841539"/>
    <w:rsid w:val="008415A5"/>
    <w:rsid w:val="0084199F"/>
    <w:rsid w:val="008419E6"/>
    <w:rsid w:val="00841C56"/>
    <w:rsid w:val="00841F65"/>
    <w:rsid w:val="00842154"/>
    <w:rsid w:val="00842358"/>
    <w:rsid w:val="008426BC"/>
    <w:rsid w:val="00842B45"/>
    <w:rsid w:val="008434A9"/>
    <w:rsid w:val="00843C07"/>
    <w:rsid w:val="008445BE"/>
    <w:rsid w:val="008447BC"/>
    <w:rsid w:val="00844C4E"/>
    <w:rsid w:val="00845026"/>
    <w:rsid w:val="00845F9A"/>
    <w:rsid w:val="00846165"/>
    <w:rsid w:val="0084628C"/>
    <w:rsid w:val="0084675B"/>
    <w:rsid w:val="008472F9"/>
    <w:rsid w:val="00847795"/>
    <w:rsid w:val="00847B8E"/>
    <w:rsid w:val="00847EB2"/>
    <w:rsid w:val="008504E6"/>
    <w:rsid w:val="00850649"/>
    <w:rsid w:val="008508AE"/>
    <w:rsid w:val="008508FE"/>
    <w:rsid w:val="00850AB6"/>
    <w:rsid w:val="00850F45"/>
    <w:rsid w:val="00850F74"/>
    <w:rsid w:val="00851751"/>
    <w:rsid w:val="00851904"/>
    <w:rsid w:val="00851A65"/>
    <w:rsid w:val="00851BCF"/>
    <w:rsid w:val="00851BF0"/>
    <w:rsid w:val="00851E07"/>
    <w:rsid w:val="008524A1"/>
    <w:rsid w:val="008526BB"/>
    <w:rsid w:val="008526DD"/>
    <w:rsid w:val="00852C13"/>
    <w:rsid w:val="008530EA"/>
    <w:rsid w:val="00853584"/>
    <w:rsid w:val="008535DC"/>
    <w:rsid w:val="008537E5"/>
    <w:rsid w:val="008537ED"/>
    <w:rsid w:val="00853820"/>
    <w:rsid w:val="00854140"/>
    <w:rsid w:val="00854B77"/>
    <w:rsid w:val="00855115"/>
    <w:rsid w:val="0085571D"/>
    <w:rsid w:val="0085588F"/>
    <w:rsid w:val="00855E6C"/>
    <w:rsid w:val="00856689"/>
    <w:rsid w:val="00856EAE"/>
    <w:rsid w:val="0085762E"/>
    <w:rsid w:val="008602D7"/>
    <w:rsid w:val="008602F1"/>
    <w:rsid w:val="00860653"/>
    <w:rsid w:val="00860CFE"/>
    <w:rsid w:val="00860D9D"/>
    <w:rsid w:val="00860F11"/>
    <w:rsid w:val="0086136C"/>
    <w:rsid w:val="0086179E"/>
    <w:rsid w:val="008621CB"/>
    <w:rsid w:val="0086221E"/>
    <w:rsid w:val="008622A6"/>
    <w:rsid w:val="008622D1"/>
    <w:rsid w:val="00862AEC"/>
    <w:rsid w:val="00862CA5"/>
    <w:rsid w:val="00862E4E"/>
    <w:rsid w:val="00863673"/>
    <w:rsid w:val="00863872"/>
    <w:rsid w:val="0086393C"/>
    <w:rsid w:val="00863D8D"/>
    <w:rsid w:val="00864631"/>
    <w:rsid w:val="00864B72"/>
    <w:rsid w:val="008651CC"/>
    <w:rsid w:val="008651CE"/>
    <w:rsid w:val="00865A2C"/>
    <w:rsid w:val="008667AC"/>
    <w:rsid w:val="0086685D"/>
    <w:rsid w:val="00866C2F"/>
    <w:rsid w:val="00867693"/>
    <w:rsid w:val="00867C42"/>
    <w:rsid w:val="008700F5"/>
    <w:rsid w:val="00870653"/>
    <w:rsid w:val="00870B1C"/>
    <w:rsid w:val="00870B83"/>
    <w:rsid w:val="00870EAC"/>
    <w:rsid w:val="008715E5"/>
    <w:rsid w:val="00871742"/>
    <w:rsid w:val="00871D1D"/>
    <w:rsid w:val="008720DF"/>
    <w:rsid w:val="008726B9"/>
    <w:rsid w:val="008728B5"/>
    <w:rsid w:val="0087294D"/>
    <w:rsid w:val="00873155"/>
    <w:rsid w:val="0087333A"/>
    <w:rsid w:val="00873378"/>
    <w:rsid w:val="008733CF"/>
    <w:rsid w:val="008742F1"/>
    <w:rsid w:val="008743F8"/>
    <w:rsid w:val="0087495E"/>
    <w:rsid w:val="00875249"/>
    <w:rsid w:val="00875845"/>
    <w:rsid w:val="00875BDE"/>
    <w:rsid w:val="0087603E"/>
    <w:rsid w:val="00876048"/>
    <w:rsid w:val="008761FC"/>
    <w:rsid w:val="008762AA"/>
    <w:rsid w:val="00876588"/>
    <w:rsid w:val="0087670C"/>
    <w:rsid w:val="00876D52"/>
    <w:rsid w:val="00877337"/>
    <w:rsid w:val="00877529"/>
    <w:rsid w:val="0087752E"/>
    <w:rsid w:val="008803D8"/>
    <w:rsid w:val="008803FD"/>
    <w:rsid w:val="00880410"/>
    <w:rsid w:val="00880685"/>
    <w:rsid w:val="00880CF6"/>
    <w:rsid w:val="00881164"/>
    <w:rsid w:val="008812EC"/>
    <w:rsid w:val="008814B7"/>
    <w:rsid w:val="00881A9A"/>
    <w:rsid w:val="00881F1F"/>
    <w:rsid w:val="00881FD0"/>
    <w:rsid w:val="00882844"/>
    <w:rsid w:val="008828FB"/>
    <w:rsid w:val="00883624"/>
    <w:rsid w:val="008838D5"/>
    <w:rsid w:val="008844BF"/>
    <w:rsid w:val="00884529"/>
    <w:rsid w:val="0088472D"/>
    <w:rsid w:val="00884C24"/>
    <w:rsid w:val="00884C38"/>
    <w:rsid w:val="00884E6F"/>
    <w:rsid w:val="0088535B"/>
    <w:rsid w:val="00885389"/>
    <w:rsid w:val="008855B1"/>
    <w:rsid w:val="0088566D"/>
    <w:rsid w:val="008856F1"/>
    <w:rsid w:val="008858EF"/>
    <w:rsid w:val="00885BD3"/>
    <w:rsid w:val="00885E86"/>
    <w:rsid w:val="00885EB8"/>
    <w:rsid w:val="008861E9"/>
    <w:rsid w:val="00886986"/>
    <w:rsid w:val="00886ADC"/>
    <w:rsid w:val="008878D5"/>
    <w:rsid w:val="00887B50"/>
    <w:rsid w:val="00887B7D"/>
    <w:rsid w:val="0089046D"/>
    <w:rsid w:val="00890593"/>
    <w:rsid w:val="00890944"/>
    <w:rsid w:val="00890D0D"/>
    <w:rsid w:val="00890E49"/>
    <w:rsid w:val="00891518"/>
    <w:rsid w:val="00891D13"/>
    <w:rsid w:val="00892076"/>
    <w:rsid w:val="008921C4"/>
    <w:rsid w:val="00892411"/>
    <w:rsid w:val="008924E9"/>
    <w:rsid w:val="0089250F"/>
    <w:rsid w:val="00892562"/>
    <w:rsid w:val="00892D42"/>
    <w:rsid w:val="00893190"/>
    <w:rsid w:val="008932E8"/>
    <w:rsid w:val="00893355"/>
    <w:rsid w:val="00893BA5"/>
    <w:rsid w:val="008941A3"/>
    <w:rsid w:val="0089431B"/>
    <w:rsid w:val="00894336"/>
    <w:rsid w:val="0089447C"/>
    <w:rsid w:val="008946C7"/>
    <w:rsid w:val="00894854"/>
    <w:rsid w:val="00894911"/>
    <w:rsid w:val="00894A58"/>
    <w:rsid w:val="00894AB0"/>
    <w:rsid w:val="00894C74"/>
    <w:rsid w:val="00895F0B"/>
    <w:rsid w:val="00896E8B"/>
    <w:rsid w:val="0089706B"/>
    <w:rsid w:val="00897574"/>
    <w:rsid w:val="008A079C"/>
    <w:rsid w:val="008A109F"/>
    <w:rsid w:val="008A10FB"/>
    <w:rsid w:val="008A1559"/>
    <w:rsid w:val="008A1B4B"/>
    <w:rsid w:val="008A21F2"/>
    <w:rsid w:val="008A2463"/>
    <w:rsid w:val="008A286C"/>
    <w:rsid w:val="008A2AE5"/>
    <w:rsid w:val="008A2DFA"/>
    <w:rsid w:val="008A301D"/>
    <w:rsid w:val="008A3027"/>
    <w:rsid w:val="008A3294"/>
    <w:rsid w:val="008A37F3"/>
    <w:rsid w:val="008A43ED"/>
    <w:rsid w:val="008A452A"/>
    <w:rsid w:val="008A4BCC"/>
    <w:rsid w:val="008A503E"/>
    <w:rsid w:val="008A50E8"/>
    <w:rsid w:val="008A59E2"/>
    <w:rsid w:val="008A5D57"/>
    <w:rsid w:val="008A6273"/>
    <w:rsid w:val="008A635D"/>
    <w:rsid w:val="008A636F"/>
    <w:rsid w:val="008A6381"/>
    <w:rsid w:val="008A6A28"/>
    <w:rsid w:val="008A6E9A"/>
    <w:rsid w:val="008A7B7B"/>
    <w:rsid w:val="008A7D12"/>
    <w:rsid w:val="008B00BE"/>
    <w:rsid w:val="008B07A3"/>
    <w:rsid w:val="008B0C3E"/>
    <w:rsid w:val="008B0CA5"/>
    <w:rsid w:val="008B0D88"/>
    <w:rsid w:val="008B165C"/>
    <w:rsid w:val="008B19A6"/>
    <w:rsid w:val="008B19C1"/>
    <w:rsid w:val="008B19D6"/>
    <w:rsid w:val="008B1E9A"/>
    <w:rsid w:val="008B20E0"/>
    <w:rsid w:val="008B2923"/>
    <w:rsid w:val="008B2D0C"/>
    <w:rsid w:val="008B2D5F"/>
    <w:rsid w:val="008B3220"/>
    <w:rsid w:val="008B39CE"/>
    <w:rsid w:val="008B41D2"/>
    <w:rsid w:val="008B4310"/>
    <w:rsid w:val="008B434C"/>
    <w:rsid w:val="008B46AF"/>
    <w:rsid w:val="008B477E"/>
    <w:rsid w:val="008B4DAB"/>
    <w:rsid w:val="008B59D1"/>
    <w:rsid w:val="008B5AFD"/>
    <w:rsid w:val="008B5B64"/>
    <w:rsid w:val="008B5B9A"/>
    <w:rsid w:val="008B5F1E"/>
    <w:rsid w:val="008B60F3"/>
    <w:rsid w:val="008B6E4B"/>
    <w:rsid w:val="008B6E7A"/>
    <w:rsid w:val="008B71E6"/>
    <w:rsid w:val="008B7775"/>
    <w:rsid w:val="008B7872"/>
    <w:rsid w:val="008B78C9"/>
    <w:rsid w:val="008B7A9C"/>
    <w:rsid w:val="008C014D"/>
    <w:rsid w:val="008C0A22"/>
    <w:rsid w:val="008C0E31"/>
    <w:rsid w:val="008C18B3"/>
    <w:rsid w:val="008C194F"/>
    <w:rsid w:val="008C1BF1"/>
    <w:rsid w:val="008C1C44"/>
    <w:rsid w:val="008C2172"/>
    <w:rsid w:val="008C237D"/>
    <w:rsid w:val="008C2887"/>
    <w:rsid w:val="008C2C52"/>
    <w:rsid w:val="008C2DAC"/>
    <w:rsid w:val="008C3C2B"/>
    <w:rsid w:val="008C4FC9"/>
    <w:rsid w:val="008C4FDC"/>
    <w:rsid w:val="008C500B"/>
    <w:rsid w:val="008C53C7"/>
    <w:rsid w:val="008C5555"/>
    <w:rsid w:val="008C653F"/>
    <w:rsid w:val="008C6629"/>
    <w:rsid w:val="008C6945"/>
    <w:rsid w:val="008C6953"/>
    <w:rsid w:val="008C6A64"/>
    <w:rsid w:val="008C6A83"/>
    <w:rsid w:val="008C6B62"/>
    <w:rsid w:val="008C6E43"/>
    <w:rsid w:val="008C706D"/>
    <w:rsid w:val="008C7183"/>
    <w:rsid w:val="008C72AE"/>
    <w:rsid w:val="008C7563"/>
    <w:rsid w:val="008C7824"/>
    <w:rsid w:val="008D0347"/>
    <w:rsid w:val="008D042E"/>
    <w:rsid w:val="008D0919"/>
    <w:rsid w:val="008D101D"/>
    <w:rsid w:val="008D18F9"/>
    <w:rsid w:val="008D1ADA"/>
    <w:rsid w:val="008D1F55"/>
    <w:rsid w:val="008D2159"/>
    <w:rsid w:val="008D2165"/>
    <w:rsid w:val="008D22DF"/>
    <w:rsid w:val="008D2963"/>
    <w:rsid w:val="008D32B4"/>
    <w:rsid w:val="008D3938"/>
    <w:rsid w:val="008D3AA9"/>
    <w:rsid w:val="008D3E8E"/>
    <w:rsid w:val="008D4254"/>
    <w:rsid w:val="008D42DE"/>
    <w:rsid w:val="008D463C"/>
    <w:rsid w:val="008D4F13"/>
    <w:rsid w:val="008D5304"/>
    <w:rsid w:val="008D550A"/>
    <w:rsid w:val="008D6670"/>
    <w:rsid w:val="008D73F5"/>
    <w:rsid w:val="008D7E7B"/>
    <w:rsid w:val="008E0C42"/>
    <w:rsid w:val="008E10A8"/>
    <w:rsid w:val="008E145E"/>
    <w:rsid w:val="008E19F1"/>
    <w:rsid w:val="008E1BD7"/>
    <w:rsid w:val="008E1D95"/>
    <w:rsid w:val="008E2F78"/>
    <w:rsid w:val="008E3443"/>
    <w:rsid w:val="008E4013"/>
    <w:rsid w:val="008E43C2"/>
    <w:rsid w:val="008E4E3A"/>
    <w:rsid w:val="008E5328"/>
    <w:rsid w:val="008E557A"/>
    <w:rsid w:val="008E66CE"/>
    <w:rsid w:val="008E675E"/>
    <w:rsid w:val="008E6914"/>
    <w:rsid w:val="008E6A6E"/>
    <w:rsid w:val="008E6BD6"/>
    <w:rsid w:val="008E6C9A"/>
    <w:rsid w:val="008E7127"/>
    <w:rsid w:val="008E75BD"/>
    <w:rsid w:val="008E75E3"/>
    <w:rsid w:val="008E79D8"/>
    <w:rsid w:val="008E7CC5"/>
    <w:rsid w:val="008F0205"/>
    <w:rsid w:val="008F02D5"/>
    <w:rsid w:val="008F07F6"/>
    <w:rsid w:val="008F083B"/>
    <w:rsid w:val="008F0BDC"/>
    <w:rsid w:val="008F10DB"/>
    <w:rsid w:val="008F13DF"/>
    <w:rsid w:val="008F1901"/>
    <w:rsid w:val="008F1920"/>
    <w:rsid w:val="008F1ECB"/>
    <w:rsid w:val="008F2313"/>
    <w:rsid w:val="008F2637"/>
    <w:rsid w:val="008F2A8C"/>
    <w:rsid w:val="008F3058"/>
    <w:rsid w:val="008F3544"/>
    <w:rsid w:val="008F3661"/>
    <w:rsid w:val="008F3CDF"/>
    <w:rsid w:val="008F3FAA"/>
    <w:rsid w:val="008F4079"/>
    <w:rsid w:val="008F4A75"/>
    <w:rsid w:val="008F4E70"/>
    <w:rsid w:val="008F4FA2"/>
    <w:rsid w:val="008F5271"/>
    <w:rsid w:val="008F5467"/>
    <w:rsid w:val="008F54C3"/>
    <w:rsid w:val="008F56B2"/>
    <w:rsid w:val="008F7044"/>
    <w:rsid w:val="008F75C1"/>
    <w:rsid w:val="00900192"/>
    <w:rsid w:val="0090155F"/>
    <w:rsid w:val="00901876"/>
    <w:rsid w:val="00901D87"/>
    <w:rsid w:val="00901FF0"/>
    <w:rsid w:val="00902889"/>
    <w:rsid w:val="00902960"/>
    <w:rsid w:val="00902AF9"/>
    <w:rsid w:val="00902B9B"/>
    <w:rsid w:val="00902E84"/>
    <w:rsid w:val="00902F3B"/>
    <w:rsid w:val="00903854"/>
    <w:rsid w:val="00903C97"/>
    <w:rsid w:val="00903D13"/>
    <w:rsid w:val="00903D33"/>
    <w:rsid w:val="009040B8"/>
    <w:rsid w:val="00904AFB"/>
    <w:rsid w:val="00904C5D"/>
    <w:rsid w:val="00904EF2"/>
    <w:rsid w:val="00904F43"/>
    <w:rsid w:val="0090508D"/>
    <w:rsid w:val="00905229"/>
    <w:rsid w:val="00905954"/>
    <w:rsid w:val="00905998"/>
    <w:rsid w:val="00905E00"/>
    <w:rsid w:val="00905E67"/>
    <w:rsid w:val="00905FEB"/>
    <w:rsid w:val="009060AA"/>
    <w:rsid w:val="009062E5"/>
    <w:rsid w:val="00906863"/>
    <w:rsid w:val="009078FA"/>
    <w:rsid w:val="00907D3C"/>
    <w:rsid w:val="00907F01"/>
    <w:rsid w:val="0091015B"/>
    <w:rsid w:val="0091024F"/>
    <w:rsid w:val="00910BD6"/>
    <w:rsid w:val="00910E23"/>
    <w:rsid w:val="00910EFB"/>
    <w:rsid w:val="009114B9"/>
    <w:rsid w:val="00912293"/>
    <w:rsid w:val="0091254A"/>
    <w:rsid w:val="0091262B"/>
    <w:rsid w:val="00912678"/>
    <w:rsid w:val="00912D90"/>
    <w:rsid w:val="00912E5A"/>
    <w:rsid w:val="009138FE"/>
    <w:rsid w:val="00914CFA"/>
    <w:rsid w:val="00915604"/>
    <w:rsid w:val="00915630"/>
    <w:rsid w:val="00915BBD"/>
    <w:rsid w:val="0091620A"/>
    <w:rsid w:val="00916CC7"/>
    <w:rsid w:val="00916DEC"/>
    <w:rsid w:val="0091785F"/>
    <w:rsid w:val="0091796C"/>
    <w:rsid w:val="00917A1E"/>
    <w:rsid w:val="00917A23"/>
    <w:rsid w:val="00917C88"/>
    <w:rsid w:val="00917E67"/>
    <w:rsid w:val="009202DF"/>
    <w:rsid w:val="0092041F"/>
    <w:rsid w:val="00920434"/>
    <w:rsid w:val="009205FA"/>
    <w:rsid w:val="00920679"/>
    <w:rsid w:val="0092100F"/>
    <w:rsid w:val="00921E02"/>
    <w:rsid w:val="0092206C"/>
    <w:rsid w:val="009227DA"/>
    <w:rsid w:val="00922A8C"/>
    <w:rsid w:val="00922B0B"/>
    <w:rsid w:val="00922B2F"/>
    <w:rsid w:val="00922D75"/>
    <w:rsid w:val="00922F08"/>
    <w:rsid w:val="00923268"/>
    <w:rsid w:val="009232A3"/>
    <w:rsid w:val="0092403B"/>
    <w:rsid w:val="00924478"/>
    <w:rsid w:val="009249A0"/>
    <w:rsid w:val="009249B7"/>
    <w:rsid w:val="00924DC6"/>
    <w:rsid w:val="00925D7F"/>
    <w:rsid w:val="00925DB5"/>
    <w:rsid w:val="00925FA4"/>
    <w:rsid w:val="00926425"/>
    <w:rsid w:val="0092651D"/>
    <w:rsid w:val="009265FF"/>
    <w:rsid w:val="0092697C"/>
    <w:rsid w:val="0092723F"/>
    <w:rsid w:val="00927963"/>
    <w:rsid w:val="009279B9"/>
    <w:rsid w:val="00927A70"/>
    <w:rsid w:val="009302B6"/>
    <w:rsid w:val="00930E47"/>
    <w:rsid w:val="00930F72"/>
    <w:rsid w:val="0093208C"/>
    <w:rsid w:val="00932149"/>
    <w:rsid w:val="009322E8"/>
    <w:rsid w:val="00932347"/>
    <w:rsid w:val="00932B47"/>
    <w:rsid w:val="00932D06"/>
    <w:rsid w:val="00933A39"/>
    <w:rsid w:val="00933C66"/>
    <w:rsid w:val="00933E28"/>
    <w:rsid w:val="00934BD2"/>
    <w:rsid w:val="00934D0E"/>
    <w:rsid w:val="00934F61"/>
    <w:rsid w:val="009351BC"/>
    <w:rsid w:val="00935737"/>
    <w:rsid w:val="009359D9"/>
    <w:rsid w:val="009369E3"/>
    <w:rsid w:val="00936C00"/>
    <w:rsid w:val="00937864"/>
    <w:rsid w:val="00937901"/>
    <w:rsid w:val="00937E25"/>
    <w:rsid w:val="0094035A"/>
    <w:rsid w:val="00940707"/>
    <w:rsid w:val="009417FD"/>
    <w:rsid w:val="00941A2B"/>
    <w:rsid w:val="009421BC"/>
    <w:rsid w:val="0094234D"/>
    <w:rsid w:val="0094235A"/>
    <w:rsid w:val="00942482"/>
    <w:rsid w:val="0094287D"/>
    <w:rsid w:val="00942D41"/>
    <w:rsid w:val="00942D7B"/>
    <w:rsid w:val="00944028"/>
    <w:rsid w:val="00944685"/>
    <w:rsid w:val="009447B2"/>
    <w:rsid w:val="00944967"/>
    <w:rsid w:val="0094504C"/>
    <w:rsid w:val="00945364"/>
    <w:rsid w:val="00945B7F"/>
    <w:rsid w:val="00945F1C"/>
    <w:rsid w:val="00946947"/>
    <w:rsid w:val="009470BA"/>
    <w:rsid w:val="009473A1"/>
    <w:rsid w:val="009502A3"/>
    <w:rsid w:val="009503DA"/>
    <w:rsid w:val="00950980"/>
    <w:rsid w:val="00950F46"/>
    <w:rsid w:val="009513E4"/>
    <w:rsid w:val="00951B50"/>
    <w:rsid w:val="00951C34"/>
    <w:rsid w:val="00952153"/>
    <w:rsid w:val="009522D8"/>
    <w:rsid w:val="0095259C"/>
    <w:rsid w:val="0095281D"/>
    <w:rsid w:val="00952A72"/>
    <w:rsid w:val="00952C9F"/>
    <w:rsid w:val="00952F4D"/>
    <w:rsid w:val="00953EB3"/>
    <w:rsid w:val="009543F4"/>
    <w:rsid w:val="00954423"/>
    <w:rsid w:val="009547C0"/>
    <w:rsid w:val="00954B9C"/>
    <w:rsid w:val="0095534E"/>
    <w:rsid w:val="009558F4"/>
    <w:rsid w:val="0095643B"/>
    <w:rsid w:val="00957321"/>
    <w:rsid w:val="0095751C"/>
    <w:rsid w:val="00957A6C"/>
    <w:rsid w:val="0096059A"/>
    <w:rsid w:val="00960DCB"/>
    <w:rsid w:val="00960FD2"/>
    <w:rsid w:val="009611B4"/>
    <w:rsid w:val="0096126B"/>
    <w:rsid w:val="009614A5"/>
    <w:rsid w:val="00961BF9"/>
    <w:rsid w:val="009622B1"/>
    <w:rsid w:val="009629AD"/>
    <w:rsid w:val="00962B32"/>
    <w:rsid w:val="00962C21"/>
    <w:rsid w:val="00962CB4"/>
    <w:rsid w:val="00962F9C"/>
    <w:rsid w:val="009630B1"/>
    <w:rsid w:val="00963E3C"/>
    <w:rsid w:val="009646CE"/>
    <w:rsid w:val="009646F4"/>
    <w:rsid w:val="0096472A"/>
    <w:rsid w:val="00964764"/>
    <w:rsid w:val="00964823"/>
    <w:rsid w:val="00964861"/>
    <w:rsid w:val="00965151"/>
    <w:rsid w:val="009653BC"/>
    <w:rsid w:val="00965535"/>
    <w:rsid w:val="00965780"/>
    <w:rsid w:val="00965C88"/>
    <w:rsid w:val="00965DF1"/>
    <w:rsid w:val="009662EC"/>
    <w:rsid w:val="009666C8"/>
    <w:rsid w:val="00966A5E"/>
    <w:rsid w:val="00966EA0"/>
    <w:rsid w:val="00967035"/>
    <w:rsid w:val="00967616"/>
    <w:rsid w:val="00967CBC"/>
    <w:rsid w:val="00967D30"/>
    <w:rsid w:val="00967D65"/>
    <w:rsid w:val="00967E22"/>
    <w:rsid w:val="0097026F"/>
    <w:rsid w:val="0097029D"/>
    <w:rsid w:val="00970A2D"/>
    <w:rsid w:val="00970CB5"/>
    <w:rsid w:val="009710B8"/>
    <w:rsid w:val="009712B5"/>
    <w:rsid w:val="0097205F"/>
    <w:rsid w:val="0097207F"/>
    <w:rsid w:val="0097299F"/>
    <w:rsid w:val="00972C82"/>
    <w:rsid w:val="00973132"/>
    <w:rsid w:val="00973806"/>
    <w:rsid w:val="009739F1"/>
    <w:rsid w:val="00973CC2"/>
    <w:rsid w:val="00974025"/>
    <w:rsid w:val="009740C3"/>
    <w:rsid w:val="009743EC"/>
    <w:rsid w:val="00974582"/>
    <w:rsid w:val="00974C20"/>
    <w:rsid w:val="00974D8C"/>
    <w:rsid w:val="009752B5"/>
    <w:rsid w:val="00975338"/>
    <w:rsid w:val="009755ED"/>
    <w:rsid w:val="00975A7E"/>
    <w:rsid w:val="00975BDA"/>
    <w:rsid w:val="00975D19"/>
    <w:rsid w:val="00975D24"/>
    <w:rsid w:val="00975FFD"/>
    <w:rsid w:val="009761E4"/>
    <w:rsid w:val="009762E0"/>
    <w:rsid w:val="0097697A"/>
    <w:rsid w:val="009803D1"/>
    <w:rsid w:val="0098040C"/>
    <w:rsid w:val="0098097F"/>
    <w:rsid w:val="00980983"/>
    <w:rsid w:val="00980ED8"/>
    <w:rsid w:val="0098144E"/>
    <w:rsid w:val="00981902"/>
    <w:rsid w:val="00981E3E"/>
    <w:rsid w:val="0098251A"/>
    <w:rsid w:val="00982F84"/>
    <w:rsid w:val="00982FF1"/>
    <w:rsid w:val="00983036"/>
    <w:rsid w:val="0098312E"/>
    <w:rsid w:val="0098343E"/>
    <w:rsid w:val="00983483"/>
    <w:rsid w:val="00984045"/>
    <w:rsid w:val="0098471B"/>
    <w:rsid w:val="00984A29"/>
    <w:rsid w:val="00984DEB"/>
    <w:rsid w:val="00985986"/>
    <w:rsid w:val="00985B43"/>
    <w:rsid w:val="00985B9C"/>
    <w:rsid w:val="00985BD6"/>
    <w:rsid w:val="00985E1A"/>
    <w:rsid w:val="00986135"/>
    <w:rsid w:val="009865BF"/>
    <w:rsid w:val="00986844"/>
    <w:rsid w:val="0098686D"/>
    <w:rsid w:val="00986ACE"/>
    <w:rsid w:val="00986B32"/>
    <w:rsid w:val="00987262"/>
    <w:rsid w:val="0098762D"/>
    <w:rsid w:val="009876E6"/>
    <w:rsid w:val="00987CB9"/>
    <w:rsid w:val="00987E64"/>
    <w:rsid w:val="00987FBC"/>
    <w:rsid w:val="00987FF3"/>
    <w:rsid w:val="00990665"/>
    <w:rsid w:val="00991086"/>
    <w:rsid w:val="009917F1"/>
    <w:rsid w:val="00991925"/>
    <w:rsid w:val="00991D71"/>
    <w:rsid w:val="009923FA"/>
    <w:rsid w:val="009924B5"/>
    <w:rsid w:val="009925C7"/>
    <w:rsid w:val="00992950"/>
    <w:rsid w:val="00992D90"/>
    <w:rsid w:val="00992D9A"/>
    <w:rsid w:val="00992DF3"/>
    <w:rsid w:val="00992EF6"/>
    <w:rsid w:val="00993780"/>
    <w:rsid w:val="00993792"/>
    <w:rsid w:val="00993C21"/>
    <w:rsid w:val="00993C4F"/>
    <w:rsid w:val="00993E1D"/>
    <w:rsid w:val="00993E95"/>
    <w:rsid w:val="00993F38"/>
    <w:rsid w:val="00994BD9"/>
    <w:rsid w:val="00994DE6"/>
    <w:rsid w:val="00995673"/>
    <w:rsid w:val="009956D7"/>
    <w:rsid w:val="009957BC"/>
    <w:rsid w:val="00995DA4"/>
    <w:rsid w:val="009973DB"/>
    <w:rsid w:val="0099747E"/>
    <w:rsid w:val="009975F0"/>
    <w:rsid w:val="00997AEF"/>
    <w:rsid w:val="009A002E"/>
    <w:rsid w:val="009A0FB9"/>
    <w:rsid w:val="009A1364"/>
    <w:rsid w:val="009A18A6"/>
    <w:rsid w:val="009A1D46"/>
    <w:rsid w:val="009A235C"/>
    <w:rsid w:val="009A2C05"/>
    <w:rsid w:val="009A305A"/>
    <w:rsid w:val="009A346B"/>
    <w:rsid w:val="009A3888"/>
    <w:rsid w:val="009A42A0"/>
    <w:rsid w:val="009A42BD"/>
    <w:rsid w:val="009A519C"/>
    <w:rsid w:val="009A567D"/>
    <w:rsid w:val="009A586E"/>
    <w:rsid w:val="009A58A3"/>
    <w:rsid w:val="009A5E46"/>
    <w:rsid w:val="009A5E86"/>
    <w:rsid w:val="009A6167"/>
    <w:rsid w:val="009A69B0"/>
    <w:rsid w:val="009A6EE9"/>
    <w:rsid w:val="009A7200"/>
    <w:rsid w:val="009A74BA"/>
    <w:rsid w:val="009A78D2"/>
    <w:rsid w:val="009A7C31"/>
    <w:rsid w:val="009B02F1"/>
    <w:rsid w:val="009B04D9"/>
    <w:rsid w:val="009B089A"/>
    <w:rsid w:val="009B0B28"/>
    <w:rsid w:val="009B0B49"/>
    <w:rsid w:val="009B0DA4"/>
    <w:rsid w:val="009B166F"/>
    <w:rsid w:val="009B2705"/>
    <w:rsid w:val="009B29D1"/>
    <w:rsid w:val="009B2BF2"/>
    <w:rsid w:val="009B2CD9"/>
    <w:rsid w:val="009B2F88"/>
    <w:rsid w:val="009B2F90"/>
    <w:rsid w:val="009B35C6"/>
    <w:rsid w:val="009B3D13"/>
    <w:rsid w:val="009B4702"/>
    <w:rsid w:val="009B488C"/>
    <w:rsid w:val="009B4C87"/>
    <w:rsid w:val="009B4E23"/>
    <w:rsid w:val="009B53A2"/>
    <w:rsid w:val="009B593D"/>
    <w:rsid w:val="009B5AA6"/>
    <w:rsid w:val="009B5DD1"/>
    <w:rsid w:val="009B5E14"/>
    <w:rsid w:val="009B5EF9"/>
    <w:rsid w:val="009B6285"/>
    <w:rsid w:val="009B6456"/>
    <w:rsid w:val="009B6E4B"/>
    <w:rsid w:val="009B757E"/>
    <w:rsid w:val="009B77FD"/>
    <w:rsid w:val="009B787A"/>
    <w:rsid w:val="009B7E1D"/>
    <w:rsid w:val="009B7E8B"/>
    <w:rsid w:val="009B7FE9"/>
    <w:rsid w:val="009C0733"/>
    <w:rsid w:val="009C1969"/>
    <w:rsid w:val="009C1DF7"/>
    <w:rsid w:val="009C2199"/>
    <w:rsid w:val="009C2355"/>
    <w:rsid w:val="009C3149"/>
    <w:rsid w:val="009C3736"/>
    <w:rsid w:val="009C3C40"/>
    <w:rsid w:val="009C3C82"/>
    <w:rsid w:val="009C3D06"/>
    <w:rsid w:val="009C478C"/>
    <w:rsid w:val="009C4A5E"/>
    <w:rsid w:val="009C4ABB"/>
    <w:rsid w:val="009C4B95"/>
    <w:rsid w:val="009C4DC3"/>
    <w:rsid w:val="009C4EBA"/>
    <w:rsid w:val="009C50B3"/>
    <w:rsid w:val="009C50B8"/>
    <w:rsid w:val="009C531A"/>
    <w:rsid w:val="009C5BB9"/>
    <w:rsid w:val="009C5FB0"/>
    <w:rsid w:val="009C64B4"/>
    <w:rsid w:val="009C66AB"/>
    <w:rsid w:val="009C66F5"/>
    <w:rsid w:val="009C68CD"/>
    <w:rsid w:val="009C6C0F"/>
    <w:rsid w:val="009C6C29"/>
    <w:rsid w:val="009C715F"/>
    <w:rsid w:val="009C740D"/>
    <w:rsid w:val="009C743E"/>
    <w:rsid w:val="009C75AD"/>
    <w:rsid w:val="009C7846"/>
    <w:rsid w:val="009D02A0"/>
    <w:rsid w:val="009D0665"/>
    <w:rsid w:val="009D0875"/>
    <w:rsid w:val="009D1414"/>
    <w:rsid w:val="009D219F"/>
    <w:rsid w:val="009D242B"/>
    <w:rsid w:val="009D295B"/>
    <w:rsid w:val="009D3202"/>
    <w:rsid w:val="009D354B"/>
    <w:rsid w:val="009D3FA7"/>
    <w:rsid w:val="009D4182"/>
    <w:rsid w:val="009D441D"/>
    <w:rsid w:val="009D4791"/>
    <w:rsid w:val="009D491E"/>
    <w:rsid w:val="009D4925"/>
    <w:rsid w:val="009D5424"/>
    <w:rsid w:val="009D5944"/>
    <w:rsid w:val="009D5F3A"/>
    <w:rsid w:val="009D61C6"/>
    <w:rsid w:val="009D6291"/>
    <w:rsid w:val="009D644D"/>
    <w:rsid w:val="009D6923"/>
    <w:rsid w:val="009D6F2E"/>
    <w:rsid w:val="009D7046"/>
    <w:rsid w:val="009D76E8"/>
    <w:rsid w:val="009D786C"/>
    <w:rsid w:val="009D7C07"/>
    <w:rsid w:val="009D7CE5"/>
    <w:rsid w:val="009E1A77"/>
    <w:rsid w:val="009E28E3"/>
    <w:rsid w:val="009E2ACC"/>
    <w:rsid w:val="009E2BA2"/>
    <w:rsid w:val="009E2BB8"/>
    <w:rsid w:val="009E2CE2"/>
    <w:rsid w:val="009E2F2C"/>
    <w:rsid w:val="009E31DA"/>
    <w:rsid w:val="009E3288"/>
    <w:rsid w:val="009E32A0"/>
    <w:rsid w:val="009E336C"/>
    <w:rsid w:val="009E35DA"/>
    <w:rsid w:val="009E4438"/>
    <w:rsid w:val="009E451E"/>
    <w:rsid w:val="009E4EE4"/>
    <w:rsid w:val="009E51AA"/>
    <w:rsid w:val="009E52B0"/>
    <w:rsid w:val="009E5548"/>
    <w:rsid w:val="009E58E0"/>
    <w:rsid w:val="009E59A3"/>
    <w:rsid w:val="009E5C6B"/>
    <w:rsid w:val="009E5EF7"/>
    <w:rsid w:val="009E60AE"/>
    <w:rsid w:val="009E6512"/>
    <w:rsid w:val="009E7A92"/>
    <w:rsid w:val="009E7E7D"/>
    <w:rsid w:val="009F09C5"/>
    <w:rsid w:val="009F0AE4"/>
    <w:rsid w:val="009F0C2D"/>
    <w:rsid w:val="009F12CF"/>
    <w:rsid w:val="009F1822"/>
    <w:rsid w:val="009F1AA3"/>
    <w:rsid w:val="009F2384"/>
    <w:rsid w:val="009F25F3"/>
    <w:rsid w:val="009F2B29"/>
    <w:rsid w:val="009F2B65"/>
    <w:rsid w:val="009F388E"/>
    <w:rsid w:val="009F38DD"/>
    <w:rsid w:val="009F3D84"/>
    <w:rsid w:val="009F446C"/>
    <w:rsid w:val="009F5671"/>
    <w:rsid w:val="009F5712"/>
    <w:rsid w:val="009F59B1"/>
    <w:rsid w:val="009F5B2D"/>
    <w:rsid w:val="009F62ED"/>
    <w:rsid w:val="009F67A9"/>
    <w:rsid w:val="009F7507"/>
    <w:rsid w:val="009F7898"/>
    <w:rsid w:val="009F7C8B"/>
    <w:rsid w:val="00A001A2"/>
    <w:rsid w:val="00A006F3"/>
    <w:rsid w:val="00A00E07"/>
    <w:rsid w:val="00A00ED1"/>
    <w:rsid w:val="00A015AE"/>
    <w:rsid w:val="00A0172A"/>
    <w:rsid w:val="00A01A48"/>
    <w:rsid w:val="00A01D7C"/>
    <w:rsid w:val="00A01EED"/>
    <w:rsid w:val="00A02218"/>
    <w:rsid w:val="00A02E1B"/>
    <w:rsid w:val="00A0356D"/>
    <w:rsid w:val="00A039C2"/>
    <w:rsid w:val="00A04081"/>
    <w:rsid w:val="00A040F5"/>
    <w:rsid w:val="00A0427A"/>
    <w:rsid w:val="00A042E2"/>
    <w:rsid w:val="00A0462F"/>
    <w:rsid w:val="00A048D3"/>
    <w:rsid w:val="00A04B6C"/>
    <w:rsid w:val="00A04E7F"/>
    <w:rsid w:val="00A051BC"/>
    <w:rsid w:val="00A052EB"/>
    <w:rsid w:val="00A05C6D"/>
    <w:rsid w:val="00A05E5D"/>
    <w:rsid w:val="00A05FD2"/>
    <w:rsid w:val="00A0628E"/>
    <w:rsid w:val="00A06755"/>
    <w:rsid w:val="00A06914"/>
    <w:rsid w:val="00A06AF2"/>
    <w:rsid w:val="00A06FFC"/>
    <w:rsid w:val="00A070BA"/>
    <w:rsid w:val="00A071E8"/>
    <w:rsid w:val="00A07535"/>
    <w:rsid w:val="00A07C12"/>
    <w:rsid w:val="00A1017D"/>
    <w:rsid w:val="00A10392"/>
    <w:rsid w:val="00A10D8A"/>
    <w:rsid w:val="00A10DE5"/>
    <w:rsid w:val="00A11AA8"/>
    <w:rsid w:val="00A1219C"/>
    <w:rsid w:val="00A12434"/>
    <w:rsid w:val="00A12858"/>
    <w:rsid w:val="00A13321"/>
    <w:rsid w:val="00A136D8"/>
    <w:rsid w:val="00A14FA3"/>
    <w:rsid w:val="00A15063"/>
    <w:rsid w:val="00A15E20"/>
    <w:rsid w:val="00A15F38"/>
    <w:rsid w:val="00A16105"/>
    <w:rsid w:val="00A163CD"/>
    <w:rsid w:val="00A16BE0"/>
    <w:rsid w:val="00A17018"/>
    <w:rsid w:val="00A170E8"/>
    <w:rsid w:val="00A17E2F"/>
    <w:rsid w:val="00A20456"/>
    <w:rsid w:val="00A204ED"/>
    <w:rsid w:val="00A21478"/>
    <w:rsid w:val="00A2166E"/>
    <w:rsid w:val="00A21B9C"/>
    <w:rsid w:val="00A21D80"/>
    <w:rsid w:val="00A21EB7"/>
    <w:rsid w:val="00A21F6E"/>
    <w:rsid w:val="00A21FBE"/>
    <w:rsid w:val="00A2337C"/>
    <w:rsid w:val="00A234C2"/>
    <w:rsid w:val="00A24B16"/>
    <w:rsid w:val="00A258D8"/>
    <w:rsid w:val="00A2590D"/>
    <w:rsid w:val="00A25934"/>
    <w:rsid w:val="00A259CF"/>
    <w:rsid w:val="00A25DCF"/>
    <w:rsid w:val="00A26D94"/>
    <w:rsid w:val="00A272C0"/>
    <w:rsid w:val="00A272F5"/>
    <w:rsid w:val="00A2770E"/>
    <w:rsid w:val="00A27F81"/>
    <w:rsid w:val="00A300D4"/>
    <w:rsid w:val="00A30503"/>
    <w:rsid w:val="00A30773"/>
    <w:rsid w:val="00A31660"/>
    <w:rsid w:val="00A317BB"/>
    <w:rsid w:val="00A3215C"/>
    <w:rsid w:val="00A3235D"/>
    <w:rsid w:val="00A32952"/>
    <w:rsid w:val="00A32B31"/>
    <w:rsid w:val="00A32C3B"/>
    <w:rsid w:val="00A3311D"/>
    <w:rsid w:val="00A33210"/>
    <w:rsid w:val="00A3338D"/>
    <w:rsid w:val="00A33424"/>
    <w:rsid w:val="00A339B2"/>
    <w:rsid w:val="00A33D0C"/>
    <w:rsid w:val="00A34185"/>
    <w:rsid w:val="00A34423"/>
    <w:rsid w:val="00A345D7"/>
    <w:rsid w:val="00A347BE"/>
    <w:rsid w:val="00A34868"/>
    <w:rsid w:val="00A34907"/>
    <w:rsid w:val="00A34B0E"/>
    <w:rsid w:val="00A34CD3"/>
    <w:rsid w:val="00A34DC0"/>
    <w:rsid w:val="00A34EAD"/>
    <w:rsid w:val="00A35713"/>
    <w:rsid w:val="00A35FA2"/>
    <w:rsid w:val="00A361F5"/>
    <w:rsid w:val="00A367AB"/>
    <w:rsid w:val="00A36CAE"/>
    <w:rsid w:val="00A374C0"/>
    <w:rsid w:val="00A37576"/>
    <w:rsid w:val="00A375B8"/>
    <w:rsid w:val="00A40080"/>
    <w:rsid w:val="00A406C8"/>
    <w:rsid w:val="00A4075D"/>
    <w:rsid w:val="00A41065"/>
    <w:rsid w:val="00A41D72"/>
    <w:rsid w:val="00A42253"/>
    <w:rsid w:val="00A423C4"/>
    <w:rsid w:val="00A4270F"/>
    <w:rsid w:val="00A42FCE"/>
    <w:rsid w:val="00A4325D"/>
    <w:rsid w:val="00A4346F"/>
    <w:rsid w:val="00A43738"/>
    <w:rsid w:val="00A44033"/>
    <w:rsid w:val="00A4416C"/>
    <w:rsid w:val="00A44453"/>
    <w:rsid w:val="00A4471F"/>
    <w:rsid w:val="00A4474B"/>
    <w:rsid w:val="00A45D5F"/>
    <w:rsid w:val="00A45E93"/>
    <w:rsid w:val="00A4625B"/>
    <w:rsid w:val="00A466F1"/>
    <w:rsid w:val="00A467C5"/>
    <w:rsid w:val="00A4709D"/>
    <w:rsid w:val="00A473A5"/>
    <w:rsid w:val="00A4798A"/>
    <w:rsid w:val="00A47EDC"/>
    <w:rsid w:val="00A500A2"/>
    <w:rsid w:val="00A50BDD"/>
    <w:rsid w:val="00A51C4A"/>
    <w:rsid w:val="00A51EDE"/>
    <w:rsid w:val="00A521DD"/>
    <w:rsid w:val="00A528FB"/>
    <w:rsid w:val="00A53098"/>
    <w:rsid w:val="00A53635"/>
    <w:rsid w:val="00A5366C"/>
    <w:rsid w:val="00A53863"/>
    <w:rsid w:val="00A53896"/>
    <w:rsid w:val="00A5390A"/>
    <w:rsid w:val="00A54293"/>
    <w:rsid w:val="00A54498"/>
    <w:rsid w:val="00A54E7E"/>
    <w:rsid w:val="00A55120"/>
    <w:rsid w:val="00A557F1"/>
    <w:rsid w:val="00A55DE4"/>
    <w:rsid w:val="00A55E2C"/>
    <w:rsid w:val="00A56047"/>
    <w:rsid w:val="00A564A1"/>
    <w:rsid w:val="00A56650"/>
    <w:rsid w:val="00A56ABF"/>
    <w:rsid w:val="00A57173"/>
    <w:rsid w:val="00A573B7"/>
    <w:rsid w:val="00A57477"/>
    <w:rsid w:val="00A57A03"/>
    <w:rsid w:val="00A60293"/>
    <w:rsid w:val="00A607FE"/>
    <w:rsid w:val="00A60AD6"/>
    <w:rsid w:val="00A60CF4"/>
    <w:rsid w:val="00A61057"/>
    <w:rsid w:val="00A61183"/>
    <w:rsid w:val="00A614BD"/>
    <w:rsid w:val="00A6150E"/>
    <w:rsid w:val="00A61D7D"/>
    <w:rsid w:val="00A62262"/>
    <w:rsid w:val="00A62CD4"/>
    <w:rsid w:val="00A639D8"/>
    <w:rsid w:val="00A64455"/>
    <w:rsid w:val="00A645D1"/>
    <w:rsid w:val="00A64B74"/>
    <w:rsid w:val="00A65386"/>
    <w:rsid w:val="00A659AD"/>
    <w:rsid w:val="00A65C8C"/>
    <w:rsid w:val="00A65CE6"/>
    <w:rsid w:val="00A65E27"/>
    <w:rsid w:val="00A660BC"/>
    <w:rsid w:val="00A6625B"/>
    <w:rsid w:val="00A66694"/>
    <w:rsid w:val="00A66B9A"/>
    <w:rsid w:val="00A66E25"/>
    <w:rsid w:val="00A66F97"/>
    <w:rsid w:val="00A672ED"/>
    <w:rsid w:val="00A6785B"/>
    <w:rsid w:val="00A67C9E"/>
    <w:rsid w:val="00A67CFE"/>
    <w:rsid w:val="00A67F5B"/>
    <w:rsid w:val="00A70331"/>
    <w:rsid w:val="00A70911"/>
    <w:rsid w:val="00A70A41"/>
    <w:rsid w:val="00A72665"/>
    <w:rsid w:val="00A744E1"/>
    <w:rsid w:val="00A74531"/>
    <w:rsid w:val="00A74AA0"/>
    <w:rsid w:val="00A7570F"/>
    <w:rsid w:val="00A75920"/>
    <w:rsid w:val="00A75B81"/>
    <w:rsid w:val="00A75C43"/>
    <w:rsid w:val="00A75E30"/>
    <w:rsid w:val="00A75EE0"/>
    <w:rsid w:val="00A76555"/>
    <w:rsid w:val="00A7661B"/>
    <w:rsid w:val="00A7689F"/>
    <w:rsid w:val="00A77796"/>
    <w:rsid w:val="00A807A3"/>
    <w:rsid w:val="00A809D2"/>
    <w:rsid w:val="00A80EFA"/>
    <w:rsid w:val="00A82128"/>
    <w:rsid w:val="00A82256"/>
    <w:rsid w:val="00A82346"/>
    <w:rsid w:val="00A82CB3"/>
    <w:rsid w:val="00A82DB9"/>
    <w:rsid w:val="00A8377B"/>
    <w:rsid w:val="00A837DB"/>
    <w:rsid w:val="00A8385C"/>
    <w:rsid w:val="00A84089"/>
    <w:rsid w:val="00A843F2"/>
    <w:rsid w:val="00A8465F"/>
    <w:rsid w:val="00A84AFA"/>
    <w:rsid w:val="00A85719"/>
    <w:rsid w:val="00A8633B"/>
    <w:rsid w:val="00A86B0A"/>
    <w:rsid w:val="00A87648"/>
    <w:rsid w:val="00A87B4E"/>
    <w:rsid w:val="00A87D28"/>
    <w:rsid w:val="00A9040D"/>
    <w:rsid w:val="00A90511"/>
    <w:rsid w:val="00A906C5"/>
    <w:rsid w:val="00A90954"/>
    <w:rsid w:val="00A914CC"/>
    <w:rsid w:val="00A9175D"/>
    <w:rsid w:val="00A91837"/>
    <w:rsid w:val="00A9190B"/>
    <w:rsid w:val="00A922F7"/>
    <w:rsid w:val="00A92934"/>
    <w:rsid w:val="00A929C5"/>
    <w:rsid w:val="00A92CF2"/>
    <w:rsid w:val="00A92E23"/>
    <w:rsid w:val="00A937C3"/>
    <w:rsid w:val="00A93A89"/>
    <w:rsid w:val="00A93B9D"/>
    <w:rsid w:val="00A942E2"/>
    <w:rsid w:val="00A942FC"/>
    <w:rsid w:val="00A9482E"/>
    <w:rsid w:val="00A94851"/>
    <w:rsid w:val="00A94F02"/>
    <w:rsid w:val="00A95399"/>
    <w:rsid w:val="00A953EC"/>
    <w:rsid w:val="00A9564C"/>
    <w:rsid w:val="00A956C4"/>
    <w:rsid w:val="00A95930"/>
    <w:rsid w:val="00A95C38"/>
    <w:rsid w:val="00A95F0D"/>
    <w:rsid w:val="00A96112"/>
    <w:rsid w:val="00A961E3"/>
    <w:rsid w:val="00A962D1"/>
    <w:rsid w:val="00A96576"/>
    <w:rsid w:val="00A96A39"/>
    <w:rsid w:val="00A96D8F"/>
    <w:rsid w:val="00A97184"/>
    <w:rsid w:val="00A97A38"/>
    <w:rsid w:val="00A97CE6"/>
    <w:rsid w:val="00AA060F"/>
    <w:rsid w:val="00AA0AC1"/>
    <w:rsid w:val="00AA1E0E"/>
    <w:rsid w:val="00AA25D8"/>
    <w:rsid w:val="00AA2B15"/>
    <w:rsid w:val="00AA2C54"/>
    <w:rsid w:val="00AA3616"/>
    <w:rsid w:val="00AA382C"/>
    <w:rsid w:val="00AA3BEF"/>
    <w:rsid w:val="00AA5530"/>
    <w:rsid w:val="00AA5C39"/>
    <w:rsid w:val="00AA5C8F"/>
    <w:rsid w:val="00AA5C9C"/>
    <w:rsid w:val="00AA6366"/>
    <w:rsid w:val="00AA70F5"/>
    <w:rsid w:val="00AA7117"/>
    <w:rsid w:val="00AA71AC"/>
    <w:rsid w:val="00AA7452"/>
    <w:rsid w:val="00AA7514"/>
    <w:rsid w:val="00AA772F"/>
    <w:rsid w:val="00AA7862"/>
    <w:rsid w:val="00AA78EF"/>
    <w:rsid w:val="00AA7F29"/>
    <w:rsid w:val="00AB00B6"/>
    <w:rsid w:val="00AB028E"/>
    <w:rsid w:val="00AB0EE1"/>
    <w:rsid w:val="00AB11BF"/>
    <w:rsid w:val="00AB12EA"/>
    <w:rsid w:val="00AB1458"/>
    <w:rsid w:val="00AB16D1"/>
    <w:rsid w:val="00AB1EBD"/>
    <w:rsid w:val="00AB227C"/>
    <w:rsid w:val="00AB230D"/>
    <w:rsid w:val="00AB241E"/>
    <w:rsid w:val="00AB2AF1"/>
    <w:rsid w:val="00AB2EE7"/>
    <w:rsid w:val="00AB2F27"/>
    <w:rsid w:val="00AB337F"/>
    <w:rsid w:val="00AB3807"/>
    <w:rsid w:val="00AB45C4"/>
    <w:rsid w:val="00AB4E21"/>
    <w:rsid w:val="00AB5242"/>
    <w:rsid w:val="00AB5296"/>
    <w:rsid w:val="00AB56FE"/>
    <w:rsid w:val="00AB5DC8"/>
    <w:rsid w:val="00AB60A2"/>
    <w:rsid w:val="00AB6211"/>
    <w:rsid w:val="00AB65E3"/>
    <w:rsid w:val="00AB7E00"/>
    <w:rsid w:val="00AB7E3F"/>
    <w:rsid w:val="00AB7EDD"/>
    <w:rsid w:val="00AC0227"/>
    <w:rsid w:val="00AC15A8"/>
    <w:rsid w:val="00AC1BAE"/>
    <w:rsid w:val="00AC1EDB"/>
    <w:rsid w:val="00AC1FF0"/>
    <w:rsid w:val="00AC21B2"/>
    <w:rsid w:val="00AC24E6"/>
    <w:rsid w:val="00AC2ADC"/>
    <w:rsid w:val="00AC2B02"/>
    <w:rsid w:val="00AC2D63"/>
    <w:rsid w:val="00AC2EE9"/>
    <w:rsid w:val="00AC30E2"/>
    <w:rsid w:val="00AC3A7E"/>
    <w:rsid w:val="00AC3EB9"/>
    <w:rsid w:val="00AC4528"/>
    <w:rsid w:val="00AC496C"/>
    <w:rsid w:val="00AC546B"/>
    <w:rsid w:val="00AC57F5"/>
    <w:rsid w:val="00AC58C8"/>
    <w:rsid w:val="00AC65DB"/>
    <w:rsid w:val="00AC6C30"/>
    <w:rsid w:val="00AC6E3B"/>
    <w:rsid w:val="00AC6F0D"/>
    <w:rsid w:val="00AC755A"/>
    <w:rsid w:val="00AC7B7E"/>
    <w:rsid w:val="00AC7CD1"/>
    <w:rsid w:val="00AD0283"/>
    <w:rsid w:val="00AD0685"/>
    <w:rsid w:val="00AD0DA9"/>
    <w:rsid w:val="00AD1D0A"/>
    <w:rsid w:val="00AD21CC"/>
    <w:rsid w:val="00AD234F"/>
    <w:rsid w:val="00AD24DB"/>
    <w:rsid w:val="00AD287B"/>
    <w:rsid w:val="00AD2928"/>
    <w:rsid w:val="00AD2C53"/>
    <w:rsid w:val="00AD32E9"/>
    <w:rsid w:val="00AD38D3"/>
    <w:rsid w:val="00AD3905"/>
    <w:rsid w:val="00AD3A2B"/>
    <w:rsid w:val="00AD3AC0"/>
    <w:rsid w:val="00AD3E61"/>
    <w:rsid w:val="00AD4160"/>
    <w:rsid w:val="00AD4595"/>
    <w:rsid w:val="00AD4AD2"/>
    <w:rsid w:val="00AD50F4"/>
    <w:rsid w:val="00AD530A"/>
    <w:rsid w:val="00AD6623"/>
    <w:rsid w:val="00AD6EEF"/>
    <w:rsid w:val="00AE0080"/>
    <w:rsid w:val="00AE024C"/>
    <w:rsid w:val="00AE0A3A"/>
    <w:rsid w:val="00AE119C"/>
    <w:rsid w:val="00AE11B5"/>
    <w:rsid w:val="00AE1353"/>
    <w:rsid w:val="00AE1943"/>
    <w:rsid w:val="00AE19CF"/>
    <w:rsid w:val="00AE2042"/>
    <w:rsid w:val="00AE208D"/>
    <w:rsid w:val="00AE283A"/>
    <w:rsid w:val="00AE2B1F"/>
    <w:rsid w:val="00AE2B2F"/>
    <w:rsid w:val="00AE2C54"/>
    <w:rsid w:val="00AE2D35"/>
    <w:rsid w:val="00AE2E5F"/>
    <w:rsid w:val="00AE30C2"/>
    <w:rsid w:val="00AE3487"/>
    <w:rsid w:val="00AE35AB"/>
    <w:rsid w:val="00AE48B2"/>
    <w:rsid w:val="00AE528A"/>
    <w:rsid w:val="00AE5A8E"/>
    <w:rsid w:val="00AE61C6"/>
    <w:rsid w:val="00AE61E4"/>
    <w:rsid w:val="00AE630F"/>
    <w:rsid w:val="00AE6B60"/>
    <w:rsid w:val="00AE7503"/>
    <w:rsid w:val="00AF016B"/>
    <w:rsid w:val="00AF01BB"/>
    <w:rsid w:val="00AF05A0"/>
    <w:rsid w:val="00AF0877"/>
    <w:rsid w:val="00AF1534"/>
    <w:rsid w:val="00AF1E04"/>
    <w:rsid w:val="00AF3392"/>
    <w:rsid w:val="00AF3491"/>
    <w:rsid w:val="00AF409F"/>
    <w:rsid w:val="00AF424C"/>
    <w:rsid w:val="00AF4262"/>
    <w:rsid w:val="00AF44C0"/>
    <w:rsid w:val="00AF457E"/>
    <w:rsid w:val="00AF47B3"/>
    <w:rsid w:val="00AF47E5"/>
    <w:rsid w:val="00AF4998"/>
    <w:rsid w:val="00AF4A28"/>
    <w:rsid w:val="00AF4F27"/>
    <w:rsid w:val="00AF504C"/>
    <w:rsid w:val="00AF5A8B"/>
    <w:rsid w:val="00AF62C1"/>
    <w:rsid w:val="00AF64D6"/>
    <w:rsid w:val="00AF6B15"/>
    <w:rsid w:val="00AF7952"/>
    <w:rsid w:val="00AF7A11"/>
    <w:rsid w:val="00AF7DA8"/>
    <w:rsid w:val="00B00243"/>
    <w:rsid w:val="00B00245"/>
    <w:rsid w:val="00B005F4"/>
    <w:rsid w:val="00B00849"/>
    <w:rsid w:val="00B00F60"/>
    <w:rsid w:val="00B011DC"/>
    <w:rsid w:val="00B01318"/>
    <w:rsid w:val="00B014D7"/>
    <w:rsid w:val="00B01519"/>
    <w:rsid w:val="00B015EB"/>
    <w:rsid w:val="00B015F8"/>
    <w:rsid w:val="00B017A6"/>
    <w:rsid w:val="00B01EE9"/>
    <w:rsid w:val="00B020A8"/>
    <w:rsid w:val="00B02DA7"/>
    <w:rsid w:val="00B03528"/>
    <w:rsid w:val="00B03541"/>
    <w:rsid w:val="00B03B3C"/>
    <w:rsid w:val="00B04AA0"/>
    <w:rsid w:val="00B05249"/>
    <w:rsid w:val="00B062AB"/>
    <w:rsid w:val="00B06372"/>
    <w:rsid w:val="00B0697D"/>
    <w:rsid w:val="00B07435"/>
    <w:rsid w:val="00B0743D"/>
    <w:rsid w:val="00B07743"/>
    <w:rsid w:val="00B07873"/>
    <w:rsid w:val="00B07C5E"/>
    <w:rsid w:val="00B103AD"/>
    <w:rsid w:val="00B1073F"/>
    <w:rsid w:val="00B10AB4"/>
    <w:rsid w:val="00B10C96"/>
    <w:rsid w:val="00B110E5"/>
    <w:rsid w:val="00B11800"/>
    <w:rsid w:val="00B11989"/>
    <w:rsid w:val="00B11C60"/>
    <w:rsid w:val="00B1203D"/>
    <w:rsid w:val="00B12182"/>
    <w:rsid w:val="00B12296"/>
    <w:rsid w:val="00B123D1"/>
    <w:rsid w:val="00B129A6"/>
    <w:rsid w:val="00B12C7E"/>
    <w:rsid w:val="00B12FEC"/>
    <w:rsid w:val="00B130DC"/>
    <w:rsid w:val="00B1320D"/>
    <w:rsid w:val="00B13447"/>
    <w:rsid w:val="00B13829"/>
    <w:rsid w:val="00B1386A"/>
    <w:rsid w:val="00B13A5A"/>
    <w:rsid w:val="00B13B8E"/>
    <w:rsid w:val="00B13F43"/>
    <w:rsid w:val="00B141F9"/>
    <w:rsid w:val="00B14757"/>
    <w:rsid w:val="00B1533F"/>
    <w:rsid w:val="00B154A6"/>
    <w:rsid w:val="00B155FC"/>
    <w:rsid w:val="00B15622"/>
    <w:rsid w:val="00B15832"/>
    <w:rsid w:val="00B16530"/>
    <w:rsid w:val="00B16EA1"/>
    <w:rsid w:val="00B1790A"/>
    <w:rsid w:val="00B1791E"/>
    <w:rsid w:val="00B17996"/>
    <w:rsid w:val="00B2022A"/>
    <w:rsid w:val="00B208DE"/>
    <w:rsid w:val="00B20B42"/>
    <w:rsid w:val="00B20DEC"/>
    <w:rsid w:val="00B20F1E"/>
    <w:rsid w:val="00B21620"/>
    <w:rsid w:val="00B21A77"/>
    <w:rsid w:val="00B21E38"/>
    <w:rsid w:val="00B22099"/>
    <w:rsid w:val="00B22100"/>
    <w:rsid w:val="00B22137"/>
    <w:rsid w:val="00B22272"/>
    <w:rsid w:val="00B2258D"/>
    <w:rsid w:val="00B22D02"/>
    <w:rsid w:val="00B230B3"/>
    <w:rsid w:val="00B23B3C"/>
    <w:rsid w:val="00B23BF0"/>
    <w:rsid w:val="00B24184"/>
    <w:rsid w:val="00B244A0"/>
    <w:rsid w:val="00B24994"/>
    <w:rsid w:val="00B24FC5"/>
    <w:rsid w:val="00B258FA"/>
    <w:rsid w:val="00B25E00"/>
    <w:rsid w:val="00B25FA9"/>
    <w:rsid w:val="00B260AE"/>
    <w:rsid w:val="00B260E9"/>
    <w:rsid w:val="00B2666E"/>
    <w:rsid w:val="00B26902"/>
    <w:rsid w:val="00B27136"/>
    <w:rsid w:val="00B2737D"/>
    <w:rsid w:val="00B274D6"/>
    <w:rsid w:val="00B27631"/>
    <w:rsid w:val="00B27949"/>
    <w:rsid w:val="00B300CA"/>
    <w:rsid w:val="00B3028E"/>
    <w:rsid w:val="00B30462"/>
    <w:rsid w:val="00B308BE"/>
    <w:rsid w:val="00B311E4"/>
    <w:rsid w:val="00B31880"/>
    <w:rsid w:val="00B32164"/>
    <w:rsid w:val="00B32302"/>
    <w:rsid w:val="00B3255A"/>
    <w:rsid w:val="00B32983"/>
    <w:rsid w:val="00B330C1"/>
    <w:rsid w:val="00B3392D"/>
    <w:rsid w:val="00B349E3"/>
    <w:rsid w:val="00B34E10"/>
    <w:rsid w:val="00B34E6B"/>
    <w:rsid w:val="00B3507E"/>
    <w:rsid w:val="00B35497"/>
    <w:rsid w:val="00B35B53"/>
    <w:rsid w:val="00B37011"/>
    <w:rsid w:val="00B370D4"/>
    <w:rsid w:val="00B3720A"/>
    <w:rsid w:val="00B379C9"/>
    <w:rsid w:val="00B37C33"/>
    <w:rsid w:val="00B37FA9"/>
    <w:rsid w:val="00B40697"/>
    <w:rsid w:val="00B406A6"/>
    <w:rsid w:val="00B40872"/>
    <w:rsid w:val="00B41C0A"/>
    <w:rsid w:val="00B41EEC"/>
    <w:rsid w:val="00B41F56"/>
    <w:rsid w:val="00B423F4"/>
    <w:rsid w:val="00B426A4"/>
    <w:rsid w:val="00B42A23"/>
    <w:rsid w:val="00B42CD2"/>
    <w:rsid w:val="00B42CFB"/>
    <w:rsid w:val="00B43A87"/>
    <w:rsid w:val="00B43DC7"/>
    <w:rsid w:val="00B43EC2"/>
    <w:rsid w:val="00B444F5"/>
    <w:rsid w:val="00B44721"/>
    <w:rsid w:val="00B44C0A"/>
    <w:rsid w:val="00B44E00"/>
    <w:rsid w:val="00B44E52"/>
    <w:rsid w:val="00B45059"/>
    <w:rsid w:val="00B45293"/>
    <w:rsid w:val="00B455F7"/>
    <w:rsid w:val="00B45650"/>
    <w:rsid w:val="00B4661C"/>
    <w:rsid w:val="00B468C8"/>
    <w:rsid w:val="00B46F18"/>
    <w:rsid w:val="00B4713E"/>
    <w:rsid w:val="00B474D2"/>
    <w:rsid w:val="00B4761D"/>
    <w:rsid w:val="00B47AAE"/>
    <w:rsid w:val="00B47AD6"/>
    <w:rsid w:val="00B50364"/>
    <w:rsid w:val="00B50ADE"/>
    <w:rsid w:val="00B51618"/>
    <w:rsid w:val="00B51672"/>
    <w:rsid w:val="00B51957"/>
    <w:rsid w:val="00B51B11"/>
    <w:rsid w:val="00B51D45"/>
    <w:rsid w:val="00B51EC9"/>
    <w:rsid w:val="00B521CC"/>
    <w:rsid w:val="00B522C6"/>
    <w:rsid w:val="00B52423"/>
    <w:rsid w:val="00B52746"/>
    <w:rsid w:val="00B527B1"/>
    <w:rsid w:val="00B528B5"/>
    <w:rsid w:val="00B52A51"/>
    <w:rsid w:val="00B52C58"/>
    <w:rsid w:val="00B53AEA"/>
    <w:rsid w:val="00B53EA6"/>
    <w:rsid w:val="00B540AF"/>
    <w:rsid w:val="00B546C8"/>
    <w:rsid w:val="00B5473B"/>
    <w:rsid w:val="00B5477C"/>
    <w:rsid w:val="00B54E0F"/>
    <w:rsid w:val="00B54F80"/>
    <w:rsid w:val="00B554D0"/>
    <w:rsid w:val="00B558EF"/>
    <w:rsid w:val="00B5641D"/>
    <w:rsid w:val="00B565F4"/>
    <w:rsid w:val="00B56D9C"/>
    <w:rsid w:val="00B5735D"/>
    <w:rsid w:val="00B57BAD"/>
    <w:rsid w:val="00B607B9"/>
    <w:rsid w:val="00B60A10"/>
    <w:rsid w:val="00B60A5D"/>
    <w:rsid w:val="00B60C38"/>
    <w:rsid w:val="00B6146B"/>
    <w:rsid w:val="00B6148D"/>
    <w:rsid w:val="00B623F1"/>
    <w:rsid w:val="00B62A1D"/>
    <w:rsid w:val="00B62ACA"/>
    <w:rsid w:val="00B62C47"/>
    <w:rsid w:val="00B62E58"/>
    <w:rsid w:val="00B63A6A"/>
    <w:rsid w:val="00B63C77"/>
    <w:rsid w:val="00B641B3"/>
    <w:rsid w:val="00B64B3B"/>
    <w:rsid w:val="00B64F4A"/>
    <w:rsid w:val="00B656E1"/>
    <w:rsid w:val="00B657E2"/>
    <w:rsid w:val="00B65E56"/>
    <w:rsid w:val="00B65E7F"/>
    <w:rsid w:val="00B65EF7"/>
    <w:rsid w:val="00B664AB"/>
    <w:rsid w:val="00B66BBC"/>
    <w:rsid w:val="00B66E1F"/>
    <w:rsid w:val="00B67707"/>
    <w:rsid w:val="00B679DE"/>
    <w:rsid w:val="00B67A1C"/>
    <w:rsid w:val="00B702BC"/>
    <w:rsid w:val="00B7092D"/>
    <w:rsid w:val="00B70BB7"/>
    <w:rsid w:val="00B717CD"/>
    <w:rsid w:val="00B71BE3"/>
    <w:rsid w:val="00B721D7"/>
    <w:rsid w:val="00B7274B"/>
    <w:rsid w:val="00B7281E"/>
    <w:rsid w:val="00B72A07"/>
    <w:rsid w:val="00B73755"/>
    <w:rsid w:val="00B73835"/>
    <w:rsid w:val="00B73975"/>
    <w:rsid w:val="00B73FBE"/>
    <w:rsid w:val="00B7415D"/>
    <w:rsid w:val="00B744C7"/>
    <w:rsid w:val="00B74BD6"/>
    <w:rsid w:val="00B7507E"/>
    <w:rsid w:val="00B7532F"/>
    <w:rsid w:val="00B75F81"/>
    <w:rsid w:val="00B762EC"/>
    <w:rsid w:val="00B7679C"/>
    <w:rsid w:val="00B7697E"/>
    <w:rsid w:val="00B76B14"/>
    <w:rsid w:val="00B77334"/>
    <w:rsid w:val="00B77CC5"/>
    <w:rsid w:val="00B77CE2"/>
    <w:rsid w:val="00B8162D"/>
    <w:rsid w:val="00B818BE"/>
    <w:rsid w:val="00B819B0"/>
    <w:rsid w:val="00B827DC"/>
    <w:rsid w:val="00B8284B"/>
    <w:rsid w:val="00B834E4"/>
    <w:rsid w:val="00B84025"/>
    <w:rsid w:val="00B84E36"/>
    <w:rsid w:val="00B84F5F"/>
    <w:rsid w:val="00B8516F"/>
    <w:rsid w:val="00B851AD"/>
    <w:rsid w:val="00B852D0"/>
    <w:rsid w:val="00B858A7"/>
    <w:rsid w:val="00B86088"/>
    <w:rsid w:val="00B864C7"/>
    <w:rsid w:val="00B8656B"/>
    <w:rsid w:val="00B86E2E"/>
    <w:rsid w:val="00B872A1"/>
    <w:rsid w:val="00B8760E"/>
    <w:rsid w:val="00B8765B"/>
    <w:rsid w:val="00B8792D"/>
    <w:rsid w:val="00B87BB5"/>
    <w:rsid w:val="00B90328"/>
    <w:rsid w:val="00B908F2"/>
    <w:rsid w:val="00B90CC3"/>
    <w:rsid w:val="00B90F9F"/>
    <w:rsid w:val="00B90FC7"/>
    <w:rsid w:val="00B911C9"/>
    <w:rsid w:val="00B91BF0"/>
    <w:rsid w:val="00B92583"/>
    <w:rsid w:val="00B925FC"/>
    <w:rsid w:val="00B9317C"/>
    <w:rsid w:val="00B936DE"/>
    <w:rsid w:val="00B937E9"/>
    <w:rsid w:val="00B93899"/>
    <w:rsid w:val="00B93B9D"/>
    <w:rsid w:val="00B93C95"/>
    <w:rsid w:val="00B93D4A"/>
    <w:rsid w:val="00B94B13"/>
    <w:rsid w:val="00B94C5B"/>
    <w:rsid w:val="00B95032"/>
    <w:rsid w:val="00B953E4"/>
    <w:rsid w:val="00B95CCF"/>
    <w:rsid w:val="00B9602F"/>
    <w:rsid w:val="00B9632F"/>
    <w:rsid w:val="00B9640C"/>
    <w:rsid w:val="00B96847"/>
    <w:rsid w:val="00B96C9C"/>
    <w:rsid w:val="00B97481"/>
    <w:rsid w:val="00B97A3B"/>
    <w:rsid w:val="00B97ABA"/>
    <w:rsid w:val="00BA08A6"/>
    <w:rsid w:val="00BA090C"/>
    <w:rsid w:val="00BA0A4D"/>
    <w:rsid w:val="00BA0C0B"/>
    <w:rsid w:val="00BA1A61"/>
    <w:rsid w:val="00BA1C26"/>
    <w:rsid w:val="00BA25D6"/>
    <w:rsid w:val="00BA41F3"/>
    <w:rsid w:val="00BA44DE"/>
    <w:rsid w:val="00BA4FBC"/>
    <w:rsid w:val="00BA50B7"/>
    <w:rsid w:val="00BA527F"/>
    <w:rsid w:val="00BA5627"/>
    <w:rsid w:val="00BA58D8"/>
    <w:rsid w:val="00BA5B14"/>
    <w:rsid w:val="00BA6349"/>
    <w:rsid w:val="00BA65B3"/>
    <w:rsid w:val="00BA67B4"/>
    <w:rsid w:val="00BA6B63"/>
    <w:rsid w:val="00BA6F66"/>
    <w:rsid w:val="00BA771E"/>
    <w:rsid w:val="00BA7837"/>
    <w:rsid w:val="00BA7C8D"/>
    <w:rsid w:val="00BA7D64"/>
    <w:rsid w:val="00BB003B"/>
    <w:rsid w:val="00BB0320"/>
    <w:rsid w:val="00BB08C2"/>
    <w:rsid w:val="00BB0AC8"/>
    <w:rsid w:val="00BB14E4"/>
    <w:rsid w:val="00BB19A4"/>
    <w:rsid w:val="00BB1D02"/>
    <w:rsid w:val="00BB1F2F"/>
    <w:rsid w:val="00BB1F3E"/>
    <w:rsid w:val="00BB2934"/>
    <w:rsid w:val="00BB30A4"/>
    <w:rsid w:val="00BB3BB7"/>
    <w:rsid w:val="00BB3E06"/>
    <w:rsid w:val="00BB3E5C"/>
    <w:rsid w:val="00BB4B1E"/>
    <w:rsid w:val="00BB4C67"/>
    <w:rsid w:val="00BB4CBC"/>
    <w:rsid w:val="00BB4E87"/>
    <w:rsid w:val="00BB5148"/>
    <w:rsid w:val="00BB59EF"/>
    <w:rsid w:val="00BB5A66"/>
    <w:rsid w:val="00BB5E09"/>
    <w:rsid w:val="00BB5E45"/>
    <w:rsid w:val="00BB6537"/>
    <w:rsid w:val="00BB65AE"/>
    <w:rsid w:val="00BB6AA4"/>
    <w:rsid w:val="00BB7066"/>
    <w:rsid w:val="00BB7453"/>
    <w:rsid w:val="00BB746B"/>
    <w:rsid w:val="00BB749E"/>
    <w:rsid w:val="00BB793E"/>
    <w:rsid w:val="00BB7D41"/>
    <w:rsid w:val="00BC04D7"/>
    <w:rsid w:val="00BC0BFC"/>
    <w:rsid w:val="00BC0D65"/>
    <w:rsid w:val="00BC0DC2"/>
    <w:rsid w:val="00BC135A"/>
    <w:rsid w:val="00BC18D9"/>
    <w:rsid w:val="00BC20FD"/>
    <w:rsid w:val="00BC241A"/>
    <w:rsid w:val="00BC2443"/>
    <w:rsid w:val="00BC2A21"/>
    <w:rsid w:val="00BC3F26"/>
    <w:rsid w:val="00BC46B8"/>
    <w:rsid w:val="00BC4DB6"/>
    <w:rsid w:val="00BC6009"/>
    <w:rsid w:val="00BC6807"/>
    <w:rsid w:val="00BC6D5D"/>
    <w:rsid w:val="00BC70D0"/>
    <w:rsid w:val="00BC7104"/>
    <w:rsid w:val="00BC74C9"/>
    <w:rsid w:val="00BC76C7"/>
    <w:rsid w:val="00BC7B47"/>
    <w:rsid w:val="00BD010C"/>
    <w:rsid w:val="00BD0162"/>
    <w:rsid w:val="00BD05C2"/>
    <w:rsid w:val="00BD05FD"/>
    <w:rsid w:val="00BD1439"/>
    <w:rsid w:val="00BD145A"/>
    <w:rsid w:val="00BD1544"/>
    <w:rsid w:val="00BD1B87"/>
    <w:rsid w:val="00BD2019"/>
    <w:rsid w:val="00BD23E8"/>
    <w:rsid w:val="00BD24BC"/>
    <w:rsid w:val="00BD26C0"/>
    <w:rsid w:val="00BD30FF"/>
    <w:rsid w:val="00BD32F4"/>
    <w:rsid w:val="00BD3682"/>
    <w:rsid w:val="00BD36C6"/>
    <w:rsid w:val="00BD41ED"/>
    <w:rsid w:val="00BD47C2"/>
    <w:rsid w:val="00BD48CC"/>
    <w:rsid w:val="00BD4948"/>
    <w:rsid w:val="00BD523A"/>
    <w:rsid w:val="00BD589B"/>
    <w:rsid w:val="00BD59B6"/>
    <w:rsid w:val="00BD5AAA"/>
    <w:rsid w:val="00BD5CD6"/>
    <w:rsid w:val="00BD5FCC"/>
    <w:rsid w:val="00BD6365"/>
    <w:rsid w:val="00BD6396"/>
    <w:rsid w:val="00BD6696"/>
    <w:rsid w:val="00BD6847"/>
    <w:rsid w:val="00BD6935"/>
    <w:rsid w:val="00BD6B28"/>
    <w:rsid w:val="00BD7DD4"/>
    <w:rsid w:val="00BE05C1"/>
    <w:rsid w:val="00BE061B"/>
    <w:rsid w:val="00BE0CC3"/>
    <w:rsid w:val="00BE0DAB"/>
    <w:rsid w:val="00BE1C77"/>
    <w:rsid w:val="00BE1E04"/>
    <w:rsid w:val="00BE1E62"/>
    <w:rsid w:val="00BE1FEE"/>
    <w:rsid w:val="00BE20F0"/>
    <w:rsid w:val="00BE2191"/>
    <w:rsid w:val="00BE256B"/>
    <w:rsid w:val="00BE2B54"/>
    <w:rsid w:val="00BE33EE"/>
    <w:rsid w:val="00BE3415"/>
    <w:rsid w:val="00BE3892"/>
    <w:rsid w:val="00BE48F3"/>
    <w:rsid w:val="00BE4A1A"/>
    <w:rsid w:val="00BE54F6"/>
    <w:rsid w:val="00BE5C51"/>
    <w:rsid w:val="00BE6272"/>
    <w:rsid w:val="00BE677F"/>
    <w:rsid w:val="00BE6874"/>
    <w:rsid w:val="00BE68F8"/>
    <w:rsid w:val="00BE691F"/>
    <w:rsid w:val="00BE69C8"/>
    <w:rsid w:val="00BE766C"/>
    <w:rsid w:val="00BE7790"/>
    <w:rsid w:val="00BE78D6"/>
    <w:rsid w:val="00BE799D"/>
    <w:rsid w:val="00BE7A67"/>
    <w:rsid w:val="00BF0146"/>
    <w:rsid w:val="00BF10FA"/>
    <w:rsid w:val="00BF113B"/>
    <w:rsid w:val="00BF13EC"/>
    <w:rsid w:val="00BF1721"/>
    <w:rsid w:val="00BF1787"/>
    <w:rsid w:val="00BF1C6E"/>
    <w:rsid w:val="00BF26C4"/>
    <w:rsid w:val="00BF43DA"/>
    <w:rsid w:val="00BF4737"/>
    <w:rsid w:val="00BF4BB6"/>
    <w:rsid w:val="00BF4EAC"/>
    <w:rsid w:val="00BF5246"/>
    <w:rsid w:val="00BF5664"/>
    <w:rsid w:val="00BF62C3"/>
    <w:rsid w:val="00BF641B"/>
    <w:rsid w:val="00BF659E"/>
    <w:rsid w:val="00BF680B"/>
    <w:rsid w:val="00BF6895"/>
    <w:rsid w:val="00BF7078"/>
    <w:rsid w:val="00BF71D6"/>
    <w:rsid w:val="00BF75F0"/>
    <w:rsid w:val="00BF7672"/>
    <w:rsid w:val="00BF7AD7"/>
    <w:rsid w:val="00BF7BDC"/>
    <w:rsid w:val="00BF7E1F"/>
    <w:rsid w:val="00C00348"/>
    <w:rsid w:val="00C003D3"/>
    <w:rsid w:val="00C004D5"/>
    <w:rsid w:val="00C00EDA"/>
    <w:rsid w:val="00C017BA"/>
    <w:rsid w:val="00C0286A"/>
    <w:rsid w:val="00C030D5"/>
    <w:rsid w:val="00C03313"/>
    <w:rsid w:val="00C035F6"/>
    <w:rsid w:val="00C03615"/>
    <w:rsid w:val="00C03B63"/>
    <w:rsid w:val="00C03B81"/>
    <w:rsid w:val="00C03C79"/>
    <w:rsid w:val="00C040C0"/>
    <w:rsid w:val="00C04653"/>
    <w:rsid w:val="00C0477B"/>
    <w:rsid w:val="00C048B8"/>
    <w:rsid w:val="00C05640"/>
    <w:rsid w:val="00C0593D"/>
    <w:rsid w:val="00C05CC1"/>
    <w:rsid w:val="00C0606F"/>
    <w:rsid w:val="00C06F68"/>
    <w:rsid w:val="00C07667"/>
    <w:rsid w:val="00C10267"/>
    <w:rsid w:val="00C107D9"/>
    <w:rsid w:val="00C10AF1"/>
    <w:rsid w:val="00C10CAB"/>
    <w:rsid w:val="00C10DF3"/>
    <w:rsid w:val="00C11955"/>
    <w:rsid w:val="00C123CC"/>
    <w:rsid w:val="00C13F97"/>
    <w:rsid w:val="00C14662"/>
    <w:rsid w:val="00C1474F"/>
    <w:rsid w:val="00C14AB9"/>
    <w:rsid w:val="00C14EF3"/>
    <w:rsid w:val="00C1560A"/>
    <w:rsid w:val="00C1560E"/>
    <w:rsid w:val="00C15695"/>
    <w:rsid w:val="00C16037"/>
    <w:rsid w:val="00C163AE"/>
    <w:rsid w:val="00C164C9"/>
    <w:rsid w:val="00C16616"/>
    <w:rsid w:val="00C16C3F"/>
    <w:rsid w:val="00C174B9"/>
    <w:rsid w:val="00C17902"/>
    <w:rsid w:val="00C17D10"/>
    <w:rsid w:val="00C201EE"/>
    <w:rsid w:val="00C20EFD"/>
    <w:rsid w:val="00C213EE"/>
    <w:rsid w:val="00C21873"/>
    <w:rsid w:val="00C22BB8"/>
    <w:rsid w:val="00C22D6C"/>
    <w:rsid w:val="00C23676"/>
    <w:rsid w:val="00C238E8"/>
    <w:rsid w:val="00C23B68"/>
    <w:rsid w:val="00C23B7E"/>
    <w:rsid w:val="00C23D9F"/>
    <w:rsid w:val="00C23EE9"/>
    <w:rsid w:val="00C242EB"/>
    <w:rsid w:val="00C24423"/>
    <w:rsid w:val="00C24A15"/>
    <w:rsid w:val="00C24BBA"/>
    <w:rsid w:val="00C250A7"/>
    <w:rsid w:val="00C251C2"/>
    <w:rsid w:val="00C259CE"/>
    <w:rsid w:val="00C25FE5"/>
    <w:rsid w:val="00C26937"/>
    <w:rsid w:val="00C27174"/>
    <w:rsid w:val="00C27271"/>
    <w:rsid w:val="00C27954"/>
    <w:rsid w:val="00C27B9E"/>
    <w:rsid w:val="00C27E66"/>
    <w:rsid w:val="00C30EC2"/>
    <w:rsid w:val="00C30FEA"/>
    <w:rsid w:val="00C3102A"/>
    <w:rsid w:val="00C3177B"/>
    <w:rsid w:val="00C322CD"/>
    <w:rsid w:val="00C32FD0"/>
    <w:rsid w:val="00C33097"/>
    <w:rsid w:val="00C339C1"/>
    <w:rsid w:val="00C33A99"/>
    <w:rsid w:val="00C33D99"/>
    <w:rsid w:val="00C33FF3"/>
    <w:rsid w:val="00C342A7"/>
    <w:rsid w:val="00C346E3"/>
    <w:rsid w:val="00C34E20"/>
    <w:rsid w:val="00C34EE9"/>
    <w:rsid w:val="00C357A9"/>
    <w:rsid w:val="00C35B19"/>
    <w:rsid w:val="00C35FF7"/>
    <w:rsid w:val="00C362D6"/>
    <w:rsid w:val="00C362E7"/>
    <w:rsid w:val="00C36D68"/>
    <w:rsid w:val="00C36E31"/>
    <w:rsid w:val="00C37D97"/>
    <w:rsid w:val="00C40264"/>
    <w:rsid w:val="00C409B2"/>
    <w:rsid w:val="00C40F31"/>
    <w:rsid w:val="00C41956"/>
    <w:rsid w:val="00C41981"/>
    <w:rsid w:val="00C41A83"/>
    <w:rsid w:val="00C41DFF"/>
    <w:rsid w:val="00C421CC"/>
    <w:rsid w:val="00C427D2"/>
    <w:rsid w:val="00C430CF"/>
    <w:rsid w:val="00C43D44"/>
    <w:rsid w:val="00C44479"/>
    <w:rsid w:val="00C44570"/>
    <w:rsid w:val="00C44CA3"/>
    <w:rsid w:val="00C456AB"/>
    <w:rsid w:val="00C45AA3"/>
    <w:rsid w:val="00C45C8C"/>
    <w:rsid w:val="00C45EB6"/>
    <w:rsid w:val="00C45F56"/>
    <w:rsid w:val="00C45F60"/>
    <w:rsid w:val="00C46055"/>
    <w:rsid w:val="00C4617D"/>
    <w:rsid w:val="00C46235"/>
    <w:rsid w:val="00C468C4"/>
    <w:rsid w:val="00C46A6C"/>
    <w:rsid w:val="00C46AB6"/>
    <w:rsid w:val="00C470C4"/>
    <w:rsid w:val="00C470ED"/>
    <w:rsid w:val="00C4738D"/>
    <w:rsid w:val="00C50154"/>
    <w:rsid w:val="00C5090E"/>
    <w:rsid w:val="00C50AA4"/>
    <w:rsid w:val="00C5177A"/>
    <w:rsid w:val="00C51962"/>
    <w:rsid w:val="00C51A10"/>
    <w:rsid w:val="00C51AFD"/>
    <w:rsid w:val="00C51D0B"/>
    <w:rsid w:val="00C529A2"/>
    <w:rsid w:val="00C52CF3"/>
    <w:rsid w:val="00C536C0"/>
    <w:rsid w:val="00C54745"/>
    <w:rsid w:val="00C54B6A"/>
    <w:rsid w:val="00C55096"/>
    <w:rsid w:val="00C551B1"/>
    <w:rsid w:val="00C557F8"/>
    <w:rsid w:val="00C55F5A"/>
    <w:rsid w:val="00C567D4"/>
    <w:rsid w:val="00C56B40"/>
    <w:rsid w:val="00C57495"/>
    <w:rsid w:val="00C57667"/>
    <w:rsid w:val="00C57B09"/>
    <w:rsid w:val="00C57E02"/>
    <w:rsid w:val="00C57F96"/>
    <w:rsid w:val="00C60104"/>
    <w:rsid w:val="00C6015B"/>
    <w:rsid w:val="00C610EE"/>
    <w:rsid w:val="00C61EC7"/>
    <w:rsid w:val="00C61F87"/>
    <w:rsid w:val="00C62C19"/>
    <w:rsid w:val="00C62E10"/>
    <w:rsid w:val="00C62EFA"/>
    <w:rsid w:val="00C62FC7"/>
    <w:rsid w:val="00C63190"/>
    <w:rsid w:val="00C632C0"/>
    <w:rsid w:val="00C63407"/>
    <w:rsid w:val="00C63485"/>
    <w:rsid w:val="00C634EE"/>
    <w:rsid w:val="00C637D5"/>
    <w:rsid w:val="00C63A58"/>
    <w:rsid w:val="00C63B1E"/>
    <w:rsid w:val="00C645BE"/>
    <w:rsid w:val="00C645D0"/>
    <w:rsid w:val="00C646D1"/>
    <w:rsid w:val="00C647D9"/>
    <w:rsid w:val="00C649F6"/>
    <w:rsid w:val="00C64DDC"/>
    <w:rsid w:val="00C64DF8"/>
    <w:rsid w:val="00C64FC7"/>
    <w:rsid w:val="00C6504F"/>
    <w:rsid w:val="00C65204"/>
    <w:rsid w:val="00C655A0"/>
    <w:rsid w:val="00C656F2"/>
    <w:rsid w:val="00C658D1"/>
    <w:rsid w:val="00C65928"/>
    <w:rsid w:val="00C65CFD"/>
    <w:rsid w:val="00C65E22"/>
    <w:rsid w:val="00C662BC"/>
    <w:rsid w:val="00C664AC"/>
    <w:rsid w:val="00C66AB6"/>
    <w:rsid w:val="00C66B97"/>
    <w:rsid w:val="00C66D44"/>
    <w:rsid w:val="00C66D53"/>
    <w:rsid w:val="00C674ED"/>
    <w:rsid w:val="00C67978"/>
    <w:rsid w:val="00C67C31"/>
    <w:rsid w:val="00C67DC8"/>
    <w:rsid w:val="00C67DD1"/>
    <w:rsid w:val="00C67DFA"/>
    <w:rsid w:val="00C7045E"/>
    <w:rsid w:val="00C710EC"/>
    <w:rsid w:val="00C71347"/>
    <w:rsid w:val="00C71704"/>
    <w:rsid w:val="00C71C6C"/>
    <w:rsid w:val="00C720DF"/>
    <w:rsid w:val="00C72533"/>
    <w:rsid w:val="00C7259D"/>
    <w:rsid w:val="00C72FF3"/>
    <w:rsid w:val="00C73086"/>
    <w:rsid w:val="00C735EC"/>
    <w:rsid w:val="00C738F8"/>
    <w:rsid w:val="00C7497F"/>
    <w:rsid w:val="00C75176"/>
    <w:rsid w:val="00C75255"/>
    <w:rsid w:val="00C758E5"/>
    <w:rsid w:val="00C760E3"/>
    <w:rsid w:val="00C76460"/>
    <w:rsid w:val="00C7664A"/>
    <w:rsid w:val="00C76BE9"/>
    <w:rsid w:val="00C76E86"/>
    <w:rsid w:val="00C76F71"/>
    <w:rsid w:val="00C776F3"/>
    <w:rsid w:val="00C77795"/>
    <w:rsid w:val="00C77CDE"/>
    <w:rsid w:val="00C77D4D"/>
    <w:rsid w:val="00C8049A"/>
    <w:rsid w:val="00C804FE"/>
    <w:rsid w:val="00C810EA"/>
    <w:rsid w:val="00C816F5"/>
    <w:rsid w:val="00C817A9"/>
    <w:rsid w:val="00C81F96"/>
    <w:rsid w:val="00C82764"/>
    <w:rsid w:val="00C82D28"/>
    <w:rsid w:val="00C83160"/>
    <w:rsid w:val="00C8326F"/>
    <w:rsid w:val="00C834EB"/>
    <w:rsid w:val="00C83670"/>
    <w:rsid w:val="00C842DC"/>
    <w:rsid w:val="00C844E0"/>
    <w:rsid w:val="00C847FC"/>
    <w:rsid w:val="00C84CC0"/>
    <w:rsid w:val="00C84D1B"/>
    <w:rsid w:val="00C85B15"/>
    <w:rsid w:val="00C85BE1"/>
    <w:rsid w:val="00C85E6E"/>
    <w:rsid w:val="00C8617D"/>
    <w:rsid w:val="00C862A3"/>
    <w:rsid w:val="00C868A4"/>
    <w:rsid w:val="00C86E47"/>
    <w:rsid w:val="00C87201"/>
    <w:rsid w:val="00C875B5"/>
    <w:rsid w:val="00C87880"/>
    <w:rsid w:val="00C87A81"/>
    <w:rsid w:val="00C902DF"/>
    <w:rsid w:val="00C9117D"/>
    <w:rsid w:val="00C911AB"/>
    <w:rsid w:val="00C92009"/>
    <w:rsid w:val="00C9298F"/>
    <w:rsid w:val="00C9315D"/>
    <w:rsid w:val="00C933DD"/>
    <w:rsid w:val="00C93933"/>
    <w:rsid w:val="00C93982"/>
    <w:rsid w:val="00C941ED"/>
    <w:rsid w:val="00C94270"/>
    <w:rsid w:val="00C946E2"/>
    <w:rsid w:val="00C94757"/>
    <w:rsid w:val="00C95ABB"/>
    <w:rsid w:val="00C95AD8"/>
    <w:rsid w:val="00C95FB0"/>
    <w:rsid w:val="00C9666B"/>
    <w:rsid w:val="00C96A74"/>
    <w:rsid w:val="00C96BF9"/>
    <w:rsid w:val="00C96BFA"/>
    <w:rsid w:val="00C96EEB"/>
    <w:rsid w:val="00C979BC"/>
    <w:rsid w:val="00C97F1D"/>
    <w:rsid w:val="00CA0318"/>
    <w:rsid w:val="00CA0598"/>
    <w:rsid w:val="00CA0765"/>
    <w:rsid w:val="00CA1C4F"/>
    <w:rsid w:val="00CA232E"/>
    <w:rsid w:val="00CA23C3"/>
    <w:rsid w:val="00CA2548"/>
    <w:rsid w:val="00CA2752"/>
    <w:rsid w:val="00CA2902"/>
    <w:rsid w:val="00CA30BD"/>
    <w:rsid w:val="00CA3415"/>
    <w:rsid w:val="00CA3C08"/>
    <w:rsid w:val="00CA3C5E"/>
    <w:rsid w:val="00CA3DF5"/>
    <w:rsid w:val="00CA451C"/>
    <w:rsid w:val="00CA46E0"/>
    <w:rsid w:val="00CA487A"/>
    <w:rsid w:val="00CA4B09"/>
    <w:rsid w:val="00CA50AA"/>
    <w:rsid w:val="00CA5490"/>
    <w:rsid w:val="00CA555B"/>
    <w:rsid w:val="00CA5A5F"/>
    <w:rsid w:val="00CA6459"/>
    <w:rsid w:val="00CA6ACF"/>
    <w:rsid w:val="00CB029B"/>
    <w:rsid w:val="00CB1BD1"/>
    <w:rsid w:val="00CB222E"/>
    <w:rsid w:val="00CB24D2"/>
    <w:rsid w:val="00CB2D06"/>
    <w:rsid w:val="00CB3534"/>
    <w:rsid w:val="00CB3790"/>
    <w:rsid w:val="00CB39F9"/>
    <w:rsid w:val="00CB5898"/>
    <w:rsid w:val="00CB5A81"/>
    <w:rsid w:val="00CB5E6D"/>
    <w:rsid w:val="00CB6100"/>
    <w:rsid w:val="00CB61AD"/>
    <w:rsid w:val="00CB65E0"/>
    <w:rsid w:val="00CB6E1C"/>
    <w:rsid w:val="00CB7C64"/>
    <w:rsid w:val="00CB7CBF"/>
    <w:rsid w:val="00CB7E8F"/>
    <w:rsid w:val="00CC057B"/>
    <w:rsid w:val="00CC081B"/>
    <w:rsid w:val="00CC0A37"/>
    <w:rsid w:val="00CC0AEA"/>
    <w:rsid w:val="00CC13A4"/>
    <w:rsid w:val="00CC1570"/>
    <w:rsid w:val="00CC1AAB"/>
    <w:rsid w:val="00CC2457"/>
    <w:rsid w:val="00CC24DA"/>
    <w:rsid w:val="00CC2B24"/>
    <w:rsid w:val="00CC2D65"/>
    <w:rsid w:val="00CC3CCC"/>
    <w:rsid w:val="00CC53DA"/>
    <w:rsid w:val="00CC59F8"/>
    <w:rsid w:val="00CC5BF4"/>
    <w:rsid w:val="00CC5CE3"/>
    <w:rsid w:val="00CC699B"/>
    <w:rsid w:val="00CC69E4"/>
    <w:rsid w:val="00CC6E39"/>
    <w:rsid w:val="00CC6EAC"/>
    <w:rsid w:val="00CC7072"/>
    <w:rsid w:val="00CC734E"/>
    <w:rsid w:val="00CC7A99"/>
    <w:rsid w:val="00CD0370"/>
    <w:rsid w:val="00CD05E2"/>
    <w:rsid w:val="00CD09C2"/>
    <w:rsid w:val="00CD0C87"/>
    <w:rsid w:val="00CD105E"/>
    <w:rsid w:val="00CD135A"/>
    <w:rsid w:val="00CD1DAE"/>
    <w:rsid w:val="00CD21FC"/>
    <w:rsid w:val="00CD23E5"/>
    <w:rsid w:val="00CD276D"/>
    <w:rsid w:val="00CD2A19"/>
    <w:rsid w:val="00CD2C50"/>
    <w:rsid w:val="00CD366C"/>
    <w:rsid w:val="00CD3B2E"/>
    <w:rsid w:val="00CD50D9"/>
    <w:rsid w:val="00CD5497"/>
    <w:rsid w:val="00CD67EC"/>
    <w:rsid w:val="00CD6864"/>
    <w:rsid w:val="00CD6BD1"/>
    <w:rsid w:val="00CD6CEA"/>
    <w:rsid w:val="00CD6E99"/>
    <w:rsid w:val="00CD747F"/>
    <w:rsid w:val="00CD752B"/>
    <w:rsid w:val="00CD76D1"/>
    <w:rsid w:val="00CD7F08"/>
    <w:rsid w:val="00CE13D3"/>
    <w:rsid w:val="00CE1712"/>
    <w:rsid w:val="00CE1A39"/>
    <w:rsid w:val="00CE1D57"/>
    <w:rsid w:val="00CE22FD"/>
    <w:rsid w:val="00CE2587"/>
    <w:rsid w:val="00CE25CC"/>
    <w:rsid w:val="00CE28CE"/>
    <w:rsid w:val="00CE2B1B"/>
    <w:rsid w:val="00CE2C8F"/>
    <w:rsid w:val="00CE3927"/>
    <w:rsid w:val="00CE3A75"/>
    <w:rsid w:val="00CE3AFC"/>
    <w:rsid w:val="00CE3BDA"/>
    <w:rsid w:val="00CE3CEC"/>
    <w:rsid w:val="00CE40C9"/>
    <w:rsid w:val="00CE41D5"/>
    <w:rsid w:val="00CE4428"/>
    <w:rsid w:val="00CE444F"/>
    <w:rsid w:val="00CE44F4"/>
    <w:rsid w:val="00CE4751"/>
    <w:rsid w:val="00CE4E11"/>
    <w:rsid w:val="00CE52E2"/>
    <w:rsid w:val="00CE57C5"/>
    <w:rsid w:val="00CE5E2A"/>
    <w:rsid w:val="00CE667D"/>
    <w:rsid w:val="00CE68E5"/>
    <w:rsid w:val="00CE6C42"/>
    <w:rsid w:val="00CE757D"/>
    <w:rsid w:val="00CE7687"/>
    <w:rsid w:val="00CE79D9"/>
    <w:rsid w:val="00CE7ED0"/>
    <w:rsid w:val="00CF0258"/>
    <w:rsid w:val="00CF0CFF"/>
    <w:rsid w:val="00CF1268"/>
    <w:rsid w:val="00CF1660"/>
    <w:rsid w:val="00CF18E1"/>
    <w:rsid w:val="00CF1EB2"/>
    <w:rsid w:val="00CF253B"/>
    <w:rsid w:val="00CF2947"/>
    <w:rsid w:val="00CF2E94"/>
    <w:rsid w:val="00CF34F4"/>
    <w:rsid w:val="00CF36C7"/>
    <w:rsid w:val="00CF3C3F"/>
    <w:rsid w:val="00CF3CC3"/>
    <w:rsid w:val="00CF3D50"/>
    <w:rsid w:val="00CF40EC"/>
    <w:rsid w:val="00CF4256"/>
    <w:rsid w:val="00CF43BB"/>
    <w:rsid w:val="00CF4504"/>
    <w:rsid w:val="00CF486C"/>
    <w:rsid w:val="00CF4D17"/>
    <w:rsid w:val="00CF5044"/>
    <w:rsid w:val="00CF54F0"/>
    <w:rsid w:val="00CF564A"/>
    <w:rsid w:val="00CF57DA"/>
    <w:rsid w:val="00CF61DF"/>
    <w:rsid w:val="00CF67C0"/>
    <w:rsid w:val="00CF6C8C"/>
    <w:rsid w:val="00CF70B3"/>
    <w:rsid w:val="00CF73DD"/>
    <w:rsid w:val="00CF7616"/>
    <w:rsid w:val="00CF768D"/>
    <w:rsid w:val="00D002F9"/>
    <w:rsid w:val="00D003A1"/>
    <w:rsid w:val="00D0069C"/>
    <w:rsid w:val="00D008C6"/>
    <w:rsid w:val="00D00DD5"/>
    <w:rsid w:val="00D010EC"/>
    <w:rsid w:val="00D0159A"/>
    <w:rsid w:val="00D016A5"/>
    <w:rsid w:val="00D01B27"/>
    <w:rsid w:val="00D01B3A"/>
    <w:rsid w:val="00D0221B"/>
    <w:rsid w:val="00D026A0"/>
    <w:rsid w:val="00D02B7C"/>
    <w:rsid w:val="00D02DC0"/>
    <w:rsid w:val="00D0309A"/>
    <w:rsid w:val="00D037E3"/>
    <w:rsid w:val="00D040BD"/>
    <w:rsid w:val="00D0422B"/>
    <w:rsid w:val="00D04651"/>
    <w:rsid w:val="00D04F30"/>
    <w:rsid w:val="00D04FEB"/>
    <w:rsid w:val="00D05310"/>
    <w:rsid w:val="00D0536F"/>
    <w:rsid w:val="00D06264"/>
    <w:rsid w:val="00D0680E"/>
    <w:rsid w:val="00D07477"/>
    <w:rsid w:val="00D075E7"/>
    <w:rsid w:val="00D10132"/>
    <w:rsid w:val="00D10B95"/>
    <w:rsid w:val="00D10F73"/>
    <w:rsid w:val="00D11A86"/>
    <w:rsid w:val="00D129AC"/>
    <w:rsid w:val="00D13D16"/>
    <w:rsid w:val="00D13D5C"/>
    <w:rsid w:val="00D13E63"/>
    <w:rsid w:val="00D14C36"/>
    <w:rsid w:val="00D15269"/>
    <w:rsid w:val="00D153DC"/>
    <w:rsid w:val="00D154E1"/>
    <w:rsid w:val="00D15568"/>
    <w:rsid w:val="00D155F7"/>
    <w:rsid w:val="00D157FB"/>
    <w:rsid w:val="00D16575"/>
    <w:rsid w:val="00D1678F"/>
    <w:rsid w:val="00D176F4"/>
    <w:rsid w:val="00D17C95"/>
    <w:rsid w:val="00D17EE3"/>
    <w:rsid w:val="00D17F5E"/>
    <w:rsid w:val="00D20553"/>
    <w:rsid w:val="00D2074E"/>
    <w:rsid w:val="00D20A24"/>
    <w:rsid w:val="00D20B61"/>
    <w:rsid w:val="00D224E6"/>
    <w:rsid w:val="00D22AC4"/>
    <w:rsid w:val="00D22F80"/>
    <w:rsid w:val="00D235DE"/>
    <w:rsid w:val="00D236E4"/>
    <w:rsid w:val="00D2375C"/>
    <w:rsid w:val="00D23CEF"/>
    <w:rsid w:val="00D24336"/>
    <w:rsid w:val="00D246A5"/>
    <w:rsid w:val="00D24B66"/>
    <w:rsid w:val="00D25453"/>
    <w:rsid w:val="00D26261"/>
    <w:rsid w:val="00D26BA0"/>
    <w:rsid w:val="00D2714F"/>
    <w:rsid w:val="00D27457"/>
    <w:rsid w:val="00D2745C"/>
    <w:rsid w:val="00D27BEB"/>
    <w:rsid w:val="00D3008A"/>
    <w:rsid w:val="00D301AB"/>
    <w:rsid w:val="00D3025E"/>
    <w:rsid w:val="00D3031D"/>
    <w:rsid w:val="00D30EF9"/>
    <w:rsid w:val="00D314F2"/>
    <w:rsid w:val="00D318B0"/>
    <w:rsid w:val="00D31E34"/>
    <w:rsid w:val="00D32174"/>
    <w:rsid w:val="00D32388"/>
    <w:rsid w:val="00D325FD"/>
    <w:rsid w:val="00D32662"/>
    <w:rsid w:val="00D32B47"/>
    <w:rsid w:val="00D331ED"/>
    <w:rsid w:val="00D335CC"/>
    <w:rsid w:val="00D338E5"/>
    <w:rsid w:val="00D33D3B"/>
    <w:rsid w:val="00D33E95"/>
    <w:rsid w:val="00D34349"/>
    <w:rsid w:val="00D347D2"/>
    <w:rsid w:val="00D34A6E"/>
    <w:rsid w:val="00D34BF7"/>
    <w:rsid w:val="00D35737"/>
    <w:rsid w:val="00D35C26"/>
    <w:rsid w:val="00D35C84"/>
    <w:rsid w:val="00D37FB3"/>
    <w:rsid w:val="00D4044B"/>
    <w:rsid w:val="00D40877"/>
    <w:rsid w:val="00D40CD5"/>
    <w:rsid w:val="00D413FC"/>
    <w:rsid w:val="00D41A0B"/>
    <w:rsid w:val="00D41B68"/>
    <w:rsid w:val="00D436FE"/>
    <w:rsid w:val="00D44960"/>
    <w:rsid w:val="00D45214"/>
    <w:rsid w:val="00D454F0"/>
    <w:rsid w:val="00D45591"/>
    <w:rsid w:val="00D45FFD"/>
    <w:rsid w:val="00D463BA"/>
    <w:rsid w:val="00D46D7C"/>
    <w:rsid w:val="00D46FE8"/>
    <w:rsid w:val="00D47512"/>
    <w:rsid w:val="00D476B1"/>
    <w:rsid w:val="00D47B46"/>
    <w:rsid w:val="00D47B8B"/>
    <w:rsid w:val="00D5043B"/>
    <w:rsid w:val="00D50912"/>
    <w:rsid w:val="00D50D45"/>
    <w:rsid w:val="00D50E98"/>
    <w:rsid w:val="00D51596"/>
    <w:rsid w:val="00D516FE"/>
    <w:rsid w:val="00D518BC"/>
    <w:rsid w:val="00D51B16"/>
    <w:rsid w:val="00D51D84"/>
    <w:rsid w:val="00D5207B"/>
    <w:rsid w:val="00D536E8"/>
    <w:rsid w:val="00D540BB"/>
    <w:rsid w:val="00D5493F"/>
    <w:rsid w:val="00D55FE4"/>
    <w:rsid w:val="00D564E5"/>
    <w:rsid w:val="00D56935"/>
    <w:rsid w:val="00D56E99"/>
    <w:rsid w:val="00D56FF0"/>
    <w:rsid w:val="00D57CF0"/>
    <w:rsid w:val="00D57E91"/>
    <w:rsid w:val="00D607CC"/>
    <w:rsid w:val="00D61D3F"/>
    <w:rsid w:val="00D62033"/>
    <w:rsid w:val="00D62482"/>
    <w:rsid w:val="00D62704"/>
    <w:rsid w:val="00D628AF"/>
    <w:rsid w:val="00D6312F"/>
    <w:rsid w:val="00D63267"/>
    <w:rsid w:val="00D6349A"/>
    <w:rsid w:val="00D638F7"/>
    <w:rsid w:val="00D63ABF"/>
    <w:rsid w:val="00D63B83"/>
    <w:rsid w:val="00D64472"/>
    <w:rsid w:val="00D64B3C"/>
    <w:rsid w:val="00D65BB0"/>
    <w:rsid w:val="00D65E1A"/>
    <w:rsid w:val="00D65ECD"/>
    <w:rsid w:val="00D66723"/>
    <w:rsid w:val="00D66FD0"/>
    <w:rsid w:val="00D673C1"/>
    <w:rsid w:val="00D6742B"/>
    <w:rsid w:val="00D678B4"/>
    <w:rsid w:val="00D701A2"/>
    <w:rsid w:val="00D701D1"/>
    <w:rsid w:val="00D70773"/>
    <w:rsid w:val="00D707CC"/>
    <w:rsid w:val="00D709C9"/>
    <w:rsid w:val="00D70A58"/>
    <w:rsid w:val="00D7194E"/>
    <w:rsid w:val="00D71B81"/>
    <w:rsid w:val="00D72250"/>
    <w:rsid w:val="00D729D7"/>
    <w:rsid w:val="00D72E75"/>
    <w:rsid w:val="00D73C68"/>
    <w:rsid w:val="00D740C7"/>
    <w:rsid w:val="00D74104"/>
    <w:rsid w:val="00D746FF"/>
    <w:rsid w:val="00D74C06"/>
    <w:rsid w:val="00D753EB"/>
    <w:rsid w:val="00D7563D"/>
    <w:rsid w:val="00D75C78"/>
    <w:rsid w:val="00D75E9D"/>
    <w:rsid w:val="00D75FC5"/>
    <w:rsid w:val="00D765FC"/>
    <w:rsid w:val="00D77134"/>
    <w:rsid w:val="00D779F1"/>
    <w:rsid w:val="00D77A82"/>
    <w:rsid w:val="00D803DD"/>
    <w:rsid w:val="00D80674"/>
    <w:rsid w:val="00D80B4F"/>
    <w:rsid w:val="00D8170C"/>
    <w:rsid w:val="00D817BE"/>
    <w:rsid w:val="00D81A08"/>
    <w:rsid w:val="00D826F6"/>
    <w:rsid w:val="00D8282A"/>
    <w:rsid w:val="00D82A5F"/>
    <w:rsid w:val="00D83321"/>
    <w:rsid w:val="00D83383"/>
    <w:rsid w:val="00D834E2"/>
    <w:rsid w:val="00D838EA"/>
    <w:rsid w:val="00D839BC"/>
    <w:rsid w:val="00D83C1F"/>
    <w:rsid w:val="00D842FB"/>
    <w:rsid w:val="00D843B3"/>
    <w:rsid w:val="00D8486D"/>
    <w:rsid w:val="00D84B72"/>
    <w:rsid w:val="00D84D8D"/>
    <w:rsid w:val="00D84F67"/>
    <w:rsid w:val="00D852DA"/>
    <w:rsid w:val="00D853C5"/>
    <w:rsid w:val="00D85624"/>
    <w:rsid w:val="00D862AC"/>
    <w:rsid w:val="00D8644B"/>
    <w:rsid w:val="00D867F0"/>
    <w:rsid w:val="00D8697B"/>
    <w:rsid w:val="00D86FD3"/>
    <w:rsid w:val="00D872F5"/>
    <w:rsid w:val="00D87635"/>
    <w:rsid w:val="00D87AC1"/>
    <w:rsid w:val="00D87BF1"/>
    <w:rsid w:val="00D87EFF"/>
    <w:rsid w:val="00D90203"/>
    <w:rsid w:val="00D90384"/>
    <w:rsid w:val="00D90968"/>
    <w:rsid w:val="00D90B7A"/>
    <w:rsid w:val="00D916E0"/>
    <w:rsid w:val="00D9215B"/>
    <w:rsid w:val="00D92985"/>
    <w:rsid w:val="00D92CB8"/>
    <w:rsid w:val="00D92F64"/>
    <w:rsid w:val="00D932BC"/>
    <w:rsid w:val="00D9345E"/>
    <w:rsid w:val="00D935EC"/>
    <w:rsid w:val="00D93A6A"/>
    <w:rsid w:val="00D93CD6"/>
    <w:rsid w:val="00D943BB"/>
    <w:rsid w:val="00D94A5F"/>
    <w:rsid w:val="00D952EA"/>
    <w:rsid w:val="00D954C2"/>
    <w:rsid w:val="00D959AA"/>
    <w:rsid w:val="00D95B24"/>
    <w:rsid w:val="00D95FA8"/>
    <w:rsid w:val="00D96263"/>
    <w:rsid w:val="00D970A8"/>
    <w:rsid w:val="00D9790A"/>
    <w:rsid w:val="00D9799E"/>
    <w:rsid w:val="00D97AB5"/>
    <w:rsid w:val="00D97D54"/>
    <w:rsid w:val="00D97DA9"/>
    <w:rsid w:val="00DA01DB"/>
    <w:rsid w:val="00DA02F3"/>
    <w:rsid w:val="00DA0F19"/>
    <w:rsid w:val="00DA1046"/>
    <w:rsid w:val="00DA1656"/>
    <w:rsid w:val="00DA1952"/>
    <w:rsid w:val="00DA199A"/>
    <w:rsid w:val="00DA1D68"/>
    <w:rsid w:val="00DA1E58"/>
    <w:rsid w:val="00DA2618"/>
    <w:rsid w:val="00DA2E6C"/>
    <w:rsid w:val="00DA3075"/>
    <w:rsid w:val="00DA3834"/>
    <w:rsid w:val="00DA3DC9"/>
    <w:rsid w:val="00DA4755"/>
    <w:rsid w:val="00DA4EE4"/>
    <w:rsid w:val="00DA4F19"/>
    <w:rsid w:val="00DA5195"/>
    <w:rsid w:val="00DA549F"/>
    <w:rsid w:val="00DA58EA"/>
    <w:rsid w:val="00DA5B4E"/>
    <w:rsid w:val="00DA5C56"/>
    <w:rsid w:val="00DA5DD4"/>
    <w:rsid w:val="00DA600D"/>
    <w:rsid w:val="00DA69CE"/>
    <w:rsid w:val="00DA7121"/>
    <w:rsid w:val="00DA7153"/>
    <w:rsid w:val="00DB05AC"/>
    <w:rsid w:val="00DB0B72"/>
    <w:rsid w:val="00DB24BE"/>
    <w:rsid w:val="00DB25F9"/>
    <w:rsid w:val="00DB274F"/>
    <w:rsid w:val="00DB2E95"/>
    <w:rsid w:val="00DB2F68"/>
    <w:rsid w:val="00DB30C9"/>
    <w:rsid w:val="00DB3E7D"/>
    <w:rsid w:val="00DB4AF1"/>
    <w:rsid w:val="00DB593A"/>
    <w:rsid w:val="00DB61D0"/>
    <w:rsid w:val="00DB66EA"/>
    <w:rsid w:val="00DB6912"/>
    <w:rsid w:val="00DB6B48"/>
    <w:rsid w:val="00DB6BE0"/>
    <w:rsid w:val="00DB6EDF"/>
    <w:rsid w:val="00DB760E"/>
    <w:rsid w:val="00DB7A93"/>
    <w:rsid w:val="00DC022B"/>
    <w:rsid w:val="00DC0699"/>
    <w:rsid w:val="00DC0A00"/>
    <w:rsid w:val="00DC0A94"/>
    <w:rsid w:val="00DC10EB"/>
    <w:rsid w:val="00DC179A"/>
    <w:rsid w:val="00DC1833"/>
    <w:rsid w:val="00DC190D"/>
    <w:rsid w:val="00DC1E3F"/>
    <w:rsid w:val="00DC1F38"/>
    <w:rsid w:val="00DC2136"/>
    <w:rsid w:val="00DC2BAE"/>
    <w:rsid w:val="00DC2C48"/>
    <w:rsid w:val="00DC2EF8"/>
    <w:rsid w:val="00DC2F72"/>
    <w:rsid w:val="00DC303C"/>
    <w:rsid w:val="00DC3252"/>
    <w:rsid w:val="00DC3C2B"/>
    <w:rsid w:val="00DC4618"/>
    <w:rsid w:val="00DC467E"/>
    <w:rsid w:val="00DC4862"/>
    <w:rsid w:val="00DC4FA8"/>
    <w:rsid w:val="00DC5742"/>
    <w:rsid w:val="00DC5956"/>
    <w:rsid w:val="00DC6494"/>
    <w:rsid w:val="00DC6E38"/>
    <w:rsid w:val="00DC77EE"/>
    <w:rsid w:val="00DC78E7"/>
    <w:rsid w:val="00DC7CF9"/>
    <w:rsid w:val="00DD014A"/>
    <w:rsid w:val="00DD0153"/>
    <w:rsid w:val="00DD01DE"/>
    <w:rsid w:val="00DD089E"/>
    <w:rsid w:val="00DD0921"/>
    <w:rsid w:val="00DD0CEF"/>
    <w:rsid w:val="00DD0E5E"/>
    <w:rsid w:val="00DD0EFA"/>
    <w:rsid w:val="00DD1129"/>
    <w:rsid w:val="00DD12EB"/>
    <w:rsid w:val="00DD1341"/>
    <w:rsid w:val="00DD1CE3"/>
    <w:rsid w:val="00DD1DB4"/>
    <w:rsid w:val="00DD20A6"/>
    <w:rsid w:val="00DD20C9"/>
    <w:rsid w:val="00DD2142"/>
    <w:rsid w:val="00DD21D4"/>
    <w:rsid w:val="00DD22D2"/>
    <w:rsid w:val="00DD2599"/>
    <w:rsid w:val="00DD269E"/>
    <w:rsid w:val="00DD26AE"/>
    <w:rsid w:val="00DD2816"/>
    <w:rsid w:val="00DD29AB"/>
    <w:rsid w:val="00DD2CEB"/>
    <w:rsid w:val="00DD36EB"/>
    <w:rsid w:val="00DD37F2"/>
    <w:rsid w:val="00DD3A14"/>
    <w:rsid w:val="00DD3AFD"/>
    <w:rsid w:val="00DD4205"/>
    <w:rsid w:val="00DD4395"/>
    <w:rsid w:val="00DD46EF"/>
    <w:rsid w:val="00DD6319"/>
    <w:rsid w:val="00DD6D87"/>
    <w:rsid w:val="00DD7097"/>
    <w:rsid w:val="00DD789D"/>
    <w:rsid w:val="00DD7BEA"/>
    <w:rsid w:val="00DD7C80"/>
    <w:rsid w:val="00DE08D9"/>
    <w:rsid w:val="00DE08F4"/>
    <w:rsid w:val="00DE09E8"/>
    <w:rsid w:val="00DE0A76"/>
    <w:rsid w:val="00DE1D75"/>
    <w:rsid w:val="00DE2230"/>
    <w:rsid w:val="00DE2F11"/>
    <w:rsid w:val="00DE3147"/>
    <w:rsid w:val="00DE33A3"/>
    <w:rsid w:val="00DE37D3"/>
    <w:rsid w:val="00DE3E6D"/>
    <w:rsid w:val="00DE48BB"/>
    <w:rsid w:val="00DE4B01"/>
    <w:rsid w:val="00DE4BBB"/>
    <w:rsid w:val="00DE5331"/>
    <w:rsid w:val="00DE5423"/>
    <w:rsid w:val="00DE55E8"/>
    <w:rsid w:val="00DE5A18"/>
    <w:rsid w:val="00DE5A57"/>
    <w:rsid w:val="00DE5B55"/>
    <w:rsid w:val="00DE5DC9"/>
    <w:rsid w:val="00DE64DC"/>
    <w:rsid w:val="00DE6F8B"/>
    <w:rsid w:val="00DE7503"/>
    <w:rsid w:val="00DE76E1"/>
    <w:rsid w:val="00DE784E"/>
    <w:rsid w:val="00DE7BA3"/>
    <w:rsid w:val="00DE7C99"/>
    <w:rsid w:val="00DE7DC6"/>
    <w:rsid w:val="00DE7E21"/>
    <w:rsid w:val="00DF0537"/>
    <w:rsid w:val="00DF061D"/>
    <w:rsid w:val="00DF0BB7"/>
    <w:rsid w:val="00DF1B8A"/>
    <w:rsid w:val="00DF1BE3"/>
    <w:rsid w:val="00DF1D12"/>
    <w:rsid w:val="00DF31DB"/>
    <w:rsid w:val="00DF37BF"/>
    <w:rsid w:val="00DF3ADB"/>
    <w:rsid w:val="00DF3BE2"/>
    <w:rsid w:val="00DF3D23"/>
    <w:rsid w:val="00DF3D45"/>
    <w:rsid w:val="00DF4BA9"/>
    <w:rsid w:val="00DF52F4"/>
    <w:rsid w:val="00DF5477"/>
    <w:rsid w:val="00DF5911"/>
    <w:rsid w:val="00DF5F51"/>
    <w:rsid w:val="00DF6122"/>
    <w:rsid w:val="00DF6307"/>
    <w:rsid w:val="00DF6497"/>
    <w:rsid w:val="00DF6CC8"/>
    <w:rsid w:val="00E00010"/>
    <w:rsid w:val="00E004C3"/>
    <w:rsid w:val="00E00D42"/>
    <w:rsid w:val="00E014ED"/>
    <w:rsid w:val="00E015EF"/>
    <w:rsid w:val="00E0268B"/>
    <w:rsid w:val="00E02A41"/>
    <w:rsid w:val="00E02DE6"/>
    <w:rsid w:val="00E030E1"/>
    <w:rsid w:val="00E03760"/>
    <w:rsid w:val="00E037B9"/>
    <w:rsid w:val="00E03BFE"/>
    <w:rsid w:val="00E04606"/>
    <w:rsid w:val="00E0465C"/>
    <w:rsid w:val="00E04788"/>
    <w:rsid w:val="00E04809"/>
    <w:rsid w:val="00E04FCB"/>
    <w:rsid w:val="00E05977"/>
    <w:rsid w:val="00E05E22"/>
    <w:rsid w:val="00E05E2A"/>
    <w:rsid w:val="00E0620B"/>
    <w:rsid w:val="00E0637E"/>
    <w:rsid w:val="00E06BB6"/>
    <w:rsid w:val="00E06F91"/>
    <w:rsid w:val="00E07392"/>
    <w:rsid w:val="00E07F1A"/>
    <w:rsid w:val="00E107C2"/>
    <w:rsid w:val="00E108E6"/>
    <w:rsid w:val="00E11110"/>
    <w:rsid w:val="00E11233"/>
    <w:rsid w:val="00E1157C"/>
    <w:rsid w:val="00E11772"/>
    <w:rsid w:val="00E121D2"/>
    <w:rsid w:val="00E128F5"/>
    <w:rsid w:val="00E12962"/>
    <w:rsid w:val="00E12DD5"/>
    <w:rsid w:val="00E134E3"/>
    <w:rsid w:val="00E1351B"/>
    <w:rsid w:val="00E13720"/>
    <w:rsid w:val="00E138EA"/>
    <w:rsid w:val="00E13B2B"/>
    <w:rsid w:val="00E1432A"/>
    <w:rsid w:val="00E143FA"/>
    <w:rsid w:val="00E14818"/>
    <w:rsid w:val="00E14A40"/>
    <w:rsid w:val="00E14D1C"/>
    <w:rsid w:val="00E15652"/>
    <w:rsid w:val="00E157A5"/>
    <w:rsid w:val="00E159B3"/>
    <w:rsid w:val="00E15DDF"/>
    <w:rsid w:val="00E1609F"/>
    <w:rsid w:val="00E164FE"/>
    <w:rsid w:val="00E168F8"/>
    <w:rsid w:val="00E169CD"/>
    <w:rsid w:val="00E17A36"/>
    <w:rsid w:val="00E17ECC"/>
    <w:rsid w:val="00E20398"/>
    <w:rsid w:val="00E20655"/>
    <w:rsid w:val="00E208A4"/>
    <w:rsid w:val="00E21287"/>
    <w:rsid w:val="00E213F0"/>
    <w:rsid w:val="00E21428"/>
    <w:rsid w:val="00E216FE"/>
    <w:rsid w:val="00E217FA"/>
    <w:rsid w:val="00E21BD8"/>
    <w:rsid w:val="00E21DB4"/>
    <w:rsid w:val="00E220F6"/>
    <w:rsid w:val="00E22DC2"/>
    <w:rsid w:val="00E23383"/>
    <w:rsid w:val="00E23398"/>
    <w:rsid w:val="00E23B8E"/>
    <w:rsid w:val="00E24457"/>
    <w:rsid w:val="00E24F65"/>
    <w:rsid w:val="00E25028"/>
    <w:rsid w:val="00E2535F"/>
    <w:rsid w:val="00E255D4"/>
    <w:rsid w:val="00E25646"/>
    <w:rsid w:val="00E25F29"/>
    <w:rsid w:val="00E261B9"/>
    <w:rsid w:val="00E26770"/>
    <w:rsid w:val="00E269A3"/>
    <w:rsid w:val="00E26D38"/>
    <w:rsid w:val="00E26F67"/>
    <w:rsid w:val="00E27138"/>
    <w:rsid w:val="00E277DC"/>
    <w:rsid w:val="00E27C22"/>
    <w:rsid w:val="00E30024"/>
    <w:rsid w:val="00E3007C"/>
    <w:rsid w:val="00E30354"/>
    <w:rsid w:val="00E30458"/>
    <w:rsid w:val="00E3081E"/>
    <w:rsid w:val="00E31AB5"/>
    <w:rsid w:val="00E321C4"/>
    <w:rsid w:val="00E321F4"/>
    <w:rsid w:val="00E326F3"/>
    <w:rsid w:val="00E3280E"/>
    <w:rsid w:val="00E33530"/>
    <w:rsid w:val="00E33914"/>
    <w:rsid w:val="00E33BE3"/>
    <w:rsid w:val="00E347C3"/>
    <w:rsid w:val="00E349EB"/>
    <w:rsid w:val="00E35619"/>
    <w:rsid w:val="00E35B91"/>
    <w:rsid w:val="00E35D71"/>
    <w:rsid w:val="00E35E7F"/>
    <w:rsid w:val="00E36642"/>
    <w:rsid w:val="00E3671C"/>
    <w:rsid w:val="00E36ABE"/>
    <w:rsid w:val="00E36B6B"/>
    <w:rsid w:val="00E37007"/>
    <w:rsid w:val="00E37252"/>
    <w:rsid w:val="00E37A2E"/>
    <w:rsid w:val="00E37F01"/>
    <w:rsid w:val="00E4020A"/>
    <w:rsid w:val="00E404E7"/>
    <w:rsid w:val="00E40D2C"/>
    <w:rsid w:val="00E40FE9"/>
    <w:rsid w:val="00E417B2"/>
    <w:rsid w:val="00E417EB"/>
    <w:rsid w:val="00E41A55"/>
    <w:rsid w:val="00E41A6C"/>
    <w:rsid w:val="00E41C15"/>
    <w:rsid w:val="00E42477"/>
    <w:rsid w:val="00E4276C"/>
    <w:rsid w:val="00E42A61"/>
    <w:rsid w:val="00E42F0B"/>
    <w:rsid w:val="00E43327"/>
    <w:rsid w:val="00E43B9A"/>
    <w:rsid w:val="00E43DF7"/>
    <w:rsid w:val="00E43E6A"/>
    <w:rsid w:val="00E43EFA"/>
    <w:rsid w:val="00E43F07"/>
    <w:rsid w:val="00E4460A"/>
    <w:rsid w:val="00E449B0"/>
    <w:rsid w:val="00E45371"/>
    <w:rsid w:val="00E45993"/>
    <w:rsid w:val="00E459F6"/>
    <w:rsid w:val="00E45C57"/>
    <w:rsid w:val="00E46CF3"/>
    <w:rsid w:val="00E46F89"/>
    <w:rsid w:val="00E4743E"/>
    <w:rsid w:val="00E47B7B"/>
    <w:rsid w:val="00E47C61"/>
    <w:rsid w:val="00E50783"/>
    <w:rsid w:val="00E50C44"/>
    <w:rsid w:val="00E50EFA"/>
    <w:rsid w:val="00E51126"/>
    <w:rsid w:val="00E51D3C"/>
    <w:rsid w:val="00E521C1"/>
    <w:rsid w:val="00E522BC"/>
    <w:rsid w:val="00E524E5"/>
    <w:rsid w:val="00E5279A"/>
    <w:rsid w:val="00E52C8E"/>
    <w:rsid w:val="00E52D45"/>
    <w:rsid w:val="00E5352F"/>
    <w:rsid w:val="00E536C9"/>
    <w:rsid w:val="00E53C75"/>
    <w:rsid w:val="00E5471E"/>
    <w:rsid w:val="00E549AE"/>
    <w:rsid w:val="00E54C30"/>
    <w:rsid w:val="00E54FE7"/>
    <w:rsid w:val="00E5551D"/>
    <w:rsid w:val="00E557A0"/>
    <w:rsid w:val="00E557A4"/>
    <w:rsid w:val="00E55ECA"/>
    <w:rsid w:val="00E56023"/>
    <w:rsid w:val="00E562B9"/>
    <w:rsid w:val="00E56678"/>
    <w:rsid w:val="00E566A8"/>
    <w:rsid w:val="00E56812"/>
    <w:rsid w:val="00E57880"/>
    <w:rsid w:val="00E57C05"/>
    <w:rsid w:val="00E57E8D"/>
    <w:rsid w:val="00E57F5F"/>
    <w:rsid w:val="00E60076"/>
    <w:rsid w:val="00E606A1"/>
    <w:rsid w:val="00E60CA4"/>
    <w:rsid w:val="00E620FA"/>
    <w:rsid w:val="00E622C2"/>
    <w:rsid w:val="00E62483"/>
    <w:rsid w:val="00E6302E"/>
    <w:rsid w:val="00E637F5"/>
    <w:rsid w:val="00E6397E"/>
    <w:rsid w:val="00E63B7A"/>
    <w:rsid w:val="00E64239"/>
    <w:rsid w:val="00E6478D"/>
    <w:rsid w:val="00E64D14"/>
    <w:rsid w:val="00E64D54"/>
    <w:rsid w:val="00E64F57"/>
    <w:rsid w:val="00E656D9"/>
    <w:rsid w:val="00E65B76"/>
    <w:rsid w:val="00E65D26"/>
    <w:rsid w:val="00E65D4E"/>
    <w:rsid w:val="00E66044"/>
    <w:rsid w:val="00E66388"/>
    <w:rsid w:val="00E66DA2"/>
    <w:rsid w:val="00E67044"/>
    <w:rsid w:val="00E674C9"/>
    <w:rsid w:val="00E675E4"/>
    <w:rsid w:val="00E67819"/>
    <w:rsid w:val="00E678A6"/>
    <w:rsid w:val="00E678F4"/>
    <w:rsid w:val="00E70E89"/>
    <w:rsid w:val="00E71326"/>
    <w:rsid w:val="00E71435"/>
    <w:rsid w:val="00E715D6"/>
    <w:rsid w:val="00E71748"/>
    <w:rsid w:val="00E7179A"/>
    <w:rsid w:val="00E71BA5"/>
    <w:rsid w:val="00E71D11"/>
    <w:rsid w:val="00E72160"/>
    <w:rsid w:val="00E722D7"/>
    <w:rsid w:val="00E72B38"/>
    <w:rsid w:val="00E7306A"/>
    <w:rsid w:val="00E737FF"/>
    <w:rsid w:val="00E74129"/>
    <w:rsid w:val="00E745D5"/>
    <w:rsid w:val="00E74A29"/>
    <w:rsid w:val="00E74E84"/>
    <w:rsid w:val="00E759A5"/>
    <w:rsid w:val="00E75B75"/>
    <w:rsid w:val="00E75DD3"/>
    <w:rsid w:val="00E75EF3"/>
    <w:rsid w:val="00E7631C"/>
    <w:rsid w:val="00E76440"/>
    <w:rsid w:val="00E76638"/>
    <w:rsid w:val="00E77971"/>
    <w:rsid w:val="00E804B4"/>
    <w:rsid w:val="00E80601"/>
    <w:rsid w:val="00E80ABD"/>
    <w:rsid w:val="00E80CF7"/>
    <w:rsid w:val="00E80F64"/>
    <w:rsid w:val="00E81521"/>
    <w:rsid w:val="00E81586"/>
    <w:rsid w:val="00E81C2B"/>
    <w:rsid w:val="00E81E21"/>
    <w:rsid w:val="00E81EC3"/>
    <w:rsid w:val="00E81F00"/>
    <w:rsid w:val="00E824C2"/>
    <w:rsid w:val="00E8252D"/>
    <w:rsid w:val="00E835A5"/>
    <w:rsid w:val="00E838EE"/>
    <w:rsid w:val="00E83C50"/>
    <w:rsid w:val="00E8483D"/>
    <w:rsid w:val="00E84D76"/>
    <w:rsid w:val="00E84F7B"/>
    <w:rsid w:val="00E85097"/>
    <w:rsid w:val="00E85113"/>
    <w:rsid w:val="00E85264"/>
    <w:rsid w:val="00E855CC"/>
    <w:rsid w:val="00E85B98"/>
    <w:rsid w:val="00E86041"/>
    <w:rsid w:val="00E860F3"/>
    <w:rsid w:val="00E8638C"/>
    <w:rsid w:val="00E86724"/>
    <w:rsid w:val="00E867D6"/>
    <w:rsid w:val="00E86B79"/>
    <w:rsid w:val="00E86C08"/>
    <w:rsid w:val="00E8714D"/>
    <w:rsid w:val="00E8734E"/>
    <w:rsid w:val="00E8770E"/>
    <w:rsid w:val="00E87FA7"/>
    <w:rsid w:val="00E90CF8"/>
    <w:rsid w:val="00E90DE3"/>
    <w:rsid w:val="00E90EEB"/>
    <w:rsid w:val="00E9127E"/>
    <w:rsid w:val="00E9245E"/>
    <w:rsid w:val="00E924CF"/>
    <w:rsid w:val="00E93042"/>
    <w:rsid w:val="00E931CF"/>
    <w:rsid w:val="00E93283"/>
    <w:rsid w:val="00E93549"/>
    <w:rsid w:val="00E935F1"/>
    <w:rsid w:val="00E93AFD"/>
    <w:rsid w:val="00E93C41"/>
    <w:rsid w:val="00E93E16"/>
    <w:rsid w:val="00E94B52"/>
    <w:rsid w:val="00E94D00"/>
    <w:rsid w:val="00E94D61"/>
    <w:rsid w:val="00E94EBA"/>
    <w:rsid w:val="00E94FAE"/>
    <w:rsid w:val="00E9577E"/>
    <w:rsid w:val="00E95B83"/>
    <w:rsid w:val="00E95E7B"/>
    <w:rsid w:val="00E9602C"/>
    <w:rsid w:val="00E961D9"/>
    <w:rsid w:val="00E96300"/>
    <w:rsid w:val="00E96D74"/>
    <w:rsid w:val="00E96F94"/>
    <w:rsid w:val="00E973F3"/>
    <w:rsid w:val="00E97AB6"/>
    <w:rsid w:val="00EA0076"/>
    <w:rsid w:val="00EA0527"/>
    <w:rsid w:val="00EA06C1"/>
    <w:rsid w:val="00EA0A3F"/>
    <w:rsid w:val="00EA1328"/>
    <w:rsid w:val="00EA1578"/>
    <w:rsid w:val="00EA2C76"/>
    <w:rsid w:val="00EA3072"/>
    <w:rsid w:val="00EA33D3"/>
    <w:rsid w:val="00EA3513"/>
    <w:rsid w:val="00EA36B3"/>
    <w:rsid w:val="00EA3C5A"/>
    <w:rsid w:val="00EA3EFF"/>
    <w:rsid w:val="00EA4473"/>
    <w:rsid w:val="00EA45C3"/>
    <w:rsid w:val="00EA4769"/>
    <w:rsid w:val="00EA4BE9"/>
    <w:rsid w:val="00EA4C0A"/>
    <w:rsid w:val="00EA4D28"/>
    <w:rsid w:val="00EA5112"/>
    <w:rsid w:val="00EA5C4A"/>
    <w:rsid w:val="00EA5CA4"/>
    <w:rsid w:val="00EA5CB4"/>
    <w:rsid w:val="00EA6095"/>
    <w:rsid w:val="00EA645C"/>
    <w:rsid w:val="00EA64D1"/>
    <w:rsid w:val="00EA6646"/>
    <w:rsid w:val="00EA667F"/>
    <w:rsid w:val="00EA6F52"/>
    <w:rsid w:val="00EA7083"/>
    <w:rsid w:val="00EA711D"/>
    <w:rsid w:val="00EA72E3"/>
    <w:rsid w:val="00EA75E1"/>
    <w:rsid w:val="00EA7FCD"/>
    <w:rsid w:val="00EB0170"/>
    <w:rsid w:val="00EB02C9"/>
    <w:rsid w:val="00EB08D0"/>
    <w:rsid w:val="00EB0C8D"/>
    <w:rsid w:val="00EB0D8A"/>
    <w:rsid w:val="00EB1495"/>
    <w:rsid w:val="00EB1A0E"/>
    <w:rsid w:val="00EB240C"/>
    <w:rsid w:val="00EB258D"/>
    <w:rsid w:val="00EB3204"/>
    <w:rsid w:val="00EB32A6"/>
    <w:rsid w:val="00EB3BC7"/>
    <w:rsid w:val="00EB3FA1"/>
    <w:rsid w:val="00EB4562"/>
    <w:rsid w:val="00EB49D9"/>
    <w:rsid w:val="00EB4BFB"/>
    <w:rsid w:val="00EB5389"/>
    <w:rsid w:val="00EB582C"/>
    <w:rsid w:val="00EB6BA7"/>
    <w:rsid w:val="00EB6D4D"/>
    <w:rsid w:val="00EB6FF1"/>
    <w:rsid w:val="00EB7132"/>
    <w:rsid w:val="00EB7416"/>
    <w:rsid w:val="00EB761D"/>
    <w:rsid w:val="00EB7F76"/>
    <w:rsid w:val="00EC00A2"/>
    <w:rsid w:val="00EC04C8"/>
    <w:rsid w:val="00EC0822"/>
    <w:rsid w:val="00EC0B69"/>
    <w:rsid w:val="00EC0C8D"/>
    <w:rsid w:val="00EC0CBB"/>
    <w:rsid w:val="00EC111B"/>
    <w:rsid w:val="00EC11AF"/>
    <w:rsid w:val="00EC12FB"/>
    <w:rsid w:val="00EC18B0"/>
    <w:rsid w:val="00EC202B"/>
    <w:rsid w:val="00EC24F5"/>
    <w:rsid w:val="00EC2AD2"/>
    <w:rsid w:val="00EC3159"/>
    <w:rsid w:val="00EC341A"/>
    <w:rsid w:val="00EC4542"/>
    <w:rsid w:val="00EC45B0"/>
    <w:rsid w:val="00EC4CDC"/>
    <w:rsid w:val="00EC50F6"/>
    <w:rsid w:val="00EC56C3"/>
    <w:rsid w:val="00EC5D26"/>
    <w:rsid w:val="00EC5F21"/>
    <w:rsid w:val="00EC6124"/>
    <w:rsid w:val="00EC6D5A"/>
    <w:rsid w:val="00EC6D87"/>
    <w:rsid w:val="00EC745E"/>
    <w:rsid w:val="00EC7BEE"/>
    <w:rsid w:val="00ED01F6"/>
    <w:rsid w:val="00ED0B29"/>
    <w:rsid w:val="00ED0D85"/>
    <w:rsid w:val="00ED10A1"/>
    <w:rsid w:val="00ED125D"/>
    <w:rsid w:val="00ED1673"/>
    <w:rsid w:val="00ED172E"/>
    <w:rsid w:val="00ED18B4"/>
    <w:rsid w:val="00ED1B28"/>
    <w:rsid w:val="00ED27DA"/>
    <w:rsid w:val="00ED29D8"/>
    <w:rsid w:val="00ED2AEE"/>
    <w:rsid w:val="00ED2BE8"/>
    <w:rsid w:val="00ED2FB6"/>
    <w:rsid w:val="00ED3574"/>
    <w:rsid w:val="00ED3734"/>
    <w:rsid w:val="00ED40DD"/>
    <w:rsid w:val="00ED4188"/>
    <w:rsid w:val="00ED43DC"/>
    <w:rsid w:val="00ED4432"/>
    <w:rsid w:val="00ED4FE9"/>
    <w:rsid w:val="00ED515C"/>
    <w:rsid w:val="00ED5226"/>
    <w:rsid w:val="00ED5341"/>
    <w:rsid w:val="00ED5366"/>
    <w:rsid w:val="00ED5853"/>
    <w:rsid w:val="00ED5B93"/>
    <w:rsid w:val="00ED60C2"/>
    <w:rsid w:val="00ED6C90"/>
    <w:rsid w:val="00ED6C97"/>
    <w:rsid w:val="00ED6D04"/>
    <w:rsid w:val="00ED7543"/>
    <w:rsid w:val="00ED784C"/>
    <w:rsid w:val="00EE1222"/>
    <w:rsid w:val="00EE1914"/>
    <w:rsid w:val="00EE1E08"/>
    <w:rsid w:val="00EE1F0B"/>
    <w:rsid w:val="00EE275F"/>
    <w:rsid w:val="00EE291B"/>
    <w:rsid w:val="00EE2B21"/>
    <w:rsid w:val="00EE2C42"/>
    <w:rsid w:val="00EE2DB6"/>
    <w:rsid w:val="00EE30BA"/>
    <w:rsid w:val="00EE3A97"/>
    <w:rsid w:val="00EE3F61"/>
    <w:rsid w:val="00EE438B"/>
    <w:rsid w:val="00EE450B"/>
    <w:rsid w:val="00EE481A"/>
    <w:rsid w:val="00EE4935"/>
    <w:rsid w:val="00EE4BED"/>
    <w:rsid w:val="00EE5D2D"/>
    <w:rsid w:val="00EE6A41"/>
    <w:rsid w:val="00EE6CC9"/>
    <w:rsid w:val="00EE6FAE"/>
    <w:rsid w:val="00EE77B2"/>
    <w:rsid w:val="00EE7A72"/>
    <w:rsid w:val="00EE7BAE"/>
    <w:rsid w:val="00EF05D5"/>
    <w:rsid w:val="00EF0A8E"/>
    <w:rsid w:val="00EF20ED"/>
    <w:rsid w:val="00EF2AA7"/>
    <w:rsid w:val="00EF2CF1"/>
    <w:rsid w:val="00EF2E74"/>
    <w:rsid w:val="00EF3BC7"/>
    <w:rsid w:val="00EF3CB8"/>
    <w:rsid w:val="00EF4D69"/>
    <w:rsid w:val="00EF4DC6"/>
    <w:rsid w:val="00EF51B6"/>
    <w:rsid w:val="00EF5271"/>
    <w:rsid w:val="00EF5B09"/>
    <w:rsid w:val="00EF633D"/>
    <w:rsid w:val="00EF6F17"/>
    <w:rsid w:val="00EF75BB"/>
    <w:rsid w:val="00EF7C0C"/>
    <w:rsid w:val="00EF7EA3"/>
    <w:rsid w:val="00F0025A"/>
    <w:rsid w:val="00F00F5A"/>
    <w:rsid w:val="00F00FAF"/>
    <w:rsid w:val="00F01013"/>
    <w:rsid w:val="00F01F67"/>
    <w:rsid w:val="00F02850"/>
    <w:rsid w:val="00F02E7B"/>
    <w:rsid w:val="00F02EDE"/>
    <w:rsid w:val="00F03DF9"/>
    <w:rsid w:val="00F04096"/>
    <w:rsid w:val="00F0420B"/>
    <w:rsid w:val="00F0464D"/>
    <w:rsid w:val="00F04A25"/>
    <w:rsid w:val="00F04E78"/>
    <w:rsid w:val="00F04FB7"/>
    <w:rsid w:val="00F05ED7"/>
    <w:rsid w:val="00F062D7"/>
    <w:rsid w:val="00F07737"/>
    <w:rsid w:val="00F0777E"/>
    <w:rsid w:val="00F07FF9"/>
    <w:rsid w:val="00F10141"/>
    <w:rsid w:val="00F10142"/>
    <w:rsid w:val="00F10DAB"/>
    <w:rsid w:val="00F11A9D"/>
    <w:rsid w:val="00F126D7"/>
    <w:rsid w:val="00F12DD1"/>
    <w:rsid w:val="00F13C78"/>
    <w:rsid w:val="00F140A3"/>
    <w:rsid w:val="00F14C92"/>
    <w:rsid w:val="00F151BE"/>
    <w:rsid w:val="00F1552A"/>
    <w:rsid w:val="00F155CF"/>
    <w:rsid w:val="00F15C52"/>
    <w:rsid w:val="00F15CA6"/>
    <w:rsid w:val="00F16B8D"/>
    <w:rsid w:val="00F17284"/>
    <w:rsid w:val="00F17475"/>
    <w:rsid w:val="00F17AA1"/>
    <w:rsid w:val="00F17AB3"/>
    <w:rsid w:val="00F17BCB"/>
    <w:rsid w:val="00F17C4F"/>
    <w:rsid w:val="00F17E18"/>
    <w:rsid w:val="00F20376"/>
    <w:rsid w:val="00F204F7"/>
    <w:rsid w:val="00F20A26"/>
    <w:rsid w:val="00F20B16"/>
    <w:rsid w:val="00F20BA5"/>
    <w:rsid w:val="00F21058"/>
    <w:rsid w:val="00F21404"/>
    <w:rsid w:val="00F21480"/>
    <w:rsid w:val="00F21674"/>
    <w:rsid w:val="00F228C2"/>
    <w:rsid w:val="00F22B29"/>
    <w:rsid w:val="00F22BEF"/>
    <w:rsid w:val="00F22E95"/>
    <w:rsid w:val="00F239B2"/>
    <w:rsid w:val="00F23F2D"/>
    <w:rsid w:val="00F24297"/>
    <w:rsid w:val="00F24763"/>
    <w:rsid w:val="00F24D83"/>
    <w:rsid w:val="00F24ECC"/>
    <w:rsid w:val="00F25D94"/>
    <w:rsid w:val="00F260A9"/>
    <w:rsid w:val="00F2622C"/>
    <w:rsid w:val="00F2645E"/>
    <w:rsid w:val="00F266EB"/>
    <w:rsid w:val="00F26B26"/>
    <w:rsid w:val="00F2726A"/>
    <w:rsid w:val="00F274CF"/>
    <w:rsid w:val="00F27614"/>
    <w:rsid w:val="00F27D11"/>
    <w:rsid w:val="00F27F27"/>
    <w:rsid w:val="00F301B0"/>
    <w:rsid w:val="00F30656"/>
    <w:rsid w:val="00F3093D"/>
    <w:rsid w:val="00F312F2"/>
    <w:rsid w:val="00F31B08"/>
    <w:rsid w:val="00F31C99"/>
    <w:rsid w:val="00F31DBE"/>
    <w:rsid w:val="00F31E0F"/>
    <w:rsid w:val="00F31EC6"/>
    <w:rsid w:val="00F32718"/>
    <w:rsid w:val="00F32BD2"/>
    <w:rsid w:val="00F32C1D"/>
    <w:rsid w:val="00F32F6E"/>
    <w:rsid w:val="00F331F8"/>
    <w:rsid w:val="00F33675"/>
    <w:rsid w:val="00F3367F"/>
    <w:rsid w:val="00F34919"/>
    <w:rsid w:val="00F34D5A"/>
    <w:rsid w:val="00F35377"/>
    <w:rsid w:val="00F35997"/>
    <w:rsid w:val="00F359F8"/>
    <w:rsid w:val="00F36118"/>
    <w:rsid w:val="00F36452"/>
    <w:rsid w:val="00F36895"/>
    <w:rsid w:val="00F369D2"/>
    <w:rsid w:val="00F36C88"/>
    <w:rsid w:val="00F37445"/>
    <w:rsid w:val="00F3774F"/>
    <w:rsid w:val="00F377F0"/>
    <w:rsid w:val="00F37832"/>
    <w:rsid w:val="00F37A4C"/>
    <w:rsid w:val="00F37AFD"/>
    <w:rsid w:val="00F37FC0"/>
    <w:rsid w:val="00F40E4A"/>
    <w:rsid w:val="00F418F5"/>
    <w:rsid w:val="00F419B6"/>
    <w:rsid w:val="00F424D4"/>
    <w:rsid w:val="00F426DE"/>
    <w:rsid w:val="00F4305A"/>
    <w:rsid w:val="00F43583"/>
    <w:rsid w:val="00F439A4"/>
    <w:rsid w:val="00F451E7"/>
    <w:rsid w:val="00F45730"/>
    <w:rsid w:val="00F45FA8"/>
    <w:rsid w:val="00F4640C"/>
    <w:rsid w:val="00F465EA"/>
    <w:rsid w:val="00F4698B"/>
    <w:rsid w:val="00F46D6E"/>
    <w:rsid w:val="00F470D8"/>
    <w:rsid w:val="00F471D3"/>
    <w:rsid w:val="00F474A9"/>
    <w:rsid w:val="00F47A15"/>
    <w:rsid w:val="00F47B45"/>
    <w:rsid w:val="00F47E6C"/>
    <w:rsid w:val="00F47F97"/>
    <w:rsid w:val="00F50004"/>
    <w:rsid w:val="00F50232"/>
    <w:rsid w:val="00F50952"/>
    <w:rsid w:val="00F50C36"/>
    <w:rsid w:val="00F50F20"/>
    <w:rsid w:val="00F512BE"/>
    <w:rsid w:val="00F51350"/>
    <w:rsid w:val="00F51842"/>
    <w:rsid w:val="00F51FBB"/>
    <w:rsid w:val="00F5277C"/>
    <w:rsid w:val="00F52CC4"/>
    <w:rsid w:val="00F53092"/>
    <w:rsid w:val="00F535A3"/>
    <w:rsid w:val="00F535CB"/>
    <w:rsid w:val="00F53A9B"/>
    <w:rsid w:val="00F54441"/>
    <w:rsid w:val="00F54451"/>
    <w:rsid w:val="00F548C6"/>
    <w:rsid w:val="00F548DD"/>
    <w:rsid w:val="00F54A3C"/>
    <w:rsid w:val="00F54DA3"/>
    <w:rsid w:val="00F54E8F"/>
    <w:rsid w:val="00F55027"/>
    <w:rsid w:val="00F55139"/>
    <w:rsid w:val="00F552C5"/>
    <w:rsid w:val="00F55E3E"/>
    <w:rsid w:val="00F55E74"/>
    <w:rsid w:val="00F56052"/>
    <w:rsid w:val="00F560AE"/>
    <w:rsid w:val="00F56692"/>
    <w:rsid w:val="00F5703F"/>
    <w:rsid w:val="00F57C0B"/>
    <w:rsid w:val="00F60101"/>
    <w:rsid w:val="00F60214"/>
    <w:rsid w:val="00F60798"/>
    <w:rsid w:val="00F60C81"/>
    <w:rsid w:val="00F60F3F"/>
    <w:rsid w:val="00F6123A"/>
    <w:rsid w:val="00F61D93"/>
    <w:rsid w:val="00F61DB9"/>
    <w:rsid w:val="00F620F6"/>
    <w:rsid w:val="00F622CC"/>
    <w:rsid w:val="00F6291E"/>
    <w:rsid w:val="00F62AAD"/>
    <w:rsid w:val="00F62F6A"/>
    <w:rsid w:val="00F62FB4"/>
    <w:rsid w:val="00F6321F"/>
    <w:rsid w:val="00F63787"/>
    <w:rsid w:val="00F63AFD"/>
    <w:rsid w:val="00F63B4B"/>
    <w:rsid w:val="00F644CD"/>
    <w:rsid w:val="00F64582"/>
    <w:rsid w:val="00F6496C"/>
    <w:rsid w:val="00F64C10"/>
    <w:rsid w:val="00F654C2"/>
    <w:rsid w:val="00F65649"/>
    <w:rsid w:val="00F66003"/>
    <w:rsid w:val="00F66092"/>
    <w:rsid w:val="00F66E0B"/>
    <w:rsid w:val="00F6790F"/>
    <w:rsid w:val="00F67DF1"/>
    <w:rsid w:val="00F67E1B"/>
    <w:rsid w:val="00F700B8"/>
    <w:rsid w:val="00F704DE"/>
    <w:rsid w:val="00F70CC9"/>
    <w:rsid w:val="00F70D86"/>
    <w:rsid w:val="00F71022"/>
    <w:rsid w:val="00F717AF"/>
    <w:rsid w:val="00F71B97"/>
    <w:rsid w:val="00F71CE2"/>
    <w:rsid w:val="00F71FCD"/>
    <w:rsid w:val="00F7203F"/>
    <w:rsid w:val="00F7220A"/>
    <w:rsid w:val="00F72240"/>
    <w:rsid w:val="00F7259E"/>
    <w:rsid w:val="00F734F6"/>
    <w:rsid w:val="00F749D9"/>
    <w:rsid w:val="00F7512A"/>
    <w:rsid w:val="00F752B1"/>
    <w:rsid w:val="00F75461"/>
    <w:rsid w:val="00F7583D"/>
    <w:rsid w:val="00F75A2C"/>
    <w:rsid w:val="00F75B0F"/>
    <w:rsid w:val="00F75C8B"/>
    <w:rsid w:val="00F75F9A"/>
    <w:rsid w:val="00F76206"/>
    <w:rsid w:val="00F76296"/>
    <w:rsid w:val="00F76329"/>
    <w:rsid w:val="00F76350"/>
    <w:rsid w:val="00F76A67"/>
    <w:rsid w:val="00F76DD2"/>
    <w:rsid w:val="00F773B7"/>
    <w:rsid w:val="00F77698"/>
    <w:rsid w:val="00F77F17"/>
    <w:rsid w:val="00F801AA"/>
    <w:rsid w:val="00F80FF7"/>
    <w:rsid w:val="00F8142E"/>
    <w:rsid w:val="00F814AB"/>
    <w:rsid w:val="00F816F6"/>
    <w:rsid w:val="00F8178D"/>
    <w:rsid w:val="00F81FFF"/>
    <w:rsid w:val="00F825E6"/>
    <w:rsid w:val="00F825F8"/>
    <w:rsid w:val="00F82C6B"/>
    <w:rsid w:val="00F83406"/>
    <w:rsid w:val="00F838F3"/>
    <w:rsid w:val="00F84302"/>
    <w:rsid w:val="00F848A6"/>
    <w:rsid w:val="00F84CB3"/>
    <w:rsid w:val="00F84D42"/>
    <w:rsid w:val="00F84EF3"/>
    <w:rsid w:val="00F855AC"/>
    <w:rsid w:val="00F8573A"/>
    <w:rsid w:val="00F85D05"/>
    <w:rsid w:val="00F86278"/>
    <w:rsid w:val="00F8668C"/>
    <w:rsid w:val="00F874DA"/>
    <w:rsid w:val="00F90006"/>
    <w:rsid w:val="00F901BD"/>
    <w:rsid w:val="00F9036A"/>
    <w:rsid w:val="00F904F6"/>
    <w:rsid w:val="00F911D5"/>
    <w:rsid w:val="00F918FF"/>
    <w:rsid w:val="00F91986"/>
    <w:rsid w:val="00F928AD"/>
    <w:rsid w:val="00F928B9"/>
    <w:rsid w:val="00F92AD6"/>
    <w:rsid w:val="00F93A47"/>
    <w:rsid w:val="00F940D4"/>
    <w:rsid w:val="00F948F7"/>
    <w:rsid w:val="00F9492E"/>
    <w:rsid w:val="00F94B9C"/>
    <w:rsid w:val="00F95178"/>
    <w:rsid w:val="00F95227"/>
    <w:rsid w:val="00F95A40"/>
    <w:rsid w:val="00F95B6B"/>
    <w:rsid w:val="00F9644E"/>
    <w:rsid w:val="00F96565"/>
    <w:rsid w:val="00F96653"/>
    <w:rsid w:val="00F967FD"/>
    <w:rsid w:val="00F96B18"/>
    <w:rsid w:val="00F971D0"/>
    <w:rsid w:val="00F971DA"/>
    <w:rsid w:val="00F97317"/>
    <w:rsid w:val="00F9769C"/>
    <w:rsid w:val="00FA0162"/>
    <w:rsid w:val="00FA1071"/>
    <w:rsid w:val="00FA13DE"/>
    <w:rsid w:val="00FA1EE2"/>
    <w:rsid w:val="00FA1F03"/>
    <w:rsid w:val="00FA1F71"/>
    <w:rsid w:val="00FA2747"/>
    <w:rsid w:val="00FA2C80"/>
    <w:rsid w:val="00FA2D4D"/>
    <w:rsid w:val="00FA357D"/>
    <w:rsid w:val="00FA3C25"/>
    <w:rsid w:val="00FA3FC4"/>
    <w:rsid w:val="00FA424D"/>
    <w:rsid w:val="00FA42BF"/>
    <w:rsid w:val="00FA49B1"/>
    <w:rsid w:val="00FA4D69"/>
    <w:rsid w:val="00FA51D8"/>
    <w:rsid w:val="00FA5422"/>
    <w:rsid w:val="00FA569B"/>
    <w:rsid w:val="00FA5EB5"/>
    <w:rsid w:val="00FA61F6"/>
    <w:rsid w:val="00FA6615"/>
    <w:rsid w:val="00FA6A0C"/>
    <w:rsid w:val="00FA6D9F"/>
    <w:rsid w:val="00FA6FF5"/>
    <w:rsid w:val="00FA761F"/>
    <w:rsid w:val="00FA7822"/>
    <w:rsid w:val="00FA79E4"/>
    <w:rsid w:val="00FB002A"/>
    <w:rsid w:val="00FB0740"/>
    <w:rsid w:val="00FB0AE1"/>
    <w:rsid w:val="00FB0B2E"/>
    <w:rsid w:val="00FB0BDC"/>
    <w:rsid w:val="00FB2013"/>
    <w:rsid w:val="00FB22D0"/>
    <w:rsid w:val="00FB22F8"/>
    <w:rsid w:val="00FB2542"/>
    <w:rsid w:val="00FB28F1"/>
    <w:rsid w:val="00FB29E5"/>
    <w:rsid w:val="00FB2C0D"/>
    <w:rsid w:val="00FB30AF"/>
    <w:rsid w:val="00FB36EB"/>
    <w:rsid w:val="00FB3917"/>
    <w:rsid w:val="00FB395A"/>
    <w:rsid w:val="00FB3E91"/>
    <w:rsid w:val="00FB4295"/>
    <w:rsid w:val="00FB4546"/>
    <w:rsid w:val="00FB4842"/>
    <w:rsid w:val="00FB545A"/>
    <w:rsid w:val="00FB5D9A"/>
    <w:rsid w:val="00FB60C0"/>
    <w:rsid w:val="00FB6453"/>
    <w:rsid w:val="00FB6940"/>
    <w:rsid w:val="00FB6965"/>
    <w:rsid w:val="00FB6F4D"/>
    <w:rsid w:val="00FB7328"/>
    <w:rsid w:val="00FB740E"/>
    <w:rsid w:val="00FB75A9"/>
    <w:rsid w:val="00FB7FE5"/>
    <w:rsid w:val="00FC0763"/>
    <w:rsid w:val="00FC099C"/>
    <w:rsid w:val="00FC1502"/>
    <w:rsid w:val="00FC1519"/>
    <w:rsid w:val="00FC1547"/>
    <w:rsid w:val="00FC15DC"/>
    <w:rsid w:val="00FC2073"/>
    <w:rsid w:val="00FC2B45"/>
    <w:rsid w:val="00FC2FBA"/>
    <w:rsid w:val="00FC3172"/>
    <w:rsid w:val="00FC33EE"/>
    <w:rsid w:val="00FC3411"/>
    <w:rsid w:val="00FC38D1"/>
    <w:rsid w:val="00FC3CEC"/>
    <w:rsid w:val="00FC4249"/>
    <w:rsid w:val="00FC5552"/>
    <w:rsid w:val="00FC5A57"/>
    <w:rsid w:val="00FC5A7B"/>
    <w:rsid w:val="00FC5ABB"/>
    <w:rsid w:val="00FC6B34"/>
    <w:rsid w:val="00FC6BA0"/>
    <w:rsid w:val="00FC70C4"/>
    <w:rsid w:val="00FC70D0"/>
    <w:rsid w:val="00FC7131"/>
    <w:rsid w:val="00FC72B3"/>
    <w:rsid w:val="00FC748B"/>
    <w:rsid w:val="00FC7BB7"/>
    <w:rsid w:val="00FD0421"/>
    <w:rsid w:val="00FD06D1"/>
    <w:rsid w:val="00FD081D"/>
    <w:rsid w:val="00FD137B"/>
    <w:rsid w:val="00FD1688"/>
    <w:rsid w:val="00FD1732"/>
    <w:rsid w:val="00FD186C"/>
    <w:rsid w:val="00FD19CA"/>
    <w:rsid w:val="00FD1CBE"/>
    <w:rsid w:val="00FD20EC"/>
    <w:rsid w:val="00FD23FF"/>
    <w:rsid w:val="00FD2B15"/>
    <w:rsid w:val="00FD2B97"/>
    <w:rsid w:val="00FD2D02"/>
    <w:rsid w:val="00FD3014"/>
    <w:rsid w:val="00FD3ADD"/>
    <w:rsid w:val="00FD3E21"/>
    <w:rsid w:val="00FD42C6"/>
    <w:rsid w:val="00FD42E9"/>
    <w:rsid w:val="00FD44DA"/>
    <w:rsid w:val="00FD454C"/>
    <w:rsid w:val="00FD4992"/>
    <w:rsid w:val="00FD5610"/>
    <w:rsid w:val="00FD56D5"/>
    <w:rsid w:val="00FD596F"/>
    <w:rsid w:val="00FD5E33"/>
    <w:rsid w:val="00FD5FED"/>
    <w:rsid w:val="00FD6CE7"/>
    <w:rsid w:val="00FD7218"/>
    <w:rsid w:val="00FD747A"/>
    <w:rsid w:val="00FD74EB"/>
    <w:rsid w:val="00FD780D"/>
    <w:rsid w:val="00FD7B11"/>
    <w:rsid w:val="00FD7C02"/>
    <w:rsid w:val="00FE0327"/>
    <w:rsid w:val="00FE06F5"/>
    <w:rsid w:val="00FE079D"/>
    <w:rsid w:val="00FE07B5"/>
    <w:rsid w:val="00FE0CB7"/>
    <w:rsid w:val="00FE0EAE"/>
    <w:rsid w:val="00FE0FBF"/>
    <w:rsid w:val="00FE1CF3"/>
    <w:rsid w:val="00FE2493"/>
    <w:rsid w:val="00FE2E9B"/>
    <w:rsid w:val="00FE30C4"/>
    <w:rsid w:val="00FE34C9"/>
    <w:rsid w:val="00FE3BBB"/>
    <w:rsid w:val="00FE3C00"/>
    <w:rsid w:val="00FE3EC1"/>
    <w:rsid w:val="00FE4055"/>
    <w:rsid w:val="00FE41F6"/>
    <w:rsid w:val="00FE4930"/>
    <w:rsid w:val="00FE597B"/>
    <w:rsid w:val="00FE5A04"/>
    <w:rsid w:val="00FE6339"/>
    <w:rsid w:val="00FE6638"/>
    <w:rsid w:val="00FE6BEE"/>
    <w:rsid w:val="00FE702A"/>
    <w:rsid w:val="00FE722A"/>
    <w:rsid w:val="00FE7341"/>
    <w:rsid w:val="00FE7797"/>
    <w:rsid w:val="00FE7CA3"/>
    <w:rsid w:val="00FF0427"/>
    <w:rsid w:val="00FF07FD"/>
    <w:rsid w:val="00FF08A8"/>
    <w:rsid w:val="00FF0D6C"/>
    <w:rsid w:val="00FF0DB8"/>
    <w:rsid w:val="00FF0DD1"/>
    <w:rsid w:val="00FF10B2"/>
    <w:rsid w:val="00FF1499"/>
    <w:rsid w:val="00FF14B3"/>
    <w:rsid w:val="00FF15C4"/>
    <w:rsid w:val="00FF1C45"/>
    <w:rsid w:val="00FF2F09"/>
    <w:rsid w:val="00FF368E"/>
    <w:rsid w:val="00FF3935"/>
    <w:rsid w:val="00FF3AA5"/>
    <w:rsid w:val="00FF3F80"/>
    <w:rsid w:val="00FF4CD7"/>
    <w:rsid w:val="00FF688E"/>
    <w:rsid w:val="00FF6AD4"/>
    <w:rsid w:val="00FF726A"/>
    <w:rsid w:val="00FF7844"/>
    <w:rsid w:val="00FF7913"/>
    <w:rsid w:val="01B1C7CB"/>
    <w:rsid w:val="056E9F1A"/>
    <w:rsid w:val="05C3A8AB"/>
    <w:rsid w:val="05DA54F2"/>
    <w:rsid w:val="07B00EEE"/>
    <w:rsid w:val="091A5B79"/>
    <w:rsid w:val="0947855E"/>
    <w:rsid w:val="0B266FD2"/>
    <w:rsid w:val="0C0996B8"/>
    <w:rsid w:val="0CB0E7DC"/>
    <w:rsid w:val="1109AD73"/>
    <w:rsid w:val="11970AD7"/>
    <w:rsid w:val="13A90E1A"/>
    <w:rsid w:val="15ECB766"/>
    <w:rsid w:val="17B7F2B9"/>
    <w:rsid w:val="1B791322"/>
    <w:rsid w:val="1F505151"/>
    <w:rsid w:val="201DAEA7"/>
    <w:rsid w:val="20DA0F87"/>
    <w:rsid w:val="2178EEC6"/>
    <w:rsid w:val="23009A71"/>
    <w:rsid w:val="23D14896"/>
    <w:rsid w:val="23E6C785"/>
    <w:rsid w:val="23E90D64"/>
    <w:rsid w:val="2A65A91B"/>
    <w:rsid w:val="2AC9B820"/>
    <w:rsid w:val="321A3E35"/>
    <w:rsid w:val="33405859"/>
    <w:rsid w:val="33D53204"/>
    <w:rsid w:val="33DEE605"/>
    <w:rsid w:val="35160376"/>
    <w:rsid w:val="37DA06D2"/>
    <w:rsid w:val="37F8B2BC"/>
    <w:rsid w:val="3A3683FF"/>
    <w:rsid w:val="3BB01D26"/>
    <w:rsid w:val="3C707137"/>
    <w:rsid w:val="40808B9E"/>
    <w:rsid w:val="426E3572"/>
    <w:rsid w:val="43B6053D"/>
    <w:rsid w:val="46656093"/>
    <w:rsid w:val="48AC1A8E"/>
    <w:rsid w:val="48BFE9AF"/>
    <w:rsid w:val="49F531BC"/>
    <w:rsid w:val="4BD087A5"/>
    <w:rsid w:val="4C1BDDCD"/>
    <w:rsid w:val="4C944BC6"/>
    <w:rsid w:val="52BE38A9"/>
    <w:rsid w:val="52F1C8BB"/>
    <w:rsid w:val="53B2EEE1"/>
    <w:rsid w:val="56B58AEE"/>
    <w:rsid w:val="57649BC8"/>
    <w:rsid w:val="590A479E"/>
    <w:rsid w:val="59D71DC7"/>
    <w:rsid w:val="5A0CE646"/>
    <w:rsid w:val="5A95C301"/>
    <w:rsid w:val="5C2E0419"/>
    <w:rsid w:val="5E52D851"/>
    <w:rsid w:val="5EEBEE2B"/>
    <w:rsid w:val="5F2232D7"/>
    <w:rsid w:val="5FDF3504"/>
    <w:rsid w:val="6274A03F"/>
    <w:rsid w:val="639F1962"/>
    <w:rsid w:val="65958B9B"/>
    <w:rsid w:val="6754F5F8"/>
    <w:rsid w:val="68FCC1F1"/>
    <w:rsid w:val="6B81A416"/>
    <w:rsid w:val="6C2E9FDF"/>
    <w:rsid w:val="6C97766F"/>
    <w:rsid w:val="6D48BE74"/>
    <w:rsid w:val="6E8F7BDE"/>
    <w:rsid w:val="6ECB8194"/>
    <w:rsid w:val="6FA2363E"/>
    <w:rsid w:val="710FB44A"/>
    <w:rsid w:val="73E3DD90"/>
    <w:rsid w:val="758FEFAA"/>
    <w:rsid w:val="7713581D"/>
    <w:rsid w:val="7A8EDDC1"/>
    <w:rsid w:val="7D35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  <w14:docId w14:val="20090E78"/>
  <w15:chartTrackingRefBased/>
  <w15:docId w15:val="{69BF4C87-6A96-404D-9918-102C4B695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note text" w:qFormat="1"/>
    <w:lsdException w:name="annotation text" w:uiPriority="99"/>
    <w:lsdException w:name="header" w:uiPriority="99"/>
    <w:lsdException w:name="caption" w:semiHidden="1" w:uiPriority="35" w:unhideWhenUsed="1" w:qFormat="1"/>
    <w:lsdException w:name="table of figures" w:uiPriority="99"/>
    <w:lsdException w:name="annotation reference" w:uiPriority="99"/>
    <w:lsdException w:name="endnote reference" w:uiPriority="99"/>
    <w:lsdException w:name="endnote text" w:uiPriority="99"/>
    <w:lsdException w:name="List Number" w:uiPriority="99"/>
    <w:lsdException w:name="Title" w:qFormat="1"/>
    <w:lsdException w:name="Default Paragraph Font" w:uiPriority="1"/>
    <w:lsdException w:name="Body Text" w:qFormat="1"/>
    <w:lsdException w:name="Subtitle" w:uiPriority="11" w:qFormat="1"/>
    <w:lsdException w:name="Body Text Indent 3" w:uiPriority="99"/>
    <w:lsdException w:name="Block Text" w:uiPriority="99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Normal (Web)" w:qFormat="1"/>
    <w:lsdException w:name="HTML Cite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B03528"/>
    <w:pPr>
      <w:suppressAutoHyphens/>
    </w:pPr>
    <w:rPr>
      <w:sz w:val="24"/>
      <w:szCs w:val="24"/>
      <w:lang w:eastAsia="ar-SA"/>
    </w:rPr>
  </w:style>
  <w:style w:type="paragraph" w:styleId="Nagwek1">
    <w:name w:val="heading 1"/>
    <w:aliases w:val="UNI-Nagłówek 1,H1,h1,Appendix 1,Chapterh1,CCBS,Level 1 Topic Heading,h1 chapter heading,Heading 11,Chapter Headline,Main Section,Section Heading,Header 1st Page,Headline 1,Rozdzia3,ImieNazwisko,ImieNazwisko1,Header 1,level 1,Level 1 Head,l1,I"/>
    <w:basedOn w:val="Normalny"/>
    <w:next w:val="Normalny"/>
    <w:link w:val="Nagwek1Znak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aliases w:val="H3-Heading 3,3,l3.3,h3,l3,list 3,UNI - Nagłówek 3,H31,Map,LiczbaDziennika,LiczbaDziennika1,Level 3 Head,Level 1 - 1,Kop 3V,3 bullet,b,2,bullet,SECOND,Second,BLANK2,4 bullet,bdullet,Unterabschnitt,Arial 12 Fett,3m,heading 3,dash,subhead"/>
    <w:basedOn w:val="Normalny"/>
    <w:next w:val="Normalny"/>
    <w:link w:val="Nagwek3Znak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aliases w:val="UNI-Nagłówek 4,h4,heading 4,4,H4-Heading 4,Naglówek 4"/>
    <w:basedOn w:val="Normalny"/>
    <w:next w:val="Normalny"/>
    <w:link w:val="Nagwek4Znak"/>
    <w:qFormat/>
    <w:pPr>
      <w:keepNext/>
      <w:spacing w:after="120"/>
      <w:ind w:left="357" w:firstLine="352"/>
      <w:jc w:val="both"/>
      <w:outlineLvl w:val="3"/>
    </w:pPr>
    <w:rPr>
      <w:rFonts w:ascii="Arial" w:hAnsi="Arial"/>
      <w:b/>
    </w:rPr>
  </w:style>
  <w:style w:type="paragraph" w:styleId="Nagwek5">
    <w:name w:val="heading 5"/>
    <w:aliases w:val="UNI - Nagłówek 5,heading 5"/>
    <w:basedOn w:val="Normalny"/>
    <w:next w:val="Normalny"/>
    <w:link w:val="Nagwek5Znak"/>
    <w:qFormat/>
    <w:pPr>
      <w:keepNext/>
      <w:ind w:firstLine="360"/>
      <w:outlineLvl w:val="4"/>
    </w:pPr>
    <w:rPr>
      <w:b/>
    </w:rPr>
  </w:style>
  <w:style w:type="paragraph" w:styleId="Nagwek6">
    <w:name w:val="heading 6"/>
    <w:aliases w:val="UNI - Nagłówek 6"/>
    <w:basedOn w:val="Normalny"/>
    <w:next w:val="Normalny"/>
    <w:link w:val="Nagwek6Znak"/>
    <w:qFormat/>
    <w:pPr>
      <w:keepNext/>
      <w:jc w:val="center"/>
      <w:outlineLvl w:val="5"/>
    </w:pPr>
    <w:rPr>
      <w:rFonts w:ascii="Arial" w:hAnsi="Arial"/>
      <w:b/>
      <w:sz w:val="22"/>
    </w:rPr>
  </w:style>
  <w:style w:type="paragraph" w:styleId="Nagwek7">
    <w:name w:val="heading 7"/>
    <w:aliases w:val="UNI - Nagłówek 7"/>
    <w:basedOn w:val="Normalny"/>
    <w:next w:val="Normalny"/>
    <w:link w:val="Nagwek7Znak"/>
    <w:qFormat/>
    <w:pPr>
      <w:spacing w:before="240" w:after="60"/>
      <w:outlineLvl w:val="6"/>
    </w:pPr>
  </w:style>
  <w:style w:type="paragraph" w:styleId="Nagwek8">
    <w:name w:val="heading 8"/>
    <w:aliases w:val="UNI - Nagłówek 8"/>
    <w:basedOn w:val="Normalny"/>
    <w:next w:val="Normalny"/>
    <w:link w:val="Nagwek8Znak"/>
    <w:qFormat/>
    <w:rsid w:val="00F84CB3"/>
    <w:pPr>
      <w:spacing w:before="240" w:after="60"/>
      <w:outlineLvl w:val="7"/>
    </w:pPr>
    <w:rPr>
      <w:i/>
      <w:iCs/>
    </w:rPr>
  </w:style>
  <w:style w:type="paragraph" w:styleId="Nagwek9">
    <w:name w:val="heading 9"/>
    <w:aliases w:val="UNI - Nagłówek 9,załacznik"/>
    <w:basedOn w:val="Normalny"/>
    <w:next w:val="Normalny"/>
    <w:link w:val="Nagwek9Znak"/>
    <w:qFormat/>
    <w:pPr>
      <w:keepNext/>
      <w:numPr>
        <w:numId w:val="4"/>
      </w:numPr>
      <w:tabs>
        <w:tab w:val="right" w:pos="284"/>
        <w:tab w:val="left" w:pos="408"/>
      </w:tabs>
      <w:suppressAutoHyphens w:val="0"/>
      <w:jc w:val="both"/>
      <w:outlineLvl w:val="8"/>
    </w:pPr>
    <w:rPr>
      <w:rFonts w:ascii="Arial" w:hAnsi="Arial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ZnakZnak">
    <w:name w:val="Standard Znak Znak"/>
    <w:qFormat/>
    <w:pPr>
      <w:autoSpaceDE w:val="0"/>
      <w:autoSpaceDN w:val="0"/>
      <w:adjustRightInd w:val="0"/>
    </w:pPr>
    <w:rPr>
      <w:sz w:val="24"/>
      <w:szCs w:val="24"/>
    </w:rPr>
  </w:style>
  <w:style w:type="paragraph" w:customStyle="1" w:styleId="Tytu">
    <w:name w:val="Tytu?"/>
    <w:basedOn w:val="StandardZnakZnak"/>
    <w:next w:val="Podtytu"/>
    <w:qFormat/>
    <w:pPr>
      <w:jc w:val="center"/>
    </w:pPr>
    <w:rPr>
      <w:rFonts w:ascii="Arial" w:hAnsi="Arial" w:cs="Arial"/>
      <w:b/>
      <w:bCs/>
    </w:rPr>
  </w:style>
  <w:style w:type="paragraph" w:customStyle="1" w:styleId="Nagwek">
    <w:name w:val="Nag?ówek"/>
    <w:basedOn w:val="StandardZnakZnak"/>
    <w:next w:val="Obszartekstu"/>
    <w:qFormat/>
    <w:pPr>
      <w:tabs>
        <w:tab w:val="center" w:pos="4536"/>
        <w:tab w:val="right" w:pos="9072"/>
      </w:tabs>
    </w:pPr>
  </w:style>
  <w:style w:type="paragraph" w:customStyle="1" w:styleId="Obszartekstu">
    <w:name w:val="Obszar tekstu"/>
    <w:basedOn w:val="StandardZnakZnak"/>
    <w:qFormat/>
    <w:pPr>
      <w:jc w:val="both"/>
    </w:pPr>
    <w:rPr>
      <w:rFonts w:ascii="Arial" w:hAnsi="Arial" w:cs="Arial"/>
      <w:sz w:val="22"/>
      <w:szCs w:val="22"/>
    </w:rPr>
  </w:style>
  <w:style w:type="paragraph" w:customStyle="1" w:styleId="Podtytu">
    <w:name w:val="Podtytu?"/>
    <w:basedOn w:val="Nagwek"/>
    <w:next w:val="Obszartekstu"/>
    <w:qFormat/>
    <w:pPr>
      <w:jc w:val="center"/>
    </w:pPr>
    <w:rPr>
      <w:i/>
      <w:iCs/>
    </w:rPr>
  </w:style>
  <w:style w:type="paragraph" w:customStyle="1" w:styleId="Tytu3">
    <w:name w:val="Tytu? 3"/>
    <w:basedOn w:val="StandardZnakZnak"/>
    <w:next w:val="StandardZnakZnak"/>
    <w:qFormat/>
    <w:pPr>
      <w:keepNext/>
      <w:numPr>
        <w:ilvl w:val="2"/>
        <w:numId w:val="3"/>
      </w:numPr>
      <w:outlineLvl w:val="2"/>
    </w:pPr>
    <w:rPr>
      <w:b/>
      <w:bCs/>
      <w:sz w:val="22"/>
      <w:szCs w:val="22"/>
    </w:rPr>
  </w:style>
  <w:style w:type="paragraph" w:customStyle="1" w:styleId="Tytu2">
    <w:name w:val="Tytu? 2"/>
    <w:basedOn w:val="StandardZnakZnak"/>
    <w:next w:val="StandardZnakZnak"/>
    <w:qFormat/>
    <w:pPr>
      <w:keepNext/>
      <w:numPr>
        <w:ilvl w:val="1"/>
        <w:numId w:val="3"/>
      </w:numPr>
      <w:jc w:val="center"/>
      <w:outlineLvl w:val="1"/>
    </w:pPr>
    <w:rPr>
      <w:b/>
      <w:bCs/>
      <w:sz w:val="36"/>
      <w:szCs w:val="36"/>
    </w:rPr>
  </w:style>
  <w:style w:type="paragraph" w:customStyle="1" w:styleId="WW-Tekstpodstawowywcity3">
    <w:name w:val="WW-Tekst podstawowy wci?ty 3"/>
    <w:basedOn w:val="StandardZnakZnak"/>
    <w:qFormat/>
    <w:pPr>
      <w:spacing w:after="120"/>
      <w:ind w:left="283" w:firstLine="1"/>
    </w:pPr>
    <w:rPr>
      <w:sz w:val="16"/>
      <w:szCs w:val="16"/>
    </w:rPr>
  </w:style>
  <w:style w:type="paragraph" w:customStyle="1" w:styleId="Tytu10">
    <w:name w:val="Tytu? 1"/>
    <w:basedOn w:val="StandardZnakZnak"/>
    <w:next w:val="StandardZnakZnak"/>
    <w:qFormat/>
    <w:pPr>
      <w:keepNext/>
      <w:jc w:val="both"/>
      <w:outlineLvl w:val="0"/>
    </w:pPr>
    <w:rPr>
      <w:b/>
      <w:bCs/>
    </w:rPr>
  </w:style>
  <w:style w:type="paragraph" w:customStyle="1" w:styleId="Wysunicieobszarutekstu">
    <w:name w:val="Wysuni?cie obszaru tekstu"/>
    <w:basedOn w:val="StandardZnakZnak"/>
    <w:qFormat/>
    <w:pPr>
      <w:spacing w:after="120" w:line="480" w:lineRule="auto"/>
    </w:pPr>
  </w:style>
  <w:style w:type="paragraph" w:customStyle="1" w:styleId="Tytu30">
    <w:name w:val="Tytuł 3"/>
    <w:basedOn w:val="StandardZnakZnak"/>
    <w:next w:val="StandardZnakZnak"/>
    <w:qFormat/>
    <w:pPr>
      <w:keepNext/>
      <w:tabs>
        <w:tab w:val="num" w:pos="849"/>
      </w:tabs>
      <w:ind w:left="849" w:hanging="283"/>
      <w:jc w:val="both"/>
      <w:outlineLvl w:val="2"/>
    </w:pPr>
    <w:rPr>
      <w:b/>
      <w:bCs/>
    </w:rPr>
  </w:style>
  <w:style w:type="paragraph" w:customStyle="1" w:styleId="WW-Tekstpodstawowy2">
    <w:name w:val="WW-Tekst podstawowy 2"/>
    <w:basedOn w:val="StandardZnakZnak"/>
    <w:qFormat/>
    <w:pPr>
      <w:spacing w:before="120"/>
      <w:jc w:val="both"/>
    </w:pPr>
    <w:rPr>
      <w:b/>
      <w:bCs/>
      <w:sz w:val="25"/>
      <w:szCs w:val="25"/>
    </w:rPr>
  </w:style>
  <w:style w:type="paragraph" w:styleId="Stopka">
    <w:name w:val="footer"/>
    <w:basedOn w:val="StandardZnakZnak"/>
    <w:pPr>
      <w:tabs>
        <w:tab w:val="center" w:pos="4536"/>
        <w:tab w:val="right" w:pos="9072"/>
      </w:tabs>
    </w:pPr>
  </w:style>
  <w:style w:type="paragraph" w:customStyle="1" w:styleId="Tytu8">
    <w:name w:val="Tytuł 8"/>
    <w:basedOn w:val="StandardZnakZnak"/>
    <w:next w:val="StandardZnakZnak"/>
    <w:qFormat/>
    <w:pPr>
      <w:keepNext/>
      <w:numPr>
        <w:ilvl w:val="7"/>
        <w:numId w:val="1"/>
      </w:numPr>
      <w:tabs>
        <w:tab w:val="left" w:pos="567"/>
      </w:tabs>
      <w:ind w:left="0" w:firstLine="0"/>
      <w:jc w:val="center"/>
      <w:outlineLvl w:val="7"/>
    </w:pPr>
    <w:rPr>
      <w:b/>
      <w:bCs/>
      <w:sz w:val="20"/>
      <w:szCs w:val="20"/>
    </w:rPr>
  </w:style>
  <w:style w:type="paragraph" w:customStyle="1" w:styleId="Tytu1">
    <w:name w:val="Tytuł 1"/>
    <w:basedOn w:val="StandardZnakZnak"/>
    <w:next w:val="StandardZnakZnak"/>
    <w:qFormat/>
    <w:pPr>
      <w:keepNext/>
      <w:numPr>
        <w:numId w:val="1"/>
      </w:numPr>
      <w:outlineLvl w:val="0"/>
    </w:pPr>
    <w:rPr>
      <w:rFonts w:ascii="Arial Narrow" w:hAnsi="Arial Narrow" w:cs="Tahoma"/>
      <w:b/>
      <w:bCs/>
      <w:sz w:val="22"/>
      <w:szCs w:val="22"/>
    </w:rPr>
  </w:style>
  <w:style w:type="paragraph" w:customStyle="1" w:styleId="BodyText22">
    <w:name w:val="Body Text 22"/>
    <w:basedOn w:val="StandardZnakZnak"/>
    <w:qFormat/>
    <w:rPr>
      <w:b/>
      <w:bCs/>
    </w:rPr>
  </w:style>
  <w:style w:type="paragraph" w:customStyle="1" w:styleId="Zawartotabeli">
    <w:name w:val="Zawartość tabeli"/>
    <w:basedOn w:val="Obszartekstu"/>
    <w:qFormat/>
  </w:style>
  <w:style w:type="paragraph" w:customStyle="1" w:styleId="Tytutabeli">
    <w:name w:val="Tytuł tabeli"/>
    <w:basedOn w:val="Zawartotabeli"/>
    <w:qFormat/>
    <w:pPr>
      <w:jc w:val="center"/>
    </w:pPr>
    <w:rPr>
      <w:b/>
      <w:bCs/>
      <w:i/>
      <w:iCs/>
    </w:rPr>
  </w:style>
  <w:style w:type="paragraph" w:styleId="Nagwek0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WW-Zawartotabeli">
    <w:name w:val="WW-Zawartość tabeli"/>
    <w:basedOn w:val="Obszartekstu"/>
    <w:qFormat/>
    <w:pPr>
      <w:suppressAutoHyphens/>
      <w:autoSpaceDN/>
      <w:adjustRightInd/>
    </w:pPr>
    <w:rPr>
      <w:lang w:eastAsia="ar-SA"/>
    </w:rPr>
  </w:style>
  <w:style w:type="paragraph" w:styleId="Spistreci1">
    <w:name w:val="toc 1"/>
    <w:aliases w:val="Spis treści"/>
    <w:basedOn w:val="Normalny"/>
    <w:uiPriority w:val="39"/>
    <w:qFormat/>
    <w:pPr>
      <w:spacing w:before="120" w:after="120"/>
    </w:pPr>
    <w:rPr>
      <w:b/>
      <w:caps/>
      <w:sz w:val="20"/>
    </w:rPr>
  </w:style>
  <w:style w:type="paragraph" w:styleId="Spistreci2">
    <w:name w:val="toc 2"/>
    <w:basedOn w:val="Normalny"/>
    <w:uiPriority w:val="39"/>
    <w:qFormat/>
    <w:pPr>
      <w:ind w:left="240"/>
    </w:pPr>
    <w:rPr>
      <w:smallCaps/>
      <w:sz w:val="20"/>
    </w:rPr>
  </w:style>
  <w:style w:type="paragraph" w:styleId="Nagwekspisutreci">
    <w:name w:val="TOC Heading"/>
    <w:basedOn w:val="Normalny"/>
    <w:qFormat/>
    <w:pPr>
      <w:keepNext/>
      <w:numPr>
        <w:ilvl w:val="1"/>
        <w:numId w:val="2"/>
      </w:numPr>
      <w:suppressLineNumbers/>
      <w:spacing w:before="240" w:after="120"/>
      <w:outlineLvl w:val="1"/>
    </w:pPr>
    <w:rPr>
      <w:rFonts w:ascii="Arial" w:eastAsia="Lucida Sans Unicode" w:hAnsi="Arial" w:cs="Arial Narrow"/>
      <w:b/>
      <w:bCs/>
      <w:sz w:val="32"/>
      <w:szCs w:val="32"/>
    </w:rPr>
  </w:style>
  <w:style w:type="paragraph" w:customStyle="1" w:styleId="ust">
    <w:name w:val="ust"/>
    <w:qFormat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pPr>
      <w:spacing w:after="120" w:line="480" w:lineRule="auto"/>
    </w:pPr>
  </w:style>
  <w:style w:type="character" w:customStyle="1" w:styleId="StandardZnakZnakZnak">
    <w:name w:val="Standard Znak Znak Znak"/>
    <w:rPr>
      <w:noProof w:val="0"/>
      <w:sz w:val="24"/>
      <w:szCs w:val="24"/>
      <w:lang w:val="pl-PL" w:eastAsia="pl-PL" w:bidi="ar-SA"/>
    </w:rPr>
  </w:style>
  <w:style w:type="paragraph" w:customStyle="1" w:styleId="Nagwektabeli">
    <w:name w:val="Nagłówek tabeli"/>
    <w:basedOn w:val="Zawartotabeli"/>
    <w:qFormat/>
    <w:pPr>
      <w:widowControl w:val="0"/>
      <w:suppressLineNumbers/>
      <w:suppressAutoHyphens/>
      <w:autoSpaceDE/>
      <w:autoSpaceDN/>
      <w:adjustRightInd/>
      <w:jc w:val="center"/>
    </w:pPr>
    <w:rPr>
      <w:rFonts w:ascii="Times New Roman" w:eastAsia="Lucida Sans Unicode" w:hAnsi="Times New Roman" w:cs="Times New Roman"/>
      <w:b/>
      <w:bCs/>
      <w:i/>
      <w:iCs/>
      <w:sz w:val="24"/>
      <w:szCs w:val="24"/>
    </w:rPr>
  </w:style>
  <w:style w:type="paragraph" w:customStyle="1" w:styleId="Standard">
    <w:name w:val="Standard"/>
    <w:qFormat/>
    <w:pPr>
      <w:autoSpaceDE w:val="0"/>
      <w:autoSpaceDN w:val="0"/>
      <w:adjustRightInd w:val="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rPr>
      <w:rFonts w:ascii="Tahoma" w:hAnsi="Tahoma" w:cs="Arial Narrow"/>
      <w:sz w:val="16"/>
      <w:szCs w:val="16"/>
    </w:rPr>
  </w:style>
  <w:style w:type="character" w:customStyle="1" w:styleId="StandardZnakZnakZnak1">
    <w:name w:val="Standard Znak Znak Znak1"/>
    <w:rPr>
      <w:noProof w:val="0"/>
      <w:sz w:val="24"/>
      <w:szCs w:val="24"/>
      <w:lang w:val="pl-PL" w:eastAsia="pl-PL" w:bidi="ar-SA"/>
    </w:rPr>
  </w:style>
  <w:style w:type="paragraph" w:customStyle="1" w:styleId="StandardZnak">
    <w:name w:val="Standard Znak"/>
    <w:qFormat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andardZnakZnakZnakZnak">
    <w:name w:val="Standard Znak Znak Znak Znak"/>
    <w:qFormat/>
    <w:pPr>
      <w:autoSpaceDE w:val="0"/>
      <w:autoSpaceDN w:val="0"/>
      <w:adjustRightInd w:val="0"/>
    </w:pPr>
    <w:rPr>
      <w:sz w:val="24"/>
      <w:szCs w:val="24"/>
    </w:rPr>
  </w:style>
  <w:style w:type="character" w:customStyle="1" w:styleId="StandardZnakZnakZnakZnakZnak">
    <w:name w:val="Standard Znak Znak Znak Znak Znak"/>
    <w:rPr>
      <w:noProof w:val="0"/>
      <w:sz w:val="24"/>
      <w:szCs w:val="24"/>
      <w:lang w:val="pl-PL" w:eastAsia="pl-PL" w:bidi="ar-SA"/>
    </w:rPr>
  </w:style>
  <w:style w:type="paragraph" w:customStyle="1" w:styleId="western">
    <w:name w:val="western"/>
    <w:basedOn w:val="Normalny"/>
    <w:qFormat/>
    <w:pPr>
      <w:suppressAutoHyphens w:val="0"/>
      <w:spacing w:before="100" w:beforeAutospacing="1" w:after="100" w:afterAutospacing="1"/>
      <w:jc w:val="both"/>
    </w:pPr>
    <w:rPr>
      <w:rFonts w:ascii="Arial" w:hAnsi="Arial" w:cs="Arial"/>
      <w:sz w:val="22"/>
      <w:szCs w:val="22"/>
      <w:lang w:eastAsia="pl-PL"/>
    </w:rPr>
  </w:style>
  <w:style w:type="character" w:customStyle="1" w:styleId="T1">
    <w:name w:val="T1"/>
    <w:hidden/>
    <w:rPr>
      <w:b/>
      <w:bCs/>
    </w:rPr>
  </w:style>
  <w:style w:type="paragraph" w:customStyle="1" w:styleId="P212">
    <w:name w:val="P212"/>
    <w:basedOn w:val="Standard"/>
    <w:hidden/>
    <w:qFormat/>
    <w:pPr>
      <w:widowControl w:val="0"/>
      <w:autoSpaceDE/>
      <w:autoSpaceDN/>
      <w:ind w:left="360" w:hanging="282"/>
    </w:pPr>
    <w:rPr>
      <w:rFonts w:eastAsia="Arial Unicode MS"/>
    </w:rPr>
  </w:style>
  <w:style w:type="paragraph" w:customStyle="1" w:styleId="P213">
    <w:name w:val="P213"/>
    <w:basedOn w:val="Standard"/>
    <w:hidden/>
    <w:qFormat/>
    <w:pPr>
      <w:widowControl w:val="0"/>
      <w:autoSpaceDE/>
      <w:autoSpaceDN/>
      <w:ind w:left="360"/>
    </w:pPr>
    <w:rPr>
      <w:rFonts w:eastAsia="Arial Unicode MS"/>
    </w:rPr>
  </w:style>
  <w:style w:type="paragraph" w:customStyle="1" w:styleId="P214">
    <w:name w:val="P214"/>
    <w:basedOn w:val="Standard"/>
    <w:hidden/>
    <w:qFormat/>
    <w:pPr>
      <w:widowControl w:val="0"/>
      <w:autoSpaceDE/>
      <w:autoSpaceDN/>
      <w:ind w:left="360"/>
    </w:pPr>
    <w:rPr>
      <w:rFonts w:eastAsia="Arial Unicode MS"/>
      <w:b/>
      <w:bCs/>
    </w:rPr>
  </w:style>
  <w:style w:type="paragraph" w:customStyle="1" w:styleId="P215">
    <w:name w:val="P215"/>
    <w:basedOn w:val="Standard"/>
    <w:hidden/>
    <w:qFormat/>
    <w:pPr>
      <w:widowControl w:val="0"/>
      <w:autoSpaceDE/>
      <w:autoSpaceDN/>
      <w:ind w:left="360"/>
    </w:pPr>
    <w:rPr>
      <w:rFonts w:eastAsia="Arial Unicode MS"/>
      <w:b/>
      <w:bCs/>
    </w:rPr>
  </w:style>
  <w:style w:type="character" w:customStyle="1" w:styleId="T2">
    <w:name w:val="T2"/>
    <w:hidden/>
  </w:style>
  <w:style w:type="paragraph" w:customStyle="1" w:styleId="P36">
    <w:name w:val="P36"/>
    <w:basedOn w:val="Standard"/>
    <w:qFormat/>
    <w:pPr>
      <w:widowControl w:val="0"/>
      <w:suppressAutoHyphens/>
      <w:autoSpaceDE/>
      <w:autoSpaceDN/>
      <w:adjustRightInd/>
    </w:pPr>
    <w:rPr>
      <w:rFonts w:eastAsia="Arial Unicode MS" w:cs="Arial Narrow"/>
      <w:szCs w:val="20"/>
      <w:lang w:eastAsia="ar-SA"/>
    </w:rPr>
  </w:style>
  <w:style w:type="paragraph" w:customStyle="1" w:styleId="P39">
    <w:name w:val="P39"/>
    <w:basedOn w:val="Standard"/>
    <w:qFormat/>
    <w:pPr>
      <w:widowControl w:val="0"/>
      <w:suppressAutoHyphens/>
      <w:autoSpaceDE/>
      <w:autoSpaceDN/>
      <w:adjustRightInd/>
      <w:jc w:val="both"/>
    </w:pPr>
    <w:rPr>
      <w:rFonts w:eastAsia="Arial Unicode MS" w:cs="Arial Narrow"/>
      <w:szCs w:val="20"/>
      <w:lang w:eastAsia="ar-SA"/>
    </w:rPr>
  </w:style>
  <w:style w:type="character" w:customStyle="1" w:styleId="T12">
    <w:name w:val="T12"/>
    <w:rPr>
      <w:color w:val="auto"/>
    </w:rPr>
  </w:style>
  <w:style w:type="character" w:customStyle="1" w:styleId="T13">
    <w:name w:val="T13"/>
    <w:rPr>
      <w:u w:val="none"/>
    </w:rPr>
  </w:style>
  <w:style w:type="paragraph" w:customStyle="1" w:styleId="P79">
    <w:name w:val="P79"/>
    <w:basedOn w:val="Standard"/>
    <w:qFormat/>
    <w:pPr>
      <w:widowControl w:val="0"/>
      <w:suppressAutoHyphens/>
      <w:autoSpaceDE/>
      <w:autoSpaceDN/>
      <w:adjustRightInd/>
    </w:pPr>
    <w:rPr>
      <w:rFonts w:eastAsia="Arial Unicode MS" w:cs="Arial Narrow"/>
      <w:szCs w:val="20"/>
      <w:lang w:eastAsia="ar-SA"/>
    </w:rPr>
  </w:style>
  <w:style w:type="paragraph" w:customStyle="1" w:styleId="P81">
    <w:name w:val="P81"/>
    <w:basedOn w:val="Standard"/>
    <w:qFormat/>
    <w:pPr>
      <w:widowControl w:val="0"/>
      <w:suppressAutoHyphens/>
      <w:autoSpaceDE/>
      <w:autoSpaceDN/>
      <w:adjustRightInd/>
    </w:pPr>
    <w:rPr>
      <w:rFonts w:eastAsia="Arial Unicode MS" w:cs="Arial Narrow"/>
      <w:szCs w:val="20"/>
      <w:lang w:eastAsia="ar-SA"/>
    </w:rPr>
  </w:style>
  <w:style w:type="paragraph" w:customStyle="1" w:styleId="P82">
    <w:name w:val="P82"/>
    <w:basedOn w:val="Standard"/>
    <w:qFormat/>
    <w:pPr>
      <w:widowControl w:val="0"/>
      <w:suppressAutoHyphens/>
      <w:autoSpaceDE/>
      <w:autoSpaceDN/>
      <w:adjustRightInd/>
    </w:pPr>
    <w:rPr>
      <w:rFonts w:eastAsia="Arial Unicode MS" w:cs="Arial Narrow"/>
      <w:szCs w:val="20"/>
      <w:u w:val="single"/>
      <w:lang w:eastAsia="ar-SA"/>
    </w:rPr>
  </w:style>
  <w:style w:type="paragraph" w:customStyle="1" w:styleId="P268">
    <w:name w:val="P268"/>
    <w:basedOn w:val="Standard"/>
    <w:qFormat/>
    <w:pPr>
      <w:widowControl w:val="0"/>
      <w:suppressAutoHyphens/>
      <w:autoSpaceDE/>
      <w:autoSpaceDN/>
      <w:adjustRightInd/>
    </w:pPr>
    <w:rPr>
      <w:rFonts w:eastAsia="Arial Unicode MS" w:cs="Arial Narrow"/>
      <w:szCs w:val="20"/>
      <w:lang w:eastAsia="ar-SA"/>
    </w:rPr>
  </w:style>
  <w:style w:type="character" w:customStyle="1" w:styleId="T19">
    <w:name w:val="T19"/>
    <w:rPr>
      <w:spacing w:val="3"/>
    </w:rPr>
  </w:style>
  <w:style w:type="character" w:customStyle="1" w:styleId="T20">
    <w:name w:val="T20"/>
    <w:rPr>
      <w:spacing w:val="3"/>
    </w:rPr>
  </w:style>
  <w:style w:type="paragraph" w:customStyle="1" w:styleId="P142">
    <w:name w:val="P142"/>
    <w:basedOn w:val="Normalny"/>
    <w:qFormat/>
    <w:pPr>
      <w:widowControl w:val="0"/>
    </w:pPr>
    <w:rPr>
      <w:rFonts w:eastAsia="Arial Unicode MS" w:cs="Arial Narrow"/>
      <w:b/>
      <w:szCs w:val="20"/>
    </w:rPr>
  </w:style>
  <w:style w:type="paragraph" w:customStyle="1" w:styleId="P143">
    <w:name w:val="P143"/>
    <w:basedOn w:val="Normalny"/>
    <w:qFormat/>
    <w:pPr>
      <w:widowControl w:val="0"/>
      <w:jc w:val="both"/>
    </w:pPr>
    <w:rPr>
      <w:rFonts w:eastAsia="Arial Unicode MS" w:cs="Arial Narrow"/>
      <w:b/>
      <w:spacing w:val="3"/>
      <w:szCs w:val="20"/>
    </w:rPr>
  </w:style>
  <w:style w:type="paragraph" w:customStyle="1" w:styleId="P144">
    <w:name w:val="P144"/>
    <w:basedOn w:val="Normalny"/>
    <w:qFormat/>
    <w:pPr>
      <w:widowControl w:val="0"/>
    </w:pPr>
    <w:rPr>
      <w:rFonts w:eastAsia="Arial Unicode MS" w:cs="Arial Narrow"/>
      <w:b/>
      <w:spacing w:val="3"/>
      <w:szCs w:val="20"/>
    </w:rPr>
  </w:style>
  <w:style w:type="paragraph" w:customStyle="1" w:styleId="P145">
    <w:name w:val="P145"/>
    <w:basedOn w:val="Normalny"/>
    <w:qFormat/>
    <w:pPr>
      <w:widowControl w:val="0"/>
    </w:pPr>
    <w:rPr>
      <w:rFonts w:eastAsia="Arial Unicode MS" w:cs="Arial Narrow"/>
      <w:b/>
      <w:spacing w:val="3"/>
      <w:szCs w:val="20"/>
    </w:rPr>
  </w:style>
  <w:style w:type="paragraph" w:customStyle="1" w:styleId="P136">
    <w:name w:val="P136"/>
    <w:basedOn w:val="Normalny"/>
    <w:qFormat/>
    <w:pPr>
      <w:widowControl w:val="0"/>
    </w:pPr>
    <w:rPr>
      <w:rFonts w:eastAsia="Arial Unicode MS" w:cs="Arial Narrow"/>
      <w:szCs w:val="20"/>
      <w:u w:val="single"/>
    </w:rPr>
  </w:style>
  <w:style w:type="character" w:customStyle="1" w:styleId="StandardZnak1">
    <w:name w:val="Standard Znak1"/>
    <w:rPr>
      <w:noProof w:val="0"/>
      <w:sz w:val="24"/>
      <w:szCs w:val="24"/>
      <w:lang w:val="pl-PL" w:eastAsia="pl-PL" w:bidi="ar-SA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rPr>
      <w:vertAlign w:val="superscript"/>
    </w:rPr>
  </w:style>
  <w:style w:type="paragraph" w:customStyle="1" w:styleId="Blockquote">
    <w:name w:val="Blockquote"/>
    <w:basedOn w:val="Normalny"/>
    <w:qFormat/>
    <w:pPr>
      <w:suppressAutoHyphens w:val="0"/>
      <w:spacing w:before="100" w:after="100"/>
      <w:ind w:left="360" w:right="360"/>
    </w:pPr>
    <w:rPr>
      <w:rFonts w:ascii="Arial" w:hAnsi="Arial"/>
      <w:snapToGrid w:val="0"/>
    </w:rPr>
  </w:style>
  <w:style w:type="paragraph" w:styleId="Tekstprzypisudolnego">
    <w:name w:val="footnote text"/>
    <w:aliases w:val="fn"/>
    <w:basedOn w:val="Normalny"/>
    <w:link w:val="TekstprzypisudolnegoZnak"/>
    <w:qFormat/>
    <w:pPr>
      <w:suppressAutoHyphens w:val="0"/>
    </w:pPr>
    <w:rPr>
      <w:rFonts w:ascii="Arial" w:hAnsi="Arial"/>
      <w:sz w:val="20"/>
    </w:rPr>
  </w:style>
  <w:style w:type="paragraph" w:styleId="Tekstpodstawowy">
    <w:name w:val="Body Text"/>
    <w:aliases w:val="body text,LOAN"/>
    <w:basedOn w:val="Normalny"/>
    <w:link w:val="TekstpodstawowyZnak"/>
    <w:qFormat/>
    <w:pPr>
      <w:spacing w:after="120"/>
      <w:jc w:val="both"/>
    </w:pPr>
    <w:rPr>
      <w:rFonts w:ascii="Tahoma" w:hAnsi="Tahoma"/>
      <w:sz w:val="20"/>
      <w:lang w:val="x-none"/>
    </w:rPr>
  </w:style>
  <w:style w:type="paragraph" w:styleId="Tekstpodstawowywcity2">
    <w:name w:val="Body Text Indent 2"/>
    <w:basedOn w:val="Normalny"/>
    <w:link w:val="Tekstpodstawowywcity2Znak"/>
    <w:pPr>
      <w:spacing w:after="120"/>
      <w:ind w:left="357"/>
      <w:jc w:val="both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uiPriority w:val="99"/>
    <w:pPr>
      <w:widowControl w:val="0"/>
      <w:tabs>
        <w:tab w:val="right" w:pos="72"/>
      </w:tabs>
      <w:spacing w:after="120"/>
      <w:ind w:left="357" w:hanging="357"/>
      <w:jc w:val="both"/>
    </w:pPr>
    <w:rPr>
      <w:rFonts w:ascii="Arial" w:hAnsi="Arial"/>
      <w:snapToGrid w:val="0"/>
    </w:rPr>
  </w:style>
  <w:style w:type="paragraph" w:styleId="Spistreci3">
    <w:name w:val="toc 3"/>
    <w:basedOn w:val="Normalny"/>
    <w:next w:val="Normalny"/>
    <w:autoRedefine/>
    <w:uiPriority w:val="39"/>
    <w:qFormat/>
    <w:pPr>
      <w:ind w:left="480"/>
    </w:pPr>
    <w:rPr>
      <w:i/>
      <w:sz w:val="20"/>
    </w:rPr>
  </w:style>
  <w:style w:type="paragraph" w:styleId="Spistreci4">
    <w:name w:val="toc 4"/>
    <w:basedOn w:val="Normalny"/>
    <w:next w:val="Normalny"/>
    <w:autoRedefine/>
    <w:pPr>
      <w:ind w:left="720"/>
    </w:pPr>
    <w:rPr>
      <w:sz w:val="18"/>
    </w:rPr>
  </w:style>
  <w:style w:type="paragraph" w:styleId="Spistreci5">
    <w:name w:val="toc 5"/>
    <w:basedOn w:val="Normalny"/>
    <w:next w:val="Normalny"/>
    <w:autoRedefine/>
    <w:pPr>
      <w:ind w:left="960"/>
    </w:pPr>
    <w:rPr>
      <w:sz w:val="18"/>
    </w:rPr>
  </w:style>
  <w:style w:type="paragraph" w:styleId="Spistreci6">
    <w:name w:val="toc 6"/>
    <w:basedOn w:val="Normalny"/>
    <w:next w:val="Normalny"/>
    <w:autoRedefine/>
    <w:pPr>
      <w:ind w:left="1200"/>
    </w:pPr>
    <w:rPr>
      <w:sz w:val="18"/>
    </w:rPr>
  </w:style>
  <w:style w:type="paragraph" w:styleId="Spistreci7">
    <w:name w:val="toc 7"/>
    <w:basedOn w:val="Normalny"/>
    <w:next w:val="Normalny"/>
    <w:autoRedefine/>
    <w:pPr>
      <w:ind w:left="1440"/>
    </w:pPr>
    <w:rPr>
      <w:sz w:val="18"/>
    </w:rPr>
  </w:style>
  <w:style w:type="paragraph" w:styleId="Spistreci8">
    <w:name w:val="toc 8"/>
    <w:basedOn w:val="Normalny"/>
    <w:next w:val="Normalny"/>
    <w:autoRedefine/>
    <w:pPr>
      <w:ind w:left="1680"/>
    </w:pPr>
    <w:rPr>
      <w:sz w:val="18"/>
    </w:rPr>
  </w:style>
  <w:style w:type="paragraph" w:styleId="Spistreci9">
    <w:name w:val="toc 9"/>
    <w:basedOn w:val="Normalny"/>
    <w:next w:val="Normalny"/>
    <w:autoRedefine/>
    <w:pPr>
      <w:ind w:left="1920"/>
    </w:pPr>
    <w:rPr>
      <w:sz w:val="18"/>
    </w:rPr>
  </w:style>
  <w:style w:type="character" w:styleId="UyteHipercze">
    <w:name w:val="FollowedHyperlink"/>
    <w:rPr>
      <w:color w:val="800080"/>
      <w:u w:val="single"/>
    </w:rPr>
  </w:style>
  <w:style w:type="paragraph" w:styleId="NormalnyWeb">
    <w:name w:val="Normal (Web)"/>
    <w:aliases w:val=" Char,Char,Знак"/>
    <w:basedOn w:val="Normalny"/>
    <w:link w:val="NormalnyWebZnak"/>
    <w:qFormat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eastAsia="pl-PL"/>
    </w:rPr>
  </w:style>
  <w:style w:type="paragraph" w:customStyle="1" w:styleId="pkt">
    <w:name w:val="pkt"/>
    <w:basedOn w:val="Normalny"/>
    <w:qFormat/>
    <w:pPr>
      <w:suppressAutoHyphens w:val="0"/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20"/>
      <w:lang w:eastAsia="pl-PL"/>
    </w:rPr>
  </w:style>
  <w:style w:type="character" w:styleId="Odwoaniedokomentarza">
    <w:name w:val="annotation reference"/>
    <w:uiPriority w:val="99"/>
    <w:rPr>
      <w:sz w:val="16"/>
      <w:szCs w:val="16"/>
    </w:rPr>
  </w:style>
  <w:style w:type="paragraph" w:styleId="Tekstkomentarza">
    <w:name w:val="annotation text"/>
    <w:aliases w:val="Tekst komentarza Znak Znak, Znak3 Znak Znak,Znak3 Znak Znak"/>
    <w:basedOn w:val="Normalny"/>
    <w:link w:val="TekstkomentarzaZnak"/>
    <w:uiPriority w:val="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Pr>
      <w:b/>
      <w:bCs/>
    </w:rPr>
  </w:style>
  <w:style w:type="paragraph" w:customStyle="1" w:styleId="Tekstpodstawowywcity21">
    <w:name w:val="Tekst podstawowy wcięty 21"/>
    <w:basedOn w:val="Normalny"/>
    <w:qFormat/>
    <w:pPr>
      <w:autoSpaceDE w:val="0"/>
      <w:spacing w:line="360" w:lineRule="auto"/>
      <w:ind w:firstLine="360"/>
      <w:jc w:val="both"/>
    </w:pPr>
    <w:rPr>
      <w:rFonts w:ascii="Univers-PL" w:hAnsi="Univers-PL"/>
      <w:szCs w:val="20"/>
      <w:lang w:eastAsia="pl-PL"/>
    </w:rPr>
  </w:style>
  <w:style w:type="paragraph" w:customStyle="1" w:styleId="tyt">
    <w:name w:val="tyt"/>
    <w:basedOn w:val="Normalny"/>
    <w:qFormat/>
    <w:rsid w:val="00517A41"/>
    <w:pPr>
      <w:keepNext/>
      <w:suppressAutoHyphens w:val="0"/>
      <w:spacing w:before="60" w:after="60"/>
      <w:jc w:val="center"/>
    </w:pPr>
    <w:rPr>
      <w:b/>
      <w:szCs w:val="20"/>
      <w:lang w:eastAsia="pl-PL"/>
    </w:rPr>
  </w:style>
  <w:style w:type="paragraph" w:styleId="Lista">
    <w:name w:val="List"/>
    <w:basedOn w:val="Normalny"/>
    <w:pPr>
      <w:suppressAutoHyphens w:val="0"/>
      <w:spacing w:line="360" w:lineRule="auto"/>
      <w:ind w:left="283" w:hanging="283"/>
    </w:pPr>
    <w:rPr>
      <w:szCs w:val="20"/>
      <w:lang w:eastAsia="pl-PL"/>
    </w:rPr>
  </w:style>
  <w:style w:type="paragraph" w:customStyle="1" w:styleId="Tekstpodstawowy31">
    <w:name w:val="Tekst podstawowy 31"/>
    <w:basedOn w:val="Normalny"/>
    <w:qFormat/>
    <w:pPr>
      <w:tabs>
        <w:tab w:val="left" w:pos="9923"/>
        <w:tab w:val="left" w:pos="10969"/>
      </w:tabs>
      <w:suppressAutoHyphens w:val="0"/>
      <w:spacing w:line="360" w:lineRule="auto"/>
      <w:ind w:right="-622"/>
      <w:jc w:val="both"/>
    </w:pPr>
    <w:rPr>
      <w:sz w:val="22"/>
      <w:szCs w:val="20"/>
      <w:lang w:eastAsia="pl-PL"/>
    </w:rPr>
  </w:style>
  <w:style w:type="paragraph" w:styleId="Mapadokumentu">
    <w:name w:val="Document Map"/>
    <w:basedOn w:val="Normalny"/>
    <w:link w:val="MapadokumentuZnak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</w:rPr>
  </w:style>
  <w:style w:type="character" w:customStyle="1" w:styleId="StopkaZnak">
    <w:name w:val="Stopka Znak"/>
    <w:uiPriority w:val="99"/>
    <w:locked/>
    <w:rPr>
      <w:sz w:val="24"/>
      <w:szCs w:val="24"/>
      <w:lang w:val="pl-PL" w:eastAsia="pl-PL" w:bidi="ar-SA"/>
    </w:rPr>
  </w:style>
  <w:style w:type="paragraph" w:customStyle="1" w:styleId="knftresctekstu">
    <w:name w:val="_knf_tresc_tekstu"/>
    <w:basedOn w:val="Normalny"/>
    <w:link w:val="knftresctekstuZnak"/>
    <w:qFormat/>
    <w:pPr>
      <w:spacing w:before="120" w:after="120"/>
      <w:ind w:firstLine="200"/>
    </w:pPr>
    <w:rPr>
      <w:szCs w:val="20"/>
      <w:lang w:eastAsia="pl-PL"/>
    </w:rPr>
  </w:style>
  <w:style w:type="character" w:customStyle="1" w:styleId="knftresctekstuChar">
    <w:name w:val="_knf_tresc_tekstu Char"/>
    <w:rPr>
      <w:sz w:val="24"/>
      <w:lang w:val="pl-PL" w:eastAsia="pl-PL" w:bidi="ar-SA"/>
    </w:rPr>
  </w:style>
  <w:style w:type="character" w:customStyle="1" w:styleId="cpvlistcpvid">
    <w:name w:val="cpv_list_cpvid"/>
    <w:basedOn w:val="Domylnaczcionkaakapitu"/>
  </w:style>
  <w:style w:type="character" w:customStyle="1" w:styleId="cpvlistcpvdesc">
    <w:name w:val="cpv_list_cpvdesc"/>
    <w:basedOn w:val="Domylnaczcionkaakapitu"/>
  </w:style>
  <w:style w:type="paragraph" w:styleId="Zwykytekst">
    <w:name w:val="Plain Text"/>
    <w:basedOn w:val="Normalny"/>
    <w:link w:val="ZwykytekstZnak"/>
    <w:uiPriority w:val="99"/>
    <w:pPr>
      <w:suppressAutoHyphens w:val="0"/>
    </w:pPr>
    <w:rPr>
      <w:rFonts w:ascii="Courier New" w:hAnsi="Courier New"/>
      <w:sz w:val="20"/>
    </w:rPr>
  </w:style>
  <w:style w:type="paragraph" w:styleId="Tekstpodstawowy2">
    <w:name w:val="Body Text 2"/>
    <w:basedOn w:val="Normalny"/>
    <w:link w:val="Tekstpodstawowy2Znak"/>
    <w:pPr>
      <w:suppressAutoHyphens w:val="0"/>
      <w:spacing w:after="120" w:line="480" w:lineRule="auto"/>
    </w:pPr>
    <w:rPr>
      <w:sz w:val="20"/>
      <w:szCs w:val="20"/>
      <w:lang w:eastAsia="pl-PL"/>
    </w:rPr>
  </w:style>
  <w:style w:type="paragraph" w:customStyle="1" w:styleId="Stronatytuowa-prawastronatabelki">
    <w:name w:val="Strona tytułowa - prawa strona tabelki"/>
    <w:basedOn w:val="Normalny"/>
    <w:qFormat/>
    <w:pPr>
      <w:framePr w:hSpace="142" w:wrap="notBeside" w:vAnchor="page" w:hAnchor="page" w:x="1451" w:y="12817" w:anchorLock="1"/>
      <w:suppressAutoHyphens w:val="0"/>
      <w:spacing w:before="60" w:after="60"/>
    </w:pPr>
    <w:rPr>
      <w:rFonts w:ascii="Arial" w:hAnsi="Arial" w:cs="Arial"/>
      <w:sz w:val="20"/>
      <w:szCs w:val="20"/>
      <w:lang w:val="en-GB" w:eastAsia="pl-PL"/>
    </w:rPr>
  </w:style>
  <w:style w:type="paragraph" w:styleId="Tekstblokowy">
    <w:name w:val="Block Text"/>
    <w:basedOn w:val="Normalny"/>
    <w:uiPriority w:val="99"/>
    <w:pPr>
      <w:spacing w:line="360" w:lineRule="auto"/>
      <w:ind w:left="851" w:right="-567" w:hanging="851"/>
    </w:pPr>
    <w:rPr>
      <w:b/>
      <w:i/>
      <w:sz w:val="22"/>
      <w:szCs w:val="20"/>
    </w:rPr>
  </w:style>
  <w:style w:type="paragraph" w:styleId="Tytu0">
    <w:name w:val="Title"/>
    <w:basedOn w:val="Normalny"/>
    <w:next w:val="Podtytu0"/>
    <w:link w:val="TytuZnak"/>
    <w:qFormat/>
    <w:pPr>
      <w:jc w:val="center"/>
    </w:pPr>
    <w:rPr>
      <w:rFonts w:ascii="Arial" w:hAnsi="Arial"/>
      <w:b/>
      <w:sz w:val="22"/>
      <w:szCs w:val="20"/>
      <w:lang w:val="x-none"/>
    </w:rPr>
  </w:style>
  <w:style w:type="paragraph" w:styleId="Podtytu0">
    <w:name w:val="Subtitle"/>
    <w:basedOn w:val="Normalny"/>
    <w:next w:val="Tekstpodstawowy"/>
    <w:link w:val="PodtytuZnak"/>
    <w:uiPriority w:val="11"/>
    <w:qFormat/>
    <w:pPr>
      <w:jc w:val="center"/>
    </w:pPr>
    <w:rPr>
      <w:rFonts w:ascii="Arial" w:hAnsi="Arial"/>
      <w:b/>
      <w:sz w:val="22"/>
      <w:szCs w:val="20"/>
    </w:rPr>
  </w:style>
  <w:style w:type="paragraph" w:customStyle="1" w:styleId="Tekstpodstawowywcity31">
    <w:name w:val="Tekst podstawowy wcięty 31"/>
    <w:basedOn w:val="Normalny"/>
    <w:qFormat/>
    <w:pPr>
      <w:spacing w:after="120"/>
      <w:ind w:left="283"/>
    </w:pPr>
    <w:rPr>
      <w:sz w:val="16"/>
      <w:szCs w:val="16"/>
    </w:rPr>
  </w:style>
  <w:style w:type="paragraph" w:customStyle="1" w:styleId="Styl">
    <w:name w:val="Styl"/>
    <w:qFormat/>
    <w:pPr>
      <w:widowControl w:val="0"/>
      <w:suppressAutoHyphens/>
      <w:autoSpaceDE w:val="0"/>
    </w:pPr>
    <w:rPr>
      <w:rFonts w:ascii="Arial" w:eastAsia="Arial" w:hAnsi="Arial" w:cs="Arial"/>
      <w:szCs w:val="24"/>
      <w:lang w:eastAsia="ar-SA"/>
    </w:rPr>
  </w:style>
  <w:style w:type="paragraph" w:customStyle="1" w:styleId="Default">
    <w:name w:val="Default"/>
    <w:qFormat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Akapitzlist1">
    <w:name w:val="Akapit z listą1"/>
    <w:basedOn w:val="Normalny"/>
    <w:uiPriority w:val="99"/>
    <w:qFormat/>
    <w:pPr>
      <w:ind w:left="708"/>
    </w:pPr>
  </w:style>
  <w:style w:type="paragraph" w:customStyle="1" w:styleId="Kont">
    <w:name w:val="Kont"/>
    <w:basedOn w:val="Normalny"/>
    <w:qFormat/>
    <w:pPr>
      <w:suppressAutoHyphens w:val="0"/>
      <w:jc w:val="both"/>
    </w:pPr>
    <w:rPr>
      <w:rFonts w:ascii="Arial" w:hAnsi="Arial"/>
      <w:sz w:val="20"/>
      <w:szCs w:val="20"/>
      <w:lang w:eastAsia="pl-PL"/>
    </w:rPr>
  </w:style>
  <w:style w:type="paragraph" w:customStyle="1" w:styleId="DefinitionList">
    <w:name w:val="Definition List"/>
    <w:basedOn w:val="Normalny"/>
    <w:next w:val="Normalny"/>
    <w:qFormat/>
    <w:pPr>
      <w:widowControl w:val="0"/>
      <w:suppressAutoHyphens w:val="0"/>
      <w:ind w:left="360"/>
    </w:pPr>
    <w:rPr>
      <w:snapToGrid w:val="0"/>
      <w:szCs w:val="20"/>
      <w:lang w:eastAsia="pl-PL"/>
    </w:rPr>
  </w:style>
  <w:style w:type="paragraph" w:customStyle="1" w:styleId="BodyText21">
    <w:name w:val="Body Text 21"/>
    <w:basedOn w:val="Normalny"/>
    <w:qFormat/>
    <w:pPr>
      <w:keepLines/>
      <w:suppressAutoHyphens w:val="0"/>
      <w:spacing w:before="120"/>
    </w:pPr>
    <w:rPr>
      <w:sz w:val="28"/>
      <w:szCs w:val="20"/>
      <w:lang w:eastAsia="pl-PL"/>
    </w:rPr>
  </w:style>
  <w:style w:type="paragraph" w:customStyle="1" w:styleId="poparagrafie">
    <w:name w:val="poparagrafie"/>
    <w:basedOn w:val="Normalny"/>
    <w:qFormat/>
    <w:pPr>
      <w:suppressAutoHyphens w:val="0"/>
      <w:spacing w:line="360" w:lineRule="auto"/>
      <w:jc w:val="both"/>
    </w:pPr>
    <w:rPr>
      <w:szCs w:val="20"/>
      <w:lang w:eastAsia="pl-PL"/>
    </w:rPr>
  </w:style>
  <w:style w:type="paragraph" w:customStyle="1" w:styleId="paragraf">
    <w:name w:val="paragraf"/>
    <w:basedOn w:val="Normalny"/>
    <w:next w:val="poparagrafie"/>
    <w:qFormat/>
    <w:pPr>
      <w:suppressAutoHyphens w:val="0"/>
      <w:spacing w:before="240" w:after="240" w:line="360" w:lineRule="auto"/>
      <w:jc w:val="center"/>
    </w:pPr>
    <w:rPr>
      <w:szCs w:val="20"/>
      <w:lang w:eastAsia="pl-PL"/>
    </w:rPr>
  </w:style>
  <w:style w:type="paragraph" w:customStyle="1" w:styleId="Styl10">
    <w:name w:val="Styl1"/>
    <w:basedOn w:val="Normalny"/>
    <w:qFormat/>
    <w:rsid w:val="00517A41"/>
    <w:pPr>
      <w:widowControl w:val="0"/>
      <w:suppressAutoHyphens w:val="0"/>
      <w:spacing w:before="240"/>
      <w:jc w:val="both"/>
    </w:pPr>
    <w:rPr>
      <w:rFonts w:ascii="Arial" w:hAnsi="Arial"/>
      <w:szCs w:val="20"/>
      <w:lang w:eastAsia="pl-PL"/>
    </w:rPr>
  </w:style>
  <w:style w:type="paragraph" w:customStyle="1" w:styleId="Spider-2">
    <w:name w:val="Spider-2"/>
    <w:basedOn w:val="Listanumerowana"/>
    <w:qFormat/>
    <w:rsid w:val="003251C0"/>
    <w:pPr>
      <w:numPr>
        <w:numId w:val="5"/>
      </w:numPr>
      <w:suppressAutoHyphens w:val="0"/>
      <w:autoSpaceDE w:val="0"/>
      <w:autoSpaceDN w:val="0"/>
      <w:snapToGrid w:val="0"/>
      <w:ind w:left="340" w:hanging="340"/>
      <w:jc w:val="both"/>
    </w:pPr>
    <w:rPr>
      <w:rFonts w:ascii="Arial" w:hAnsi="Arial"/>
      <w:sz w:val="20"/>
      <w:szCs w:val="20"/>
      <w:lang w:eastAsia="pl-PL"/>
    </w:rPr>
  </w:style>
  <w:style w:type="paragraph" w:customStyle="1" w:styleId="Tekstpodstawowy21">
    <w:name w:val="Tekst podstawowy 21"/>
    <w:basedOn w:val="Normalny"/>
    <w:qFormat/>
    <w:rsid w:val="003251C0"/>
    <w:pPr>
      <w:keepLines/>
      <w:suppressAutoHyphens w:val="0"/>
      <w:spacing w:before="120"/>
    </w:pPr>
    <w:rPr>
      <w:sz w:val="28"/>
      <w:szCs w:val="20"/>
      <w:lang w:eastAsia="pl-PL"/>
    </w:rPr>
  </w:style>
  <w:style w:type="paragraph" w:styleId="Listanumerowana">
    <w:name w:val="List Number"/>
    <w:basedOn w:val="Normalny"/>
    <w:uiPriority w:val="99"/>
    <w:rsid w:val="003251C0"/>
    <w:pPr>
      <w:numPr>
        <w:numId w:val="6"/>
      </w:numPr>
    </w:pPr>
  </w:style>
  <w:style w:type="table" w:styleId="Tabela-Siatka">
    <w:name w:val="Table Grid"/>
    <w:basedOn w:val="Standardowy"/>
    <w:uiPriority w:val="39"/>
    <w:rsid w:val="003533AE"/>
    <w:pPr>
      <w:widowControl w:val="0"/>
      <w:adjustRightInd w:val="0"/>
      <w:spacing w:line="360" w:lineRule="atLeast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WZ1txt">
    <w:name w:val="SIWZ 1.txt"/>
    <w:qFormat/>
    <w:rsid w:val="00995DA4"/>
    <w:pPr>
      <w:tabs>
        <w:tab w:val="right" w:leader="dot" w:pos="9072"/>
      </w:tabs>
      <w:autoSpaceDE w:val="0"/>
      <w:autoSpaceDN w:val="0"/>
      <w:spacing w:line="271" w:lineRule="atLeast"/>
      <w:ind w:left="567" w:hanging="283"/>
      <w:jc w:val="both"/>
    </w:pPr>
    <w:rPr>
      <w:sz w:val="22"/>
      <w:szCs w:val="22"/>
    </w:rPr>
  </w:style>
  <w:style w:type="paragraph" w:customStyle="1" w:styleId="Paragraf0">
    <w:name w:val="Paragraf"/>
    <w:basedOn w:val="Normalny"/>
    <w:qFormat/>
    <w:rsid w:val="00BC04D7"/>
    <w:pPr>
      <w:suppressAutoHyphens w:val="0"/>
      <w:spacing w:before="480" w:after="240"/>
      <w:jc w:val="both"/>
    </w:pPr>
    <w:rPr>
      <w:b/>
      <w:spacing w:val="30"/>
      <w:sz w:val="28"/>
      <w:szCs w:val="20"/>
      <w:u w:val="single"/>
      <w:lang w:eastAsia="pl-PL"/>
    </w:rPr>
  </w:style>
  <w:style w:type="paragraph" w:customStyle="1" w:styleId="Document1">
    <w:name w:val="Document 1"/>
    <w:qFormat/>
    <w:rsid w:val="00135F17"/>
    <w:pPr>
      <w:keepNext/>
      <w:keepLines/>
      <w:suppressAutoHyphens/>
    </w:pPr>
    <w:rPr>
      <w:lang w:val="en-US" w:eastAsia="ar-SA"/>
    </w:rPr>
  </w:style>
  <w:style w:type="paragraph" w:styleId="Listapunktowana3">
    <w:name w:val="List Bullet 3"/>
    <w:basedOn w:val="Normalny"/>
    <w:autoRedefine/>
    <w:rsid w:val="00033218"/>
    <w:pPr>
      <w:numPr>
        <w:numId w:val="7"/>
      </w:numPr>
      <w:suppressAutoHyphens w:val="0"/>
    </w:pPr>
    <w:rPr>
      <w:sz w:val="20"/>
      <w:szCs w:val="20"/>
      <w:lang w:eastAsia="pl-PL"/>
    </w:rPr>
  </w:style>
  <w:style w:type="character" w:customStyle="1" w:styleId="Nagwek1Znak">
    <w:name w:val="Nagłówek 1 Znak"/>
    <w:aliases w:val="UNI-Nagłówek 1 Znak,H1 Znak,h1 Znak,Appendix 1 Znak,Chapterh1 Znak,CCBS Znak,Level 1 Topic Heading Znak,h1 chapter heading Znak,Heading 11 Znak,Chapter Headline Znak,Main Section Znak,Section Heading Znak,Header 1st Page Znak,l1 Znak"/>
    <w:link w:val="Nagwek1"/>
    <w:uiPriority w:val="9"/>
    <w:locked/>
    <w:rsid w:val="00F700B8"/>
    <w:rPr>
      <w:rFonts w:ascii="Arial" w:hAnsi="Arial" w:cs="Arial"/>
      <w:b/>
      <w:bCs/>
      <w:kern w:val="32"/>
      <w:sz w:val="32"/>
      <w:szCs w:val="32"/>
      <w:lang w:val="pl-PL" w:eastAsia="ar-SA" w:bidi="ar-SA"/>
    </w:rPr>
  </w:style>
  <w:style w:type="character" w:customStyle="1" w:styleId="Nagwek2Znak">
    <w:name w:val="Nagłówek 2 Znak"/>
    <w:link w:val="Nagwek2"/>
    <w:uiPriority w:val="9"/>
    <w:locked/>
    <w:rsid w:val="00F700B8"/>
    <w:rPr>
      <w:rFonts w:ascii="Arial" w:hAnsi="Arial" w:cs="Arial"/>
      <w:b/>
      <w:bCs/>
      <w:i/>
      <w:iCs/>
      <w:sz w:val="28"/>
      <w:szCs w:val="28"/>
      <w:lang w:val="pl-PL" w:eastAsia="ar-SA" w:bidi="ar-SA"/>
    </w:rPr>
  </w:style>
  <w:style w:type="character" w:customStyle="1" w:styleId="Nagwek5Znak">
    <w:name w:val="Nagłówek 5 Znak"/>
    <w:aliases w:val="UNI - Nagłówek 5 Znak,heading 5 Znak"/>
    <w:link w:val="Nagwek5"/>
    <w:locked/>
    <w:rsid w:val="00F700B8"/>
    <w:rPr>
      <w:b/>
      <w:sz w:val="24"/>
      <w:szCs w:val="24"/>
      <w:lang w:val="pl-PL" w:eastAsia="ar-SA" w:bidi="ar-SA"/>
    </w:rPr>
  </w:style>
  <w:style w:type="character" w:customStyle="1" w:styleId="TekstpodstawowywcityZnak">
    <w:name w:val="Tekst podstawowy wcięty Znak"/>
    <w:link w:val="Tekstpodstawowywcity"/>
    <w:locked/>
    <w:rsid w:val="00F700B8"/>
    <w:rPr>
      <w:sz w:val="24"/>
      <w:szCs w:val="24"/>
      <w:lang w:val="pl-PL" w:eastAsia="ar-SA" w:bidi="ar-SA"/>
    </w:rPr>
  </w:style>
  <w:style w:type="character" w:customStyle="1" w:styleId="TekstkomentarzaZnak">
    <w:name w:val="Tekst komentarza Znak"/>
    <w:aliases w:val="Tekst komentarza Znak Znak Znak, Znak3 Znak Znak Znak,Znak3 Znak Znak Znak"/>
    <w:link w:val="Tekstkomentarza"/>
    <w:uiPriority w:val="99"/>
    <w:locked/>
    <w:rsid w:val="00F700B8"/>
    <w:rPr>
      <w:lang w:val="pl-PL" w:eastAsia="ar-SA" w:bidi="ar-SA"/>
    </w:rPr>
  </w:style>
  <w:style w:type="paragraph" w:customStyle="1" w:styleId="BodyText31">
    <w:name w:val="Body Text 31"/>
    <w:basedOn w:val="Normalny"/>
    <w:qFormat/>
    <w:rsid w:val="00F700B8"/>
    <w:pPr>
      <w:tabs>
        <w:tab w:val="left" w:pos="9923"/>
        <w:tab w:val="left" w:pos="10969"/>
      </w:tabs>
      <w:suppressAutoHyphens w:val="0"/>
      <w:spacing w:line="360" w:lineRule="auto"/>
      <w:ind w:right="-622"/>
      <w:jc w:val="both"/>
    </w:pPr>
    <w:rPr>
      <w:sz w:val="22"/>
      <w:szCs w:val="20"/>
      <w:lang w:eastAsia="pl-PL"/>
    </w:rPr>
  </w:style>
  <w:style w:type="character" w:customStyle="1" w:styleId="Tekstpodstawowy2Znak">
    <w:name w:val="Tekst podstawowy 2 Znak"/>
    <w:link w:val="Tekstpodstawowy2"/>
    <w:locked/>
    <w:rsid w:val="00F700B8"/>
    <w:rPr>
      <w:lang w:val="pl-PL" w:eastAsia="pl-PL" w:bidi="ar-SA"/>
    </w:rPr>
  </w:style>
  <w:style w:type="character" w:customStyle="1" w:styleId="Domylnaczcionkaakapitu1">
    <w:name w:val="Domyślna czcionka akapitu1"/>
    <w:rsid w:val="00F700B8"/>
  </w:style>
  <w:style w:type="paragraph" w:customStyle="1" w:styleId="1">
    <w:name w:val="1"/>
    <w:qFormat/>
    <w:rsid w:val="00E41C15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hAnsi="Univers-PL"/>
      <w:snapToGrid w:val="0"/>
      <w:sz w:val="19"/>
    </w:rPr>
  </w:style>
  <w:style w:type="paragraph" w:styleId="Listapunktowana2">
    <w:name w:val="List Bullet 2"/>
    <w:basedOn w:val="Normalny"/>
    <w:autoRedefine/>
    <w:rsid w:val="00F84CB3"/>
    <w:pPr>
      <w:numPr>
        <w:numId w:val="9"/>
      </w:numPr>
      <w:suppressAutoHyphens w:val="0"/>
    </w:pPr>
    <w:rPr>
      <w:sz w:val="20"/>
      <w:szCs w:val="20"/>
      <w:lang w:eastAsia="pl-PL"/>
    </w:rPr>
  </w:style>
  <w:style w:type="paragraph" w:customStyle="1" w:styleId="Poradnik">
    <w:name w:val="Poradnik"/>
    <w:basedOn w:val="Normalny"/>
    <w:qFormat/>
    <w:rsid w:val="00F84CB3"/>
    <w:pPr>
      <w:suppressAutoHyphens w:val="0"/>
      <w:spacing w:before="120" w:line="288" w:lineRule="auto"/>
    </w:pPr>
    <w:rPr>
      <w:szCs w:val="20"/>
      <w:lang w:eastAsia="pl-PL"/>
    </w:rPr>
  </w:style>
  <w:style w:type="paragraph" w:customStyle="1" w:styleId="Indeks">
    <w:name w:val="Indeks"/>
    <w:basedOn w:val="Normalny"/>
    <w:qFormat/>
    <w:rsid w:val="00233D7C"/>
    <w:pPr>
      <w:suppressLineNumbers/>
    </w:pPr>
    <w:rPr>
      <w:rFonts w:cs="Tahoma"/>
    </w:rPr>
  </w:style>
  <w:style w:type="paragraph" w:customStyle="1" w:styleId="Level1">
    <w:name w:val="Level 1"/>
    <w:basedOn w:val="Normalny"/>
    <w:next w:val="Normalny"/>
    <w:qFormat/>
    <w:rsid w:val="00A06FFC"/>
    <w:pPr>
      <w:numPr>
        <w:numId w:val="10"/>
      </w:numPr>
      <w:suppressAutoHyphens w:val="0"/>
      <w:spacing w:after="210" w:line="264" w:lineRule="auto"/>
      <w:jc w:val="both"/>
      <w:outlineLvl w:val="0"/>
    </w:pPr>
    <w:rPr>
      <w:rFonts w:ascii="Arial" w:hAnsi="Arial" w:cs="Arial"/>
      <w:kern w:val="28"/>
      <w:sz w:val="21"/>
      <w:szCs w:val="20"/>
      <w:lang w:val="en-GB" w:eastAsia="zh-CN"/>
    </w:rPr>
  </w:style>
  <w:style w:type="paragraph" w:customStyle="1" w:styleId="Level2">
    <w:name w:val="Level 2"/>
    <w:basedOn w:val="Normalny"/>
    <w:next w:val="Normalny"/>
    <w:qFormat/>
    <w:rsid w:val="00A06FFC"/>
    <w:pPr>
      <w:tabs>
        <w:tab w:val="num" w:pos="720"/>
      </w:tabs>
      <w:suppressAutoHyphens w:val="0"/>
      <w:spacing w:after="210" w:line="264" w:lineRule="auto"/>
      <w:ind w:left="720" w:hanging="360"/>
      <w:jc w:val="both"/>
      <w:outlineLvl w:val="1"/>
    </w:pPr>
    <w:rPr>
      <w:rFonts w:ascii="Arial" w:hAnsi="Arial" w:cs="Arial"/>
      <w:kern w:val="28"/>
      <w:sz w:val="21"/>
      <w:szCs w:val="20"/>
      <w:lang w:val="en-GB" w:eastAsia="zh-CN"/>
    </w:rPr>
  </w:style>
  <w:style w:type="paragraph" w:customStyle="1" w:styleId="Level3">
    <w:name w:val="Level 3"/>
    <w:basedOn w:val="Normalny"/>
    <w:next w:val="Normalny"/>
    <w:qFormat/>
    <w:rsid w:val="00A06FFC"/>
    <w:pPr>
      <w:tabs>
        <w:tab w:val="num" w:pos="720"/>
      </w:tabs>
      <w:suppressAutoHyphens w:val="0"/>
      <w:spacing w:after="210" w:line="264" w:lineRule="auto"/>
      <w:ind w:left="720" w:hanging="360"/>
      <w:jc w:val="both"/>
      <w:outlineLvl w:val="2"/>
    </w:pPr>
    <w:rPr>
      <w:rFonts w:ascii="Arial" w:hAnsi="Arial" w:cs="Arial"/>
      <w:kern w:val="28"/>
      <w:sz w:val="21"/>
      <w:szCs w:val="20"/>
      <w:lang w:val="en-GB" w:eastAsia="zh-CN"/>
    </w:rPr>
  </w:style>
  <w:style w:type="paragraph" w:customStyle="1" w:styleId="Level4">
    <w:name w:val="Level 4"/>
    <w:basedOn w:val="Normalny"/>
    <w:next w:val="Normalny"/>
    <w:qFormat/>
    <w:rsid w:val="00A06FFC"/>
    <w:pPr>
      <w:tabs>
        <w:tab w:val="num" w:pos="720"/>
      </w:tabs>
      <w:suppressAutoHyphens w:val="0"/>
      <w:spacing w:after="210" w:line="264" w:lineRule="auto"/>
      <w:ind w:left="720" w:hanging="360"/>
      <w:jc w:val="both"/>
      <w:outlineLvl w:val="3"/>
    </w:pPr>
    <w:rPr>
      <w:rFonts w:ascii="Arial" w:hAnsi="Arial" w:cs="Arial"/>
      <w:kern w:val="28"/>
      <w:sz w:val="21"/>
      <w:szCs w:val="20"/>
      <w:lang w:val="en-GB" w:eastAsia="zh-CN"/>
    </w:rPr>
  </w:style>
  <w:style w:type="paragraph" w:customStyle="1" w:styleId="Level5">
    <w:name w:val="Level 5"/>
    <w:basedOn w:val="Normalny"/>
    <w:next w:val="Normalny"/>
    <w:qFormat/>
    <w:rsid w:val="00A06FFC"/>
    <w:pPr>
      <w:tabs>
        <w:tab w:val="num" w:pos="720"/>
      </w:tabs>
      <w:suppressAutoHyphens w:val="0"/>
      <w:spacing w:after="210" w:line="264" w:lineRule="auto"/>
      <w:ind w:left="720" w:hanging="360"/>
      <w:jc w:val="both"/>
      <w:outlineLvl w:val="4"/>
    </w:pPr>
    <w:rPr>
      <w:rFonts w:ascii="Arial" w:hAnsi="Arial" w:cs="Arial"/>
      <w:kern w:val="28"/>
      <w:sz w:val="21"/>
      <w:szCs w:val="20"/>
      <w:lang w:val="en-GB" w:eastAsia="zh-CN"/>
    </w:rPr>
  </w:style>
  <w:style w:type="character" w:customStyle="1" w:styleId="deltaviewinsertion">
    <w:name w:val="deltaviewinsertion"/>
    <w:basedOn w:val="Domylnaczcionkaakapitu"/>
    <w:rsid w:val="00A06FFC"/>
  </w:style>
  <w:style w:type="paragraph" w:styleId="Tekstprzypisukocowego">
    <w:name w:val="endnote text"/>
    <w:basedOn w:val="Normalny"/>
    <w:link w:val="TekstprzypisukocowegoZnak"/>
    <w:uiPriority w:val="99"/>
    <w:rsid w:val="00AD3AC0"/>
    <w:rPr>
      <w:sz w:val="20"/>
      <w:szCs w:val="20"/>
    </w:rPr>
  </w:style>
  <w:style w:type="character" w:styleId="Odwoanieprzypisukocowego">
    <w:name w:val="endnote reference"/>
    <w:uiPriority w:val="99"/>
    <w:rsid w:val="00AD3AC0"/>
    <w:rPr>
      <w:vertAlign w:val="superscript"/>
    </w:rPr>
  </w:style>
  <w:style w:type="paragraph" w:styleId="Akapitzlist">
    <w:name w:val="List Paragraph"/>
    <w:aliases w:val="lp1,List Paragraph2,CW_Lista,Alpha list,Podsis rysunku,Akapit z listą numerowaną,Bullet List,FooterText,numbered,Paragraphe de liste1,Bulletr List Paragraph,列出段落,列出段落1,List Paragraph21,Listeafsnit1,Parágrafo da Lista1,Párrafo de lista1,L1"/>
    <w:basedOn w:val="Normalny"/>
    <w:link w:val="AkapitzlistZnak"/>
    <w:uiPriority w:val="34"/>
    <w:qFormat/>
    <w:rsid w:val="004D6B10"/>
    <w:pPr>
      <w:suppressAutoHyphens w:val="0"/>
      <w:spacing w:after="200" w:line="276" w:lineRule="auto"/>
      <w:ind w:left="708"/>
    </w:pPr>
    <w:rPr>
      <w:rFonts w:ascii="Calibri" w:hAnsi="Calibri"/>
      <w:sz w:val="22"/>
      <w:szCs w:val="22"/>
      <w:lang w:eastAsia="pl-PL"/>
    </w:rPr>
  </w:style>
  <w:style w:type="character" w:customStyle="1" w:styleId="TekstpodstawowyZnak">
    <w:name w:val="Tekst podstawowy Znak"/>
    <w:aliases w:val="body text Znak,LOAN Znak"/>
    <w:link w:val="Tekstpodstawowy"/>
    <w:rsid w:val="00CF36C7"/>
    <w:rPr>
      <w:rFonts w:ascii="Tahoma" w:hAnsi="Tahoma"/>
      <w:szCs w:val="24"/>
      <w:lang w:eastAsia="ar-SA"/>
    </w:rPr>
  </w:style>
  <w:style w:type="character" w:customStyle="1" w:styleId="TytuZnak">
    <w:name w:val="Tytuł Znak"/>
    <w:link w:val="Tytu0"/>
    <w:rsid w:val="00C96BFA"/>
    <w:rPr>
      <w:rFonts w:ascii="Arial" w:hAnsi="Arial"/>
      <w:b/>
      <w:sz w:val="22"/>
      <w:lang w:eastAsia="ar-SA"/>
    </w:rPr>
  </w:style>
  <w:style w:type="paragraph" w:customStyle="1" w:styleId="ZnakZnak1">
    <w:name w:val="Znak Znak1"/>
    <w:basedOn w:val="Normalny"/>
    <w:qFormat/>
    <w:rsid w:val="004A75C0"/>
    <w:pPr>
      <w:suppressAutoHyphens w:val="0"/>
    </w:pPr>
    <w:rPr>
      <w:rFonts w:ascii="Arial" w:hAnsi="Arial" w:cs="Arial"/>
      <w:lang w:eastAsia="pl-PL"/>
    </w:rPr>
  </w:style>
  <w:style w:type="paragraph" w:customStyle="1" w:styleId="10">
    <w:name w:val="1."/>
    <w:basedOn w:val="Normalny"/>
    <w:qFormat/>
    <w:rsid w:val="00AB230D"/>
    <w:pPr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</w:rPr>
  </w:style>
  <w:style w:type="paragraph" w:customStyle="1" w:styleId="Tekstpodstawowy210">
    <w:name w:val="Tekst podstawowy 210"/>
    <w:basedOn w:val="Normalny"/>
    <w:qFormat/>
    <w:rsid w:val="00077223"/>
    <w:pPr>
      <w:widowControl w:val="0"/>
      <w:snapToGrid w:val="0"/>
    </w:pPr>
    <w:rPr>
      <w:b/>
      <w:szCs w:val="20"/>
    </w:rPr>
  </w:style>
  <w:style w:type="paragraph" w:customStyle="1" w:styleId="WW-Tekstpodstawowywcity30">
    <w:name w:val="WW-Tekst podstawowy wcięty 3"/>
    <w:basedOn w:val="Normalny"/>
    <w:qFormat/>
    <w:rsid w:val="00077223"/>
    <w:pPr>
      <w:widowControl w:val="0"/>
      <w:ind w:left="284"/>
    </w:pPr>
    <w:rPr>
      <w:szCs w:val="20"/>
    </w:rPr>
  </w:style>
  <w:style w:type="paragraph" w:customStyle="1" w:styleId="Tekstpodstawowy310">
    <w:name w:val="Tekst podstawowy 310"/>
    <w:basedOn w:val="Normalny"/>
    <w:qFormat/>
    <w:rsid w:val="00BC3F26"/>
    <w:pPr>
      <w:widowControl w:val="0"/>
      <w:snapToGrid w:val="0"/>
      <w:jc w:val="both"/>
    </w:pPr>
    <w:rPr>
      <w:szCs w:val="20"/>
    </w:rPr>
  </w:style>
  <w:style w:type="character" w:customStyle="1" w:styleId="PodtytuZnak">
    <w:name w:val="Podtytuł Znak"/>
    <w:link w:val="Podtytu0"/>
    <w:uiPriority w:val="11"/>
    <w:rsid w:val="00DA2E6C"/>
    <w:rPr>
      <w:rFonts w:ascii="Arial" w:hAnsi="Arial"/>
      <w:b/>
      <w:sz w:val="22"/>
      <w:lang w:eastAsia="ar-SA"/>
    </w:rPr>
  </w:style>
  <w:style w:type="paragraph" w:customStyle="1" w:styleId="StylArialCzarnyWyjustowany">
    <w:name w:val="Styl Arial Czarny Wyjustowany"/>
    <w:basedOn w:val="Normalny"/>
    <w:qFormat/>
    <w:rsid w:val="00AD6623"/>
    <w:pPr>
      <w:numPr>
        <w:numId w:val="11"/>
      </w:numPr>
      <w:suppressAutoHyphens w:val="0"/>
    </w:pPr>
    <w:rPr>
      <w:rFonts w:ascii="Arial" w:hAnsi="Arial"/>
      <w:sz w:val="22"/>
      <w:lang w:eastAsia="en-US"/>
    </w:rPr>
  </w:style>
  <w:style w:type="paragraph" w:customStyle="1" w:styleId="justify">
    <w:name w:val="justify"/>
    <w:basedOn w:val="Normalny"/>
    <w:qFormat/>
    <w:rsid w:val="00AD6623"/>
    <w:pPr>
      <w:suppressAutoHyphens w:val="0"/>
      <w:spacing w:before="100" w:after="100"/>
      <w:jc w:val="both"/>
    </w:pPr>
    <w:rPr>
      <w:lang w:eastAsia="en-US"/>
    </w:rPr>
  </w:style>
  <w:style w:type="numbering" w:customStyle="1" w:styleId="Styl2">
    <w:name w:val="Styl2"/>
    <w:rsid w:val="001D2E9E"/>
  </w:style>
  <w:style w:type="numbering" w:customStyle="1" w:styleId="Styl3">
    <w:name w:val="Styl3"/>
    <w:rsid w:val="00F71CE2"/>
  </w:style>
  <w:style w:type="character" w:customStyle="1" w:styleId="TekstprzypisukocowegoZnak">
    <w:name w:val="Tekst przypisu końcowego Znak"/>
    <w:link w:val="Tekstprzypisukocowego"/>
    <w:uiPriority w:val="99"/>
    <w:rsid w:val="004C7A5D"/>
    <w:rPr>
      <w:lang w:eastAsia="ar-SA"/>
    </w:rPr>
  </w:style>
  <w:style w:type="character" w:customStyle="1" w:styleId="NagwekZnak">
    <w:name w:val="Nagłówek Znak"/>
    <w:link w:val="Nagwek0"/>
    <w:uiPriority w:val="99"/>
    <w:rsid w:val="0070276F"/>
    <w:rPr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EB149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0158D"/>
    <w:rPr>
      <w:sz w:val="24"/>
      <w:szCs w:val="24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D145A"/>
  </w:style>
  <w:style w:type="character" w:customStyle="1" w:styleId="Nagwek3Znak">
    <w:name w:val="Nagłówek 3 Znak"/>
    <w:aliases w:val="H3-Heading 3 Znak,3 Znak,l3.3 Znak,h3 Znak,l3 Znak,list 3 Znak,UNI - Nagłówek 3 Znak,H31 Znak,Map Znak,LiczbaDziennika Znak,LiczbaDziennika1 Znak,Level 3 Head Znak,Level 1 - 1 Znak,Kop 3V Znak,3 bullet Znak,b Znak,2 Znak,bullet Znak"/>
    <w:link w:val="Nagwek3"/>
    <w:rsid w:val="00BD145A"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aliases w:val="UNI-Nagłówek 4 Znak,h4 Znak,heading 4 Znak,4 Znak,H4-Heading 4 Znak,Naglówek 4 Znak"/>
    <w:link w:val="Nagwek4"/>
    <w:rsid w:val="00BD145A"/>
    <w:rPr>
      <w:rFonts w:ascii="Arial" w:hAnsi="Arial"/>
      <w:b/>
      <w:sz w:val="24"/>
      <w:szCs w:val="24"/>
      <w:lang w:eastAsia="ar-SA"/>
    </w:rPr>
  </w:style>
  <w:style w:type="character" w:customStyle="1" w:styleId="TekstprzypisudolnegoZnak">
    <w:name w:val="Tekst przypisu dolnego Znak"/>
    <w:aliases w:val="fn Znak"/>
    <w:link w:val="Tekstprzypisudolnego"/>
    <w:uiPriority w:val="99"/>
    <w:rsid w:val="00BD145A"/>
    <w:rPr>
      <w:rFonts w:ascii="Arial" w:hAnsi="Arial"/>
      <w:szCs w:val="24"/>
      <w:lang w:eastAsia="ar-SA"/>
    </w:rPr>
  </w:style>
  <w:style w:type="paragraph" w:customStyle="1" w:styleId="Punktowaniezwykle">
    <w:name w:val="Punktowanie zwykle"/>
    <w:basedOn w:val="Normalny"/>
    <w:qFormat/>
    <w:rsid w:val="00BD145A"/>
    <w:pPr>
      <w:tabs>
        <w:tab w:val="num" w:pos="360"/>
      </w:tabs>
      <w:spacing w:after="120"/>
    </w:pPr>
    <w:rPr>
      <w:rFonts w:ascii="Arial" w:hAnsi="Arial"/>
      <w:sz w:val="20"/>
    </w:rPr>
  </w:style>
  <w:style w:type="character" w:customStyle="1" w:styleId="Tekstpodstawowywcity3Znak">
    <w:name w:val="Tekst podstawowy wcięty 3 Znak"/>
    <w:link w:val="Tekstpodstawowywcity3"/>
    <w:uiPriority w:val="99"/>
    <w:rsid w:val="00BD145A"/>
    <w:rPr>
      <w:rFonts w:ascii="Arial" w:hAnsi="Arial"/>
      <w:snapToGrid w:val="0"/>
      <w:sz w:val="24"/>
      <w:szCs w:val="24"/>
      <w:lang w:eastAsia="ar-SA"/>
    </w:rPr>
  </w:style>
  <w:style w:type="character" w:customStyle="1" w:styleId="TekstdymkaZnak">
    <w:name w:val="Tekst dymka Znak"/>
    <w:link w:val="Tekstdymka"/>
    <w:uiPriority w:val="99"/>
    <w:rsid w:val="00BD145A"/>
    <w:rPr>
      <w:rFonts w:ascii="Tahoma" w:hAnsi="Tahoma" w:cs="Arial Narrow"/>
      <w:sz w:val="16"/>
      <w:szCs w:val="16"/>
      <w:lang w:eastAsia="ar-SA"/>
    </w:rPr>
  </w:style>
  <w:style w:type="character" w:customStyle="1" w:styleId="TematkomentarzaZnak">
    <w:name w:val="Temat komentarza Znak"/>
    <w:link w:val="Tematkomentarza"/>
    <w:uiPriority w:val="99"/>
    <w:rsid w:val="00BD145A"/>
    <w:rPr>
      <w:b/>
      <w:bCs/>
      <w:lang w:eastAsia="ar-SA"/>
    </w:rPr>
  </w:style>
  <w:style w:type="numbering" w:customStyle="1" w:styleId="Bezlisty2">
    <w:name w:val="Bez listy2"/>
    <w:next w:val="Bezlisty"/>
    <w:semiHidden/>
    <w:rsid w:val="00B558EF"/>
  </w:style>
  <w:style w:type="character" w:customStyle="1" w:styleId="ZnakZnak3">
    <w:name w:val="Znak Znak3"/>
    <w:rsid w:val="00B558EF"/>
    <w:rPr>
      <w:rFonts w:ascii="Arial" w:hAnsi="Arial"/>
      <w:b/>
      <w:kern w:val="32"/>
      <w:sz w:val="32"/>
      <w:lang w:val="pl-PL" w:eastAsia="pl-PL" w:bidi="ar-SA"/>
    </w:rPr>
  </w:style>
  <w:style w:type="character" w:customStyle="1" w:styleId="ZnakZnak20">
    <w:name w:val="Znak Znak20"/>
    <w:locked/>
    <w:rsid w:val="00B558EF"/>
    <w:rPr>
      <w:rFonts w:ascii="Arial" w:hAnsi="Arial"/>
      <w:b/>
      <w:i/>
      <w:sz w:val="28"/>
      <w:lang w:val="pl-PL" w:eastAsia="pl-PL" w:bidi="ar-SA"/>
    </w:rPr>
  </w:style>
  <w:style w:type="character" w:customStyle="1" w:styleId="ZnakZnak19">
    <w:name w:val="Znak Znak19"/>
    <w:locked/>
    <w:rsid w:val="00B558EF"/>
    <w:rPr>
      <w:b/>
      <w:sz w:val="24"/>
      <w:lang w:val="pl-PL" w:eastAsia="pl-PL" w:bidi="ar-SA"/>
    </w:rPr>
  </w:style>
  <w:style w:type="character" w:customStyle="1" w:styleId="ZnakZnak18">
    <w:name w:val="Znak Znak18"/>
    <w:locked/>
    <w:rsid w:val="00B558EF"/>
    <w:rPr>
      <w:rFonts w:ascii="Arial" w:hAnsi="Arial"/>
      <w:b/>
      <w:lang w:val="pl-PL" w:eastAsia="pl-PL" w:bidi="ar-SA"/>
    </w:rPr>
  </w:style>
  <w:style w:type="character" w:customStyle="1" w:styleId="ZnakZnak17">
    <w:name w:val="Znak Znak17"/>
    <w:locked/>
    <w:rsid w:val="00B558EF"/>
    <w:rPr>
      <w:rFonts w:ascii="Arial" w:hAnsi="Arial"/>
      <w:b/>
      <w:lang w:val="pl-PL" w:eastAsia="pl-PL" w:bidi="ar-SA"/>
    </w:rPr>
  </w:style>
  <w:style w:type="character" w:customStyle="1" w:styleId="ZnakZnak16">
    <w:name w:val="Znak Znak16"/>
    <w:locked/>
    <w:rsid w:val="00B558EF"/>
    <w:rPr>
      <w:b/>
      <w:sz w:val="22"/>
      <w:lang w:val="pl-PL" w:eastAsia="pl-PL" w:bidi="ar-SA"/>
    </w:rPr>
  </w:style>
  <w:style w:type="character" w:customStyle="1" w:styleId="ZnakZnak15">
    <w:name w:val="Znak Znak15"/>
    <w:locked/>
    <w:rsid w:val="00B558EF"/>
    <w:rPr>
      <w:sz w:val="24"/>
      <w:lang w:val="pl-PL" w:eastAsia="pl-PL" w:bidi="ar-SA"/>
    </w:rPr>
  </w:style>
  <w:style w:type="character" w:customStyle="1" w:styleId="ZnakZnak14">
    <w:name w:val="Znak Znak14"/>
    <w:locked/>
    <w:rsid w:val="00B558EF"/>
    <w:rPr>
      <w:rFonts w:ascii="Arial" w:hAnsi="Arial"/>
      <w:b/>
      <w:snapToGrid w:val="0"/>
      <w:sz w:val="18"/>
      <w:lang w:val="pl-PL" w:eastAsia="pl-PL" w:bidi="ar-SA"/>
    </w:rPr>
  </w:style>
  <w:style w:type="character" w:customStyle="1" w:styleId="ZnakZnak2">
    <w:name w:val="Znak Znak2"/>
    <w:rsid w:val="00B558EF"/>
    <w:rPr>
      <w:rFonts w:ascii="Arial" w:hAnsi="Arial"/>
      <w:b/>
      <w:lang w:val="pl-PL" w:eastAsia="pl-PL" w:bidi="ar-SA"/>
    </w:rPr>
  </w:style>
  <w:style w:type="character" w:customStyle="1" w:styleId="Osobistystylredagowania">
    <w:name w:val="Osobisty styl redagowania"/>
    <w:rsid w:val="00B558EF"/>
    <w:rPr>
      <w:rFonts w:ascii="Arial" w:hAnsi="Arial" w:cs="Arial"/>
      <w:color w:val="auto"/>
      <w:sz w:val="20"/>
    </w:rPr>
  </w:style>
  <w:style w:type="character" w:customStyle="1" w:styleId="Osobistystylodpowiedzi">
    <w:name w:val="Osobisty styl odpowiedzi"/>
    <w:rsid w:val="00B558EF"/>
    <w:rPr>
      <w:rFonts w:ascii="Arial" w:hAnsi="Arial" w:cs="Arial"/>
      <w:color w:val="auto"/>
      <w:sz w:val="20"/>
    </w:rPr>
  </w:style>
  <w:style w:type="paragraph" w:styleId="Listapunktowana">
    <w:name w:val="List Bullet"/>
    <w:basedOn w:val="Normalny"/>
    <w:autoRedefine/>
    <w:rsid w:val="00B558EF"/>
    <w:pPr>
      <w:suppressAutoHyphens w:val="0"/>
      <w:spacing w:before="120" w:line="312" w:lineRule="auto"/>
      <w:ind w:right="22"/>
      <w:jc w:val="both"/>
    </w:pPr>
    <w:rPr>
      <w:rFonts w:ascii="Arial" w:hAnsi="Arial"/>
      <w:color w:val="000000"/>
      <w:sz w:val="20"/>
      <w:szCs w:val="20"/>
      <w:lang w:eastAsia="pl-PL"/>
    </w:rPr>
  </w:style>
  <w:style w:type="character" w:customStyle="1" w:styleId="ZnakZnak10">
    <w:name w:val="Znak Znak10"/>
    <w:rsid w:val="00B558EF"/>
    <w:rPr>
      <w:sz w:val="24"/>
      <w:lang w:val="pl-PL" w:eastAsia="pl-PL" w:bidi="ar-SA"/>
    </w:rPr>
  </w:style>
  <w:style w:type="character" w:customStyle="1" w:styleId="ZnakZnak12">
    <w:name w:val="Znak Znak12"/>
    <w:locked/>
    <w:rsid w:val="00B558EF"/>
    <w:rPr>
      <w:sz w:val="24"/>
      <w:lang w:val="pl-PL" w:eastAsia="pl-PL" w:bidi="ar-SA"/>
    </w:rPr>
  </w:style>
  <w:style w:type="character" w:customStyle="1" w:styleId="ZnakZnak100">
    <w:name w:val="Znak Znak100"/>
    <w:semiHidden/>
    <w:locked/>
    <w:rsid w:val="00B558EF"/>
    <w:rPr>
      <w:rFonts w:ascii="Univers-PL" w:hAnsi="Univers-PL"/>
      <w:sz w:val="24"/>
      <w:lang w:val="pl-PL" w:eastAsia="pl-PL" w:bidi="ar-SA"/>
    </w:rPr>
  </w:style>
  <w:style w:type="character" w:customStyle="1" w:styleId="ZnakZnak7">
    <w:name w:val="Znak Znak7"/>
    <w:locked/>
    <w:rsid w:val="00B558EF"/>
    <w:rPr>
      <w:rFonts w:ascii="Arial" w:hAnsi="Arial"/>
      <w:sz w:val="22"/>
      <w:lang w:val="pl-PL" w:eastAsia="pl-PL" w:bidi="ar-SA"/>
    </w:rPr>
  </w:style>
  <w:style w:type="paragraph" w:customStyle="1" w:styleId="ust2art">
    <w:name w:val="ust2art"/>
    <w:basedOn w:val="Normalny"/>
    <w:qFormat/>
    <w:rsid w:val="00B558EF"/>
    <w:pPr>
      <w:suppressAutoHyphens w:val="0"/>
      <w:overflowPunct w:val="0"/>
      <w:autoSpaceDE w:val="0"/>
      <w:autoSpaceDN w:val="0"/>
      <w:spacing w:before="60" w:after="60" w:line="360" w:lineRule="auto"/>
      <w:ind w:left="1860" w:hanging="386"/>
      <w:jc w:val="both"/>
    </w:pPr>
    <w:rPr>
      <w:szCs w:val="20"/>
      <w:lang w:eastAsia="pl-PL"/>
    </w:rPr>
  </w:style>
  <w:style w:type="paragraph" w:customStyle="1" w:styleId="ust1art">
    <w:name w:val="ust1art"/>
    <w:basedOn w:val="Normalny"/>
    <w:qFormat/>
    <w:rsid w:val="00B558EF"/>
    <w:pPr>
      <w:suppressAutoHyphens w:val="0"/>
      <w:overflowPunct w:val="0"/>
      <w:autoSpaceDE w:val="0"/>
      <w:autoSpaceDN w:val="0"/>
      <w:spacing w:before="60" w:after="60" w:line="360" w:lineRule="auto"/>
      <w:ind w:left="1843" w:hanging="255"/>
      <w:jc w:val="both"/>
    </w:pPr>
    <w:rPr>
      <w:szCs w:val="20"/>
      <w:lang w:eastAsia="pl-PL"/>
    </w:rPr>
  </w:style>
  <w:style w:type="paragraph" w:customStyle="1" w:styleId="pkt1">
    <w:name w:val="pkt1"/>
    <w:basedOn w:val="pkt"/>
    <w:qFormat/>
    <w:rsid w:val="00B558EF"/>
    <w:pPr>
      <w:ind w:left="850" w:hanging="425"/>
    </w:pPr>
  </w:style>
  <w:style w:type="character" w:customStyle="1" w:styleId="ZnakZnak8">
    <w:name w:val="Znak Znak8"/>
    <w:locked/>
    <w:rsid w:val="00B558EF"/>
    <w:rPr>
      <w:rFonts w:ascii="Arial" w:hAnsi="Arial"/>
      <w:b/>
      <w:sz w:val="22"/>
      <w:lang w:val="pl-PL" w:eastAsia="pl-PL" w:bidi="ar-SA"/>
    </w:rPr>
  </w:style>
  <w:style w:type="character" w:customStyle="1" w:styleId="ZnakZnak9">
    <w:name w:val="Znak Znak9"/>
    <w:semiHidden/>
    <w:locked/>
    <w:rsid w:val="00B558EF"/>
    <w:rPr>
      <w:sz w:val="24"/>
      <w:lang w:val="pl-PL" w:eastAsia="pl-PL" w:bidi="ar-SA"/>
    </w:rPr>
  </w:style>
  <w:style w:type="character" w:customStyle="1" w:styleId="tw4winTerm">
    <w:name w:val="tw4winTerm"/>
    <w:rsid w:val="00B558EF"/>
    <w:rPr>
      <w:color w:val="0000FF"/>
    </w:rPr>
  </w:style>
  <w:style w:type="paragraph" w:customStyle="1" w:styleId="DefinitionTerm">
    <w:name w:val="Definition Term"/>
    <w:basedOn w:val="Normalny"/>
    <w:next w:val="DefinitionList"/>
    <w:qFormat/>
    <w:rsid w:val="00B558EF"/>
    <w:pPr>
      <w:widowControl w:val="0"/>
      <w:suppressAutoHyphens w:val="0"/>
      <w:spacing w:line="360" w:lineRule="auto"/>
    </w:pPr>
    <w:rPr>
      <w:snapToGrid w:val="0"/>
      <w:szCs w:val="20"/>
      <w:lang w:eastAsia="pl-PL"/>
    </w:rPr>
  </w:style>
  <w:style w:type="character" w:customStyle="1" w:styleId="AnchorA">
    <w:name w:val="Anchor (A)"/>
    <w:rsid w:val="00B558EF"/>
    <w:rPr>
      <w:color w:val="0000FF"/>
      <w:u w:val="single"/>
    </w:rPr>
  </w:style>
  <w:style w:type="character" w:customStyle="1" w:styleId="ZnakZnak6">
    <w:name w:val="Znak Znak6"/>
    <w:semiHidden/>
    <w:locked/>
    <w:rsid w:val="00B558EF"/>
    <w:rPr>
      <w:rFonts w:ascii="Tahoma" w:hAnsi="Tahoma" w:cs="Tahoma"/>
      <w:sz w:val="16"/>
      <w:szCs w:val="16"/>
      <w:lang w:val="pl-PL" w:eastAsia="pl-PL" w:bidi="ar-SA"/>
    </w:rPr>
  </w:style>
  <w:style w:type="character" w:customStyle="1" w:styleId="ZnakZnak5">
    <w:name w:val="Znak Znak5"/>
    <w:semiHidden/>
    <w:locked/>
    <w:rsid w:val="00B558EF"/>
    <w:rPr>
      <w:lang w:val="pl-PL" w:eastAsia="pl-PL" w:bidi="ar-SA"/>
    </w:rPr>
  </w:style>
  <w:style w:type="character" w:customStyle="1" w:styleId="ZnakZnak4">
    <w:name w:val="Znak Znak4"/>
    <w:semiHidden/>
    <w:locked/>
    <w:rsid w:val="00B558EF"/>
    <w:rPr>
      <w:b/>
      <w:bCs/>
      <w:lang w:val="pl-PL" w:eastAsia="pl-PL" w:bidi="ar-SA"/>
    </w:rPr>
  </w:style>
  <w:style w:type="character" w:customStyle="1" w:styleId="EquationCaption">
    <w:name w:val="_Equation Caption"/>
    <w:rsid w:val="00B558EF"/>
  </w:style>
  <w:style w:type="paragraph" w:customStyle="1" w:styleId="umowa1">
    <w:name w:val="umowa 1"/>
    <w:basedOn w:val="Normalny"/>
    <w:qFormat/>
    <w:rsid w:val="00B558EF"/>
    <w:pPr>
      <w:tabs>
        <w:tab w:val="num" w:pos="1440"/>
      </w:tabs>
      <w:suppressAutoHyphens w:val="0"/>
      <w:spacing w:line="360" w:lineRule="auto"/>
      <w:ind w:left="1440" w:hanging="360"/>
      <w:jc w:val="both"/>
    </w:pPr>
    <w:rPr>
      <w:rFonts w:ascii="Helv" w:hAnsi="Helv"/>
      <w:color w:val="000000"/>
      <w:sz w:val="18"/>
      <w:lang w:eastAsia="pl-PL"/>
    </w:rPr>
  </w:style>
  <w:style w:type="paragraph" w:customStyle="1" w:styleId="knfuwaga">
    <w:name w:val="_knf_uwaga"/>
    <w:basedOn w:val="Normalny"/>
    <w:next w:val="knftresctekstu"/>
    <w:qFormat/>
    <w:rsid w:val="00B558EF"/>
    <w:pPr>
      <w:pBdr>
        <w:top w:val="single" w:sz="18" w:space="1" w:color="C00000"/>
        <w:left w:val="single" w:sz="18" w:space="4" w:color="C00000"/>
        <w:bottom w:val="single" w:sz="18" w:space="1" w:color="C00000"/>
        <w:right w:val="single" w:sz="18" w:space="4" w:color="C00000"/>
      </w:pBdr>
      <w:shd w:val="clear" w:color="auto" w:fill="FFFF00"/>
      <w:spacing w:before="240" w:after="240" w:line="360" w:lineRule="auto"/>
      <w:ind w:left="567" w:right="567"/>
    </w:pPr>
    <w:rPr>
      <w:b/>
      <w:i/>
      <w:color w:val="C00000"/>
      <w:szCs w:val="20"/>
      <w:lang w:eastAsia="pl-PL"/>
    </w:rPr>
  </w:style>
  <w:style w:type="character" w:customStyle="1" w:styleId="knfuwagaChar">
    <w:name w:val="_knf_uwaga Char"/>
    <w:rsid w:val="00B558EF"/>
    <w:rPr>
      <w:b/>
      <w:i/>
      <w:color w:val="C00000"/>
      <w:sz w:val="24"/>
      <w:lang w:val="pl-PL" w:eastAsia="pl-PL" w:bidi="ar-SA"/>
    </w:rPr>
  </w:style>
  <w:style w:type="paragraph" w:customStyle="1" w:styleId="knfwylicz">
    <w:name w:val="knf_wylicz"/>
    <w:basedOn w:val="knftresctekstu"/>
    <w:link w:val="knfwyliczZnak"/>
    <w:qFormat/>
    <w:rsid w:val="00B558EF"/>
    <w:pPr>
      <w:tabs>
        <w:tab w:val="num" w:pos="360"/>
      </w:tabs>
      <w:spacing w:line="360" w:lineRule="auto"/>
      <w:ind w:left="567" w:hanging="360"/>
      <w:jc w:val="both"/>
    </w:pPr>
  </w:style>
  <w:style w:type="paragraph" w:customStyle="1" w:styleId="Punkt">
    <w:name w:val="Punkt"/>
    <w:basedOn w:val="Normalny"/>
    <w:qFormat/>
    <w:rsid w:val="00B558EF"/>
    <w:pPr>
      <w:numPr>
        <w:numId w:val="8"/>
      </w:numPr>
      <w:suppressAutoHyphens w:val="0"/>
      <w:spacing w:before="120" w:line="360" w:lineRule="auto"/>
      <w:jc w:val="both"/>
    </w:pPr>
    <w:rPr>
      <w:rFonts w:ascii="Arial" w:hAnsi="Arial"/>
      <w:szCs w:val="20"/>
      <w:lang w:eastAsia="pl-PL"/>
    </w:rPr>
  </w:style>
  <w:style w:type="paragraph" w:customStyle="1" w:styleId="FBPWyliczenie1">
    <w:name w:val="FBP Wyliczenie 1"/>
    <w:basedOn w:val="Normalny"/>
    <w:autoRedefine/>
    <w:qFormat/>
    <w:rsid w:val="00B558EF"/>
    <w:pPr>
      <w:tabs>
        <w:tab w:val="num" w:pos="643"/>
      </w:tabs>
      <w:suppressAutoHyphens w:val="0"/>
      <w:autoSpaceDE w:val="0"/>
      <w:autoSpaceDN w:val="0"/>
      <w:spacing w:after="120" w:line="280" w:lineRule="atLeast"/>
      <w:ind w:left="643" w:hanging="360"/>
      <w:jc w:val="both"/>
    </w:pPr>
    <w:rPr>
      <w:color w:val="000000"/>
      <w:lang w:eastAsia="pl-PL"/>
    </w:rPr>
  </w:style>
  <w:style w:type="character" w:customStyle="1" w:styleId="ZnakZnak">
    <w:name w:val="Znak Znak"/>
    <w:rsid w:val="00B558EF"/>
    <w:rPr>
      <w:lang w:val="pl-PL" w:eastAsia="pl-PL" w:bidi="ar-SA"/>
    </w:rPr>
  </w:style>
  <w:style w:type="character" w:customStyle="1" w:styleId="Tytuypl">
    <w:name w:val="Tytuły pól"/>
    <w:rsid w:val="00B558EF"/>
    <w:rPr>
      <w:rFonts w:ascii="Times New Roman" w:hAnsi="Times New Roman" w:cs="Times New Roman"/>
      <w:b/>
      <w:bCs/>
      <w:i/>
      <w:iCs/>
      <w:noProof/>
      <w:color w:val="auto"/>
      <w:sz w:val="20"/>
      <w:szCs w:val="20"/>
      <w:vertAlign w:val="baseline"/>
    </w:rPr>
  </w:style>
  <w:style w:type="paragraph" w:customStyle="1" w:styleId="Pola">
    <w:name w:val="Pola"/>
    <w:qFormat/>
    <w:rsid w:val="00B558EF"/>
    <w:rPr>
      <w:noProof/>
    </w:rPr>
  </w:style>
  <w:style w:type="character" w:customStyle="1" w:styleId="ZnakZnak21">
    <w:name w:val="Znak Znak21"/>
    <w:locked/>
    <w:rsid w:val="00B558EF"/>
    <w:rPr>
      <w:rFonts w:ascii="Arial" w:hAnsi="Arial" w:cs="Arial"/>
      <w:b/>
      <w:bCs/>
      <w:kern w:val="32"/>
      <w:lang w:val="x-none" w:eastAsia="en-US"/>
    </w:rPr>
  </w:style>
  <w:style w:type="character" w:customStyle="1" w:styleId="ZnakZnak13">
    <w:name w:val="Znak Znak13"/>
    <w:locked/>
    <w:rsid w:val="00B558EF"/>
    <w:rPr>
      <w:rFonts w:ascii="Arial" w:hAnsi="Arial" w:cs="Arial"/>
    </w:rPr>
  </w:style>
  <w:style w:type="character" w:customStyle="1" w:styleId="ZnakZnak11">
    <w:name w:val="Znak Znak11"/>
    <w:locked/>
    <w:rsid w:val="00B558EF"/>
    <w:rPr>
      <w:rFonts w:ascii="Times New Roman" w:hAnsi="Times New Roman" w:cs="Times New Roman"/>
      <w:sz w:val="24"/>
      <w:szCs w:val="24"/>
    </w:rPr>
  </w:style>
  <w:style w:type="paragraph" w:styleId="Listanumerowana2">
    <w:name w:val="List Number 2"/>
    <w:basedOn w:val="Normalny"/>
    <w:rsid w:val="00B558EF"/>
    <w:pPr>
      <w:tabs>
        <w:tab w:val="num" w:pos="643"/>
      </w:tabs>
      <w:suppressAutoHyphens w:val="0"/>
      <w:spacing w:after="200" w:line="276" w:lineRule="auto"/>
      <w:ind w:left="643" w:hanging="360"/>
    </w:pPr>
    <w:rPr>
      <w:rFonts w:ascii="Arial" w:hAnsi="Arial"/>
      <w:sz w:val="22"/>
      <w:szCs w:val="22"/>
      <w:lang w:eastAsia="en-US"/>
    </w:rPr>
  </w:style>
  <w:style w:type="paragraph" w:customStyle="1" w:styleId="ListParagraph1">
    <w:name w:val="List Paragraph1"/>
    <w:basedOn w:val="Normalny"/>
    <w:qFormat/>
    <w:rsid w:val="00B558EF"/>
    <w:pPr>
      <w:suppressAutoHyphens w:val="0"/>
      <w:spacing w:after="200" w:line="276" w:lineRule="auto"/>
      <w:ind w:left="720"/>
      <w:contextualSpacing/>
      <w:jc w:val="both"/>
    </w:pPr>
    <w:rPr>
      <w:rFonts w:ascii="Arial" w:hAnsi="Arial"/>
      <w:sz w:val="20"/>
      <w:szCs w:val="20"/>
      <w:lang w:val="en-US" w:eastAsia="en-US"/>
    </w:rPr>
  </w:style>
  <w:style w:type="paragraph" w:customStyle="1" w:styleId="Rub2">
    <w:name w:val="Rub2"/>
    <w:basedOn w:val="Normalny"/>
    <w:next w:val="Normalny"/>
    <w:qFormat/>
    <w:rsid w:val="00B558EF"/>
    <w:pPr>
      <w:tabs>
        <w:tab w:val="left" w:pos="709"/>
        <w:tab w:val="left" w:pos="5670"/>
        <w:tab w:val="left" w:pos="6663"/>
        <w:tab w:val="left" w:pos="7088"/>
        <w:tab w:val="right" w:leader="dot" w:pos="9072"/>
      </w:tabs>
      <w:suppressAutoHyphens w:val="0"/>
      <w:autoSpaceDE w:val="0"/>
      <w:autoSpaceDN w:val="0"/>
      <w:spacing w:before="40" w:line="264" w:lineRule="auto"/>
      <w:ind w:right="-596"/>
    </w:pPr>
    <w:rPr>
      <w:rFonts w:ascii="Tahoma" w:hAnsi="Tahoma" w:cs="Tahoma"/>
      <w:smallCaps/>
      <w:sz w:val="18"/>
      <w:szCs w:val="18"/>
      <w:lang w:val="en-GB" w:eastAsia="pl-PL"/>
    </w:rPr>
  </w:style>
  <w:style w:type="character" w:styleId="Tytuksiki">
    <w:name w:val="Book Title"/>
    <w:uiPriority w:val="33"/>
    <w:qFormat/>
    <w:rsid w:val="00B558EF"/>
    <w:rPr>
      <w:b/>
      <w:bCs/>
      <w:smallCaps/>
      <w:spacing w:val="5"/>
    </w:rPr>
  </w:style>
  <w:style w:type="character" w:customStyle="1" w:styleId="Nagwek6Znak">
    <w:name w:val="Nagłówek 6 Znak"/>
    <w:aliases w:val="UNI - Nagłówek 6 Znak"/>
    <w:link w:val="Nagwek6"/>
    <w:rsid w:val="00C96A74"/>
    <w:rPr>
      <w:rFonts w:ascii="Arial" w:hAnsi="Arial"/>
      <w:b/>
      <w:sz w:val="22"/>
      <w:szCs w:val="24"/>
      <w:lang w:eastAsia="ar-SA"/>
    </w:rPr>
  </w:style>
  <w:style w:type="character" w:customStyle="1" w:styleId="Nagwek7Znak">
    <w:name w:val="Nagłówek 7 Znak"/>
    <w:aliases w:val="UNI - Nagłówek 7 Znak"/>
    <w:link w:val="Nagwek7"/>
    <w:rsid w:val="00C96A74"/>
    <w:rPr>
      <w:sz w:val="24"/>
      <w:szCs w:val="24"/>
      <w:lang w:eastAsia="ar-SA"/>
    </w:rPr>
  </w:style>
  <w:style w:type="character" w:customStyle="1" w:styleId="Nagwek8Znak">
    <w:name w:val="Nagłówek 8 Znak"/>
    <w:aliases w:val="UNI - Nagłówek 8 Znak"/>
    <w:link w:val="Nagwek8"/>
    <w:rsid w:val="00C96A74"/>
    <w:rPr>
      <w:i/>
      <w:iCs/>
      <w:sz w:val="24"/>
      <w:szCs w:val="24"/>
      <w:lang w:eastAsia="ar-SA"/>
    </w:rPr>
  </w:style>
  <w:style w:type="character" w:customStyle="1" w:styleId="Nagwek9Znak">
    <w:name w:val="Nagłówek 9 Znak"/>
    <w:aliases w:val="UNI - Nagłówek 9 Znak,załacznik Znak"/>
    <w:link w:val="Nagwek9"/>
    <w:rsid w:val="00C96A74"/>
    <w:rPr>
      <w:rFonts w:ascii="Arial" w:hAnsi="Arial"/>
      <w:b/>
      <w:sz w:val="28"/>
      <w:szCs w:val="24"/>
      <w:lang w:eastAsia="ar-SA"/>
    </w:rPr>
  </w:style>
  <w:style w:type="character" w:customStyle="1" w:styleId="Tekstpodstawowywcity2Znak">
    <w:name w:val="Tekst podstawowy wcięty 2 Znak"/>
    <w:link w:val="Tekstpodstawowywcity2"/>
    <w:rsid w:val="00C96A74"/>
    <w:rPr>
      <w:rFonts w:ascii="Arial" w:hAnsi="Arial"/>
      <w:sz w:val="24"/>
      <w:szCs w:val="24"/>
      <w:lang w:eastAsia="ar-SA"/>
    </w:rPr>
  </w:style>
  <w:style w:type="character" w:customStyle="1" w:styleId="MapadokumentuZnak">
    <w:name w:val="Mapa dokumentu Znak"/>
    <w:link w:val="Mapadokumentu"/>
    <w:semiHidden/>
    <w:rsid w:val="00C96A74"/>
    <w:rPr>
      <w:rFonts w:ascii="Tahoma" w:hAnsi="Tahoma" w:cs="Tahoma"/>
      <w:shd w:val="clear" w:color="auto" w:fill="000080"/>
      <w:lang w:eastAsia="ar-SA"/>
    </w:rPr>
  </w:style>
  <w:style w:type="character" w:customStyle="1" w:styleId="Tekstpodstawowy3Znak">
    <w:name w:val="Tekst podstawowy 3 Znak"/>
    <w:link w:val="Tekstpodstawowy3"/>
    <w:rsid w:val="00C96A74"/>
    <w:rPr>
      <w:sz w:val="16"/>
      <w:szCs w:val="16"/>
      <w:lang w:eastAsia="ar-SA"/>
    </w:rPr>
  </w:style>
  <w:style w:type="character" w:customStyle="1" w:styleId="ZwykytekstZnak">
    <w:name w:val="Zwykły tekst Znak"/>
    <w:link w:val="Zwykytekst"/>
    <w:uiPriority w:val="99"/>
    <w:rsid w:val="00C96A74"/>
    <w:rPr>
      <w:rFonts w:ascii="Courier New" w:hAnsi="Courier New"/>
      <w:szCs w:val="24"/>
      <w:lang w:eastAsia="ar-SA"/>
    </w:rPr>
  </w:style>
  <w:style w:type="paragraph" w:customStyle="1" w:styleId="Akapitzlist10">
    <w:name w:val="Akapit z listą10"/>
    <w:basedOn w:val="Normalny"/>
    <w:qFormat/>
    <w:rsid w:val="00C96A74"/>
    <w:pPr>
      <w:ind w:left="708"/>
    </w:pPr>
  </w:style>
  <w:style w:type="paragraph" w:customStyle="1" w:styleId="Styl1">
    <w:name w:val="Styl_1"/>
    <w:basedOn w:val="Normalny"/>
    <w:qFormat/>
    <w:rsid w:val="00C96A74"/>
    <w:pPr>
      <w:numPr>
        <w:ilvl w:val="1"/>
        <w:numId w:val="15"/>
      </w:numPr>
      <w:suppressAutoHyphens w:val="0"/>
    </w:pPr>
    <w:rPr>
      <w:lang w:eastAsia="pl-PL"/>
    </w:rPr>
  </w:style>
  <w:style w:type="character" w:customStyle="1" w:styleId="CommentTextChar">
    <w:name w:val="Comment Text Char"/>
    <w:semiHidden/>
    <w:locked/>
    <w:rsid w:val="00C96A74"/>
    <w:rPr>
      <w:lang w:val="pl-PL" w:eastAsia="ar-SA" w:bidi="ar-SA"/>
    </w:rPr>
  </w:style>
  <w:style w:type="table" w:customStyle="1" w:styleId="Tabela-Siatka2">
    <w:name w:val="Tabela - Siatka2"/>
    <w:basedOn w:val="Standardowy"/>
    <w:next w:val="Tabela-Siatka"/>
    <w:uiPriority w:val="39"/>
    <w:rsid w:val="00C645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C645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C645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p1 Znak,List Paragraph2 Znak,CW_Lista Znak,Alpha list Znak,Podsis rysunku Znak,Akapit z listą numerowaną Znak,Bullet List Znak,FooterText Znak,numbered Znak,Paragraphe de liste1 Znak,Bulletr List Paragraph Znak,列出段落 Znak,列出段落1 Znak"/>
    <w:link w:val="Akapitzlist"/>
    <w:uiPriority w:val="34"/>
    <w:qFormat/>
    <w:locked/>
    <w:rsid w:val="00837A07"/>
    <w:rPr>
      <w:rFonts w:ascii="Calibri" w:hAnsi="Calibri"/>
      <w:sz w:val="22"/>
      <w:szCs w:val="22"/>
    </w:rPr>
  </w:style>
  <w:style w:type="paragraph" w:customStyle="1" w:styleId="Tekstpodstawowy22">
    <w:name w:val="Tekst podstawowy 22"/>
    <w:basedOn w:val="Normalny"/>
    <w:qFormat/>
    <w:rsid w:val="00507279"/>
    <w:pPr>
      <w:keepLines/>
      <w:suppressAutoHyphens w:val="0"/>
      <w:spacing w:before="120"/>
    </w:pPr>
    <w:rPr>
      <w:sz w:val="28"/>
      <w:szCs w:val="20"/>
      <w:lang w:eastAsia="pl-PL"/>
    </w:rPr>
  </w:style>
  <w:style w:type="table" w:customStyle="1" w:styleId="Tabela-Siatka5">
    <w:name w:val="Tabela - Siatka5"/>
    <w:basedOn w:val="Standardowy"/>
    <w:next w:val="Tabela-Siatka"/>
    <w:uiPriority w:val="39"/>
    <w:rsid w:val="00DA519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uiPriority w:val="39"/>
    <w:rsid w:val="000462B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00">
    <w:name w:val="Tekst podstawowy 2100"/>
    <w:basedOn w:val="Normalny"/>
    <w:qFormat/>
    <w:rsid w:val="002E10AC"/>
    <w:pPr>
      <w:widowControl w:val="0"/>
      <w:snapToGrid w:val="0"/>
    </w:pPr>
    <w:rPr>
      <w:b/>
      <w:szCs w:val="20"/>
    </w:rPr>
  </w:style>
  <w:style w:type="paragraph" w:customStyle="1" w:styleId="Tekstpodstawowy3100">
    <w:name w:val="Tekst podstawowy 3100"/>
    <w:basedOn w:val="Normalny"/>
    <w:qFormat/>
    <w:rsid w:val="002E10AC"/>
    <w:pPr>
      <w:widowControl w:val="0"/>
      <w:snapToGrid w:val="0"/>
      <w:jc w:val="both"/>
    </w:pPr>
    <w:rPr>
      <w:szCs w:val="20"/>
    </w:rPr>
  </w:style>
  <w:style w:type="character" w:customStyle="1" w:styleId="text1">
    <w:name w:val="text1"/>
    <w:rsid w:val="002E10AC"/>
    <w:rPr>
      <w:rFonts w:ascii="Verdana" w:hAnsi="Verdana" w:hint="default"/>
      <w:color w:val="000000"/>
      <w:sz w:val="20"/>
      <w:szCs w:val="20"/>
    </w:rPr>
  </w:style>
  <w:style w:type="character" w:styleId="HTML-cytat">
    <w:name w:val="HTML Cite"/>
    <w:uiPriority w:val="99"/>
    <w:unhideWhenUsed/>
    <w:rsid w:val="002E10AC"/>
    <w:rPr>
      <w:i w:val="0"/>
      <w:iCs w:val="0"/>
      <w:color w:val="009933"/>
    </w:rPr>
  </w:style>
  <w:style w:type="paragraph" w:customStyle="1" w:styleId="11aWyliczanka">
    <w:name w:val="1. 1) a. Wyliczanka"/>
    <w:basedOn w:val="Normalny"/>
    <w:qFormat/>
    <w:rsid w:val="002E10AC"/>
    <w:pPr>
      <w:numPr>
        <w:ilvl w:val="1"/>
        <w:numId w:val="19"/>
      </w:numPr>
      <w:suppressAutoHyphens w:val="0"/>
      <w:spacing w:after="120"/>
    </w:pPr>
    <w:rPr>
      <w:rFonts w:cs="Arial"/>
      <w:lang w:eastAsia="en-US"/>
    </w:rPr>
  </w:style>
  <w:style w:type="paragraph" w:customStyle="1" w:styleId="NumPar2">
    <w:name w:val="NumPar 2"/>
    <w:basedOn w:val="Nagwek2"/>
    <w:next w:val="Normalny"/>
    <w:qFormat/>
    <w:rsid w:val="002E10AC"/>
    <w:pPr>
      <w:keepNext w:val="0"/>
      <w:numPr>
        <w:numId w:val="20"/>
      </w:numPr>
      <w:tabs>
        <w:tab w:val="clear" w:pos="360"/>
        <w:tab w:val="num" w:pos="1200"/>
      </w:tabs>
      <w:suppressAutoHyphens w:val="0"/>
      <w:spacing w:before="0" w:after="240"/>
      <w:ind w:left="1200" w:hanging="720"/>
      <w:jc w:val="both"/>
      <w:outlineLvl w:val="9"/>
    </w:pPr>
    <w:rPr>
      <w:rFonts w:ascii="Cambria" w:hAnsi="Cambria" w:cs="Times New Roman"/>
      <w:sz w:val="24"/>
      <w:lang w:val="en-GB" w:eastAsia="en-GB"/>
    </w:rPr>
  </w:style>
  <w:style w:type="paragraph" w:customStyle="1" w:styleId="Tekstpodstawowy32">
    <w:name w:val="Tekst podstawowy 32"/>
    <w:basedOn w:val="Normalny"/>
    <w:qFormat/>
    <w:rsid w:val="002E10AC"/>
    <w:pPr>
      <w:tabs>
        <w:tab w:val="left" w:pos="9923"/>
        <w:tab w:val="left" w:pos="10969"/>
      </w:tabs>
      <w:suppressAutoHyphens w:val="0"/>
      <w:spacing w:line="360" w:lineRule="auto"/>
      <w:ind w:right="-622"/>
      <w:jc w:val="both"/>
    </w:pPr>
    <w:rPr>
      <w:sz w:val="22"/>
      <w:szCs w:val="20"/>
      <w:lang w:eastAsia="pl-PL"/>
    </w:rPr>
  </w:style>
  <w:style w:type="paragraph" w:customStyle="1" w:styleId="Akapitzlist2">
    <w:name w:val="Akapit z listą2"/>
    <w:basedOn w:val="Normalny"/>
    <w:qFormat/>
    <w:rsid w:val="002E10AC"/>
    <w:pPr>
      <w:ind w:left="708"/>
    </w:pPr>
  </w:style>
  <w:style w:type="paragraph" w:customStyle="1" w:styleId="Numeracja1">
    <w:name w:val="Numeracja 1"/>
    <w:basedOn w:val="Lista"/>
    <w:qFormat/>
    <w:rsid w:val="002E10AC"/>
    <w:pPr>
      <w:widowControl w:val="0"/>
      <w:suppressAutoHyphens/>
      <w:overflowPunct w:val="0"/>
      <w:autoSpaceDE w:val="0"/>
      <w:spacing w:after="120" w:line="240" w:lineRule="auto"/>
      <w:ind w:left="360" w:hanging="360"/>
      <w:textAlignment w:val="baseline"/>
    </w:pPr>
    <w:rPr>
      <w:kern w:val="1"/>
      <w:lang w:eastAsia="ar-SA"/>
    </w:rPr>
  </w:style>
  <w:style w:type="character" w:customStyle="1" w:styleId="apple-converted-space">
    <w:name w:val="apple-converted-space"/>
    <w:rsid w:val="002E10AC"/>
  </w:style>
  <w:style w:type="table" w:styleId="redniasiatka1">
    <w:name w:val="Medium Grid 1"/>
    <w:basedOn w:val="Standardowy"/>
    <w:uiPriority w:val="67"/>
    <w:rsid w:val="002E10AC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character" w:customStyle="1" w:styleId="marker">
    <w:name w:val="marker"/>
    <w:rsid w:val="002E10AC"/>
  </w:style>
  <w:style w:type="character" w:customStyle="1" w:styleId="colorindigo">
    <w:name w:val="color_indigo"/>
    <w:rsid w:val="002E10AC"/>
  </w:style>
  <w:style w:type="table" w:customStyle="1" w:styleId="redniasiatka11">
    <w:name w:val="Średnia siatka 11"/>
    <w:basedOn w:val="Standardowy"/>
    <w:next w:val="redniasiatka1"/>
    <w:uiPriority w:val="67"/>
    <w:rsid w:val="002E10AC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numbering" w:customStyle="1" w:styleId="Bezlisty3">
    <w:name w:val="Bez listy3"/>
    <w:next w:val="Bezlisty"/>
    <w:uiPriority w:val="99"/>
    <w:semiHidden/>
    <w:unhideWhenUsed/>
    <w:rsid w:val="002E10AC"/>
  </w:style>
  <w:style w:type="table" w:customStyle="1" w:styleId="redniasiatka12">
    <w:name w:val="Średnia siatka 12"/>
    <w:basedOn w:val="Standardowy"/>
    <w:next w:val="redniasiatka1"/>
    <w:uiPriority w:val="67"/>
    <w:rsid w:val="002E10AC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numbering" w:customStyle="1" w:styleId="Bezlisty4">
    <w:name w:val="Bez listy4"/>
    <w:next w:val="Bezlisty"/>
    <w:uiPriority w:val="99"/>
    <w:semiHidden/>
    <w:unhideWhenUsed/>
    <w:rsid w:val="002E10AC"/>
  </w:style>
  <w:style w:type="paragraph" w:customStyle="1" w:styleId="Application1">
    <w:name w:val="Application1"/>
    <w:basedOn w:val="Nagwek1"/>
    <w:next w:val="Normalny"/>
    <w:qFormat/>
    <w:rsid w:val="002E10AC"/>
    <w:pPr>
      <w:pageBreakBefore/>
      <w:widowControl w:val="0"/>
      <w:numPr>
        <w:numId w:val="21"/>
      </w:numPr>
      <w:tabs>
        <w:tab w:val="num" w:pos="720"/>
      </w:tabs>
      <w:suppressAutoHyphens w:val="0"/>
      <w:spacing w:before="0" w:after="480"/>
    </w:pPr>
    <w:rPr>
      <w:rFonts w:cs="Times New Roman"/>
      <w:bCs w:val="0"/>
      <w:caps/>
      <w:snapToGrid w:val="0"/>
      <w:kern w:val="28"/>
      <w:sz w:val="28"/>
      <w:szCs w:val="20"/>
      <w:lang w:val="en-GB" w:eastAsia="en-GB"/>
    </w:rPr>
  </w:style>
  <w:style w:type="paragraph" w:styleId="Bezodstpw">
    <w:name w:val="No Spacing"/>
    <w:link w:val="BezodstpwZnak"/>
    <w:uiPriority w:val="1"/>
    <w:qFormat/>
    <w:rsid w:val="002E10AC"/>
    <w:pPr>
      <w:suppressAutoHyphens/>
    </w:pPr>
    <w:rPr>
      <w:sz w:val="24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2E10AC"/>
    <w:rPr>
      <w:b/>
      <w:bCs/>
    </w:rPr>
  </w:style>
  <w:style w:type="paragraph" w:customStyle="1" w:styleId="Num-DocParagraph">
    <w:name w:val="Num-Doc Paragraph"/>
    <w:basedOn w:val="Corpsdetexte1"/>
    <w:qFormat/>
    <w:rsid w:val="002E10AC"/>
    <w:pPr>
      <w:tabs>
        <w:tab w:val="left" w:pos="851"/>
        <w:tab w:val="left" w:pos="1191"/>
        <w:tab w:val="left" w:pos="1531"/>
      </w:tabs>
      <w:spacing w:before="0" w:after="240"/>
    </w:pPr>
    <w:rPr>
      <w:rFonts w:ascii="Times" w:eastAsia="Times New Roman" w:hAnsi="Times"/>
      <w:sz w:val="22"/>
      <w:lang w:val="en-GB"/>
    </w:rPr>
  </w:style>
  <w:style w:type="paragraph" w:customStyle="1" w:styleId="Corpsdetexte1">
    <w:name w:val="Corps de texte1"/>
    <w:basedOn w:val="Normalny"/>
    <w:qFormat/>
    <w:rsid w:val="002E10AC"/>
    <w:pPr>
      <w:suppressAutoHyphens w:val="0"/>
      <w:spacing w:before="100" w:after="100"/>
      <w:jc w:val="both"/>
    </w:pPr>
    <w:rPr>
      <w:rFonts w:eastAsia="SimSun"/>
      <w:szCs w:val="20"/>
      <w:lang w:val="fr-BE" w:eastAsia="zh-CN"/>
    </w:rPr>
  </w:style>
  <w:style w:type="paragraph" w:customStyle="1" w:styleId="CharZchnZchn">
    <w:name w:val="Char Zchn Zchn"/>
    <w:basedOn w:val="Normalny"/>
    <w:qFormat/>
    <w:rsid w:val="002E10AC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1Char">
    <w:name w:val="Text 1 Char"/>
    <w:basedOn w:val="Normalny"/>
    <w:qFormat/>
    <w:rsid w:val="002E10AC"/>
    <w:pPr>
      <w:suppressAutoHyphens w:val="0"/>
      <w:spacing w:after="240"/>
      <w:jc w:val="both"/>
    </w:pPr>
    <w:rPr>
      <w:lang w:val="en-GB" w:eastAsia="zh-CN"/>
    </w:rPr>
  </w:style>
  <w:style w:type="character" w:customStyle="1" w:styleId="Text1CharChar1">
    <w:name w:val="Text 1 Char Char1"/>
    <w:rsid w:val="002E10AC"/>
    <w:rPr>
      <w:sz w:val="24"/>
      <w:lang w:val="en-GB" w:eastAsia="zh-CN"/>
    </w:rPr>
  </w:style>
  <w:style w:type="paragraph" w:customStyle="1" w:styleId="NumPar1">
    <w:name w:val="NumPar 1"/>
    <w:basedOn w:val="Normalny"/>
    <w:next w:val="Normalny"/>
    <w:qFormat/>
    <w:rsid w:val="002E10AC"/>
    <w:pPr>
      <w:suppressAutoHyphens w:val="0"/>
      <w:spacing w:after="240"/>
      <w:ind w:left="483" w:hanging="483"/>
      <w:jc w:val="both"/>
    </w:pPr>
    <w:rPr>
      <w:szCs w:val="20"/>
      <w:lang w:val="en-GB" w:eastAsia="zh-CN"/>
    </w:rPr>
  </w:style>
  <w:style w:type="paragraph" w:customStyle="1" w:styleId="BULLETcadre">
    <w:name w:val="BULLET_cadre"/>
    <w:basedOn w:val="Normalny"/>
    <w:qFormat/>
    <w:rsid w:val="002E10AC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suppressAutoHyphens w:val="0"/>
      <w:overflowPunct w:val="0"/>
      <w:autoSpaceDE w:val="0"/>
      <w:autoSpaceDN w:val="0"/>
      <w:adjustRightInd w:val="0"/>
      <w:spacing w:before="240"/>
      <w:ind w:left="2268" w:hanging="567"/>
      <w:jc w:val="both"/>
      <w:textAlignment w:val="baseline"/>
    </w:pPr>
    <w:rPr>
      <w:rFonts w:ascii="Optima" w:hAnsi="Optima"/>
      <w:sz w:val="22"/>
      <w:szCs w:val="20"/>
      <w:lang w:val="en-GB" w:eastAsia="en-GB"/>
    </w:rPr>
  </w:style>
  <w:style w:type="paragraph" w:customStyle="1" w:styleId="Address">
    <w:name w:val="Address"/>
    <w:basedOn w:val="Normalny"/>
    <w:qFormat/>
    <w:rsid w:val="002E10AC"/>
    <w:pPr>
      <w:suppressAutoHyphens w:val="0"/>
      <w:jc w:val="both"/>
    </w:pPr>
    <w:rPr>
      <w:szCs w:val="20"/>
      <w:lang w:val="en-GB" w:eastAsia="zh-CN"/>
    </w:rPr>
  </w:style>
  <w:style w:type="paragraph" w:customStyle="1" w:styleId="NormalIndent1">
    <w:name w:val="Normal Indent 1"/>
    <w:basedOn w:val="Wcicienormalne"/>
    <w:link w:val="NormalIndent1Char"/>
    <w:autoRedefine/>
    <w:qFormat/>
    <w:rsid w:val="002E10AC"/>
    <w:pPr>
      <w:tabs>
        <w:tab w:val="num" w:pos="540"/>
        <w:tab w:val="num" w:pos="1494"/>
      </w:tabs>
      <w:ind w:left="1494" w:hanging="360"/>
    </w:pPr>
    <w:rPr>
      <w:i/>
      <w:sz w:val="24"/>
      <w:lang w:val="en-US"/>
    </w:rPr>
  </w:style>
  <w:style w:type="paragraph" w:styleId="Wcicienormalne">
    <w:name w:val="Normal Indent"/>
    <w:basedOn w:val="Normalny"/>
    <w:link w:val="WcicienormalneZnak"/>
    <w:rsid w:val="002E10AC"/>
    <w:pPr>
      <w:suppressAutoHyphens w:val="0"/>
      <w:ind w:left="720"/>
    </w:pPr>
    <w:rPr>
      <w:sz w:val="20"/>
      <w:szCs w:val="20"/>
      <w:lang w:val="cs-CZ" w:eastAsia="en-US"/>
    </w:rPr>
  </w:style>
  <w:style w:type="paragraph" w:customStyle="1" w:styleId="NormalIndent2">
    <w:name w:val="Normal Indent 2"/>
    <w:basedOn w:val="NormalIndent1"/>
    <w:autoRedefine/>
    <w:qFormat/>
    <w:rsid w:val="002E10AC"/>
    <w:pPr>
      <w:tabs>
        <w:tab w:val="clear" w:pos="540"/>
        <w:tab w:val="num" w:pos="927"/>
      </w:tabs>
      <w:ind w:left="927"/>
      <w:jc w:val="both"/>
    </w:pPr>
  </w:style>
  <w:style w:type="paragraph" w:customStyle="1" w:styleId="Tekstpodstawowy1">
    <w:name w:val="Tekst podstawowy1"/>
    <w:basedOn w:val="Normalny"/>
    <w:qFormat/>
    <w:rsid w:val="002E10AC"/>
    <w:pPr>
      <w:suppressAutoHyphens w:val="0"/>
      <w:jc w:val="both"/>
    </w:pPr>
    <w:rPr>
      <w:sz w:val="20"/>
      <w:szCs w:val="20"/>
      <w:lang w:val="en-GB" w:eastAsia="en-US"/>
    </w:rPr>
  </w:style>
  <w:style w:type="paragraph" w:customStyle="1" w:styleId="Text10">
    <w:name w:val="Text 1"/>
    <w:basedOn w:val="Normalny"/>
    <w:qFormat/>
    <w:rsid w:val="002E10AC"/>
    <w:pPr>
      <w:suppressAutoHyphens w:val="0"/>
      <w:spacing w:after="240"/>
      <w:jc w:val="both"/>
    </w:pPr>
    <w:rPr>
      <w:lang w:val="en-GB" w:eastAsia="zh-CN"/>
    </w:rPr>
  </w:style>
  <w:style w:type="character" w:customStyle="1" w:styleId="Text1Char1">
    <w:name w:val="Text 1 Char1"/>
    <w:rsid w:val="002E10AC"/>
    <w:rPr>
      <w:sz w:val="24"/>
      <w:lang w:val="en-GB" w:eastAsia="zh-CN"/>
    </w:rPr>
  </w:style>
  <w:style w:type="paragraph" w:customStyle="1" w:styleId="StyleNum-DocParagraph12ptItalicBlackAfter6ptTop">
    <w:name w:val="Style Num-Doc Paragraph + 12 pt Italic Black After:  6 pt Top: ..."/>
    <w:basedOn w:val="Tekstpodstawowy1"/>
    <w:qFormat/>
    <w:rsid w:val="002E10AC"/>
    <w:pPr>
      <w:pBdr>
        <w:top w:val="single" w:sz="12" w:space="0" w:color="auto"/>
        <w:left w:val="single" w:sz="12" w:space="4" w:color="auto"/>
        <w:bottom w:val="single" w:sz="12" w:space="1" w:color="auto"/>
        <w:right w:val="single" w:sz="12" w:space="4" w:color="auto"/>
      </w:pBdr>
      <w:spacing w:after="120"/>
    </w:pPr>
    <w:rPr>
      <w:i/>
      <w:iCs/>
      <w:color w:val="000000"/>
      <w:sz w:val="24"/>
    </w:rPr>
  </w:style>
  <w:style w:type="paragraph" w:customStyle="1" w:styleId="111">
    <w:name w:val="111"/>
    <w:basedOn w:val="Normalny"/>
    <w:qFormat/>
    <w:rsid w:val="002E10AC"/>
    <w:pPr>
      <w:tabs>
        <w:tab w:val="num" w:pos="720"/>
      </w:tabs>
      <w:suppressAutoHyphens w:val="0"/>
      <w:ind w:left="720" w:hanging="360"/>
    </w:pPr>
    <w:rPr>
      <w:b/>
      <w:bCs/>
      <w:color w:val="000000"/>
      <w:lang w:val="en-GB" w:eastAsia="en-GB"/>
    </w:rPr>
  </w:style>
  <w:style w:type="paragraph" w:customStyle="1" w:styleId="TexteGras">
    <w:name w:val="Texte Gras"/>
    <w:basedOn w:val="Normalny"/>
    <w:qFormat/>
    <w:rsid w:val="002E10AC"/>
    <w:pPr>
      <w:suppressAutoHyphens w:val="0"/>
      <w:outlineLvl w:val="0"/>
    </w:pPr>
    <w:rPr>
      <w:b/>
      <w:color w:val="000000"/>
      <w:lang w:val="en-GB" w:eastAsia="en-GB"/>
    </w:rPr>
  </w:style>
  <w:style w:type="paragraph" w:customStyle="1" w:styleId="StyleBoldItalicBlackUnderline">
    <w:name w:val="Style Bold Italic Black Underline"/>
    <w:basedOn w:val="Normalny"/>
    <w:qFormat/>
    <w:rsid w:val="002E10AC"/>
    <w:pPr>
      <w:suppressAutoHyphens w:val="0"/>
      <w:outlineLvl w:val="0"/>
    </w:pPr>
    <w:rPr>
      <w:b/>
      <w:i/>
      <w:color w:val="000000"/>
      <w:u w:val="single"/>
      <w:lang w:val="en-GB" w:eastAsia="en-GB"/>
    </w:rPr>
  </w:style>
  <w:style w:type="paragraph" w:customStyle="1" w:styleId="StyleBoldItalicBlackUnderlineJustified">
    <w:name w:val="Style Bold Italic Black Underline Justified"/>
    <w:basedOn w:val="Normalny"/>
    <w:qFormat/>
    <w:rsid w:val="002E10AC"/>
    <w:pPr>
      <w:numPr>
        <w:numId w:val="24"/>
      </w:numPr>
      <w:suppressAutoHyphens w:val="0"/>
      <w:jc w:val="both"/>
    </w:pPr>
    <w:rPr>
      <w:b/>
      <w:bCs/>
      <w:i/>
      <w:iCs/>
      <w:color w:val="000000"/>
      <w:szCs w:val="20"/>
      <w:u w:val="single"/>
      <w:lang w:val="en-GB" w:eastAsia="en-GB"/>
    </w:rPr>
  </w:style>
  <w:style w:type="paragraph" w:customStyle="1" w:styleId="StyleText1CharBoldBlack">
    <w:name w:val="Style Text 1 Char + Bold Black"/>
    <w:basedOn w:val="Text1Char"/>
    <w:qFormat/>
    <w:rsid w:val="002E10AC"/>
    <w:pPr>
      <w:tabs>
        <w:tab w:val="num" w:pos="540"/>
      </w:tabs>
    </w:pPr>
    <w:rPr>
      <w:b/>
      <w:bCs/>
      <w:color w:val="000000"/>
    </w:rPr>
  </w:style>
  <w:style w:type="paragraph" w:customStyle="1" w:styleId="StyleText1ItalicBlack">
    <w:name w:val="Style Text 1 + Italic Black"/>
    <w:basedOn w:val="Text10"/>
    <w:qFormat/>
    <w:rsid w:val="002E10AC"/>
    <w:pPr>
      <w:numPr>
        <w:numId w:val="23"/>
      </w:numPr>
      <w:tabs>
        <w:tab w:val="clear" w:pos="360"/>
      </w:tabs>
    </w:pPr>
    <w:rPr>
      <w:iCs/>
      <w:color w:val="000000"/>
    </w:rPr>
  </w:style>
  <w:style w:type="character" w:customStyle="1" w:styleId="StyleText1ItalicBlackChar">
    <w:name w:val="Style Text 1 + Italic Black Char"/>
    <w:rsid w:val="002E10AC"/>
    <w:rPr>
      <w:color w:val="000000"/>
      <w:sz w:val="24"/>
      <w:lang w:val="en-GB" w:eastAsia="zh-CN"/>
    </w:rPr>
  </w:style>
  <w:style w:type="paragraph" w:customStyle="1" w:styleId="StyleText1CharItalicBlackAfter0pt">
    <w:name w:val="Style Text 1 Char + Italic Black After:  0 pt"/>
    <w:basedOn w:val="Text1Char"/>
    <w:qFormat/>
    <w:rsid w:val="002E10AC"/>
    <w:pPr>
      <w:spacing w:after="0"/>
    </w:pPr>
    <w:rPr>
      <w:iCs/>
      <w:color w:val="000000"/>
      <w:szCs w:val="20"/>
    </w:rPr>
  </w:style>
  <w:style w:type="paragraph" w:customStyle="1" w:styleId="StyleText1CharItalicBlack">
    <w:name w:val="Style Text 1 Char + Italic Black"/>
    <w:basedOn w:val="Text1Char"/>
    <w:qFormat/>
    <w:rsid w:val="002E10AC"/>
    <w:rPr>
      <w:iCs/>
      <w:color w:val="000000"/>
    </w:rPr>
  </w:style>
  <w:style w:type="character" w:customStyle="1" w:styleId="StyleText1CharItalicBlackChar">
    <w:name w:val="Style Text 1 Char + Italic Black Char"/>
    <w:rsid w:val="002E10AC"/>
    <w:rPr>
      <w:color w:val="000000"/>
      <w:sz w:val="24"/>
      <w:lang w:val="en-GB" w:eastAsia="zh-CN"/>
    </w:rPr>
  </w:style>
  <w:style w:type="paragraph" w:customStyle="1" w:styleId="StyleStyleNum-DocParagraph12ptItalicBlackAfter6ptTop">
    <w:name w:val="Style Style Num-Doc Paragraph + 12 pt Italic Black After:  6 pt Top..."/>
    <w:basedOn w:val="StyleNum-DocParagraph12ptItalicBlackAfter6ptTop"/>
    <w:qFormat/>
    <w:rsid w:val="002E10AC"/>
    <w:pPr>
      <w:tabs>
        <w:tab w:val="num" w:pos="720"/>
      </w:tabs>
      <w:spacing w:before="120"/>
      <w:ind w:left="720" w:hanging="360"/>
    </w:pPr>
    <w:rPr>
      <w:i w:val="0"/>
      <w:iCs w:val="0"/>
    </w:rPr>
  </w:style>
  <w:style w:type="paragraph" w:customStyle="1" w:styleId="Tekstas">
    <w:name w:val="Tekstas"/>
    <w:basedOn w:val="Normalny"/>
    <w:qFormat/>
    <w:rsid w:val="002E10AC"/>
    <w:pPr>
      <w:suppressAutoHyphens w:val="0"/>
      <w:spacing w:after="120"/>
      <w:jc w:val="both"/>
    </w:pPr>
    <w:rPr>
      <w:lang w:val="en-US" w:eastAsia="en-US"/>
    </w:rPr>
  </w:style>
  <w:style w:type="paragraph" w:styleId="Legenda">
    <w:name w:val="caption"/>
    <w:basedOn w:val="Normalny"/>
    <w:next w:val="Normalny"/>
    <w:autoRedefine/>
    <w:uiPriority w:val="35"/>
    <w:qFormat/>
    <w:rsid w:val="002E10AC"/>
    <w:pPr>
      <w:suppressAutoHyphens w:val="0"/>
      <w:spacing w:after="80"/>
    </w:pPr>
    <w:rPr>
      <w:b/>
      <w:bCs/>
      <w:sz w:val="22"/>
      <w:szCs w:val="20"/>
      <w:lang w:val="en-US" w:eastAsia="en-US"/>
    </w:rPr>
  </w:style>
  <w:style w:type="paragraph" w:customStyle="1" w:styleId="Corpsdetexte2">
    <w:name w:val="Corps de texte2"/>
    <w:basedOn w:val="Normalny"/>
    <w:qFormat/>
    <w:rsid w:val="002E10AC"/>
    <w:pPr>
      <w:suppressAutoHyphens w:val="0"/>
      <w:spacing w:before="100" w:after="100"/>
      <w:jc w:val="both"/>
    </w:pPr>
    <w:rPr>
      <w:rFonts w:eastAsia="SimSun"/>
      <w:szCs w:val="20"/>
      <w:lang w:val="fr-BE" w:eastAsia="zh-CN"/>
    </w:rPr>
  </w:style>
  <w:style w:type="paragraph" w:customStyle="1" w:styleId="Text2">
    <w:name w:val="Text 2"/>
    <w:basedOn w:val="Normalny"/>
    <w:qFormat/>
    <w:rsid w:val="002E10AC"/>
    <w:pPr>
      <w:tabs>
        <w:tab w:val="left" w:pos="2161"/>
      </w:tabs>
      <w:suppressAutoHyphens w:val="0"/>
      <w:spacing w:after="240"/>
      <w:ind w:left="1202"/>
      <w:jc w:val="both"/>
    </w:pPr>
    <w:rPr>
      <w:szCs w:val="20"/>
      <w:lang w:val="en-GB" w:eastAsia="en-GB"/>
    </w:rPr>
  </w:style>
  <w:style w:type="character" w:customStyle="1" w:styleId="Heading1Char1">
    <w:name w:val="Heading 1 Char1"/>
    <w:aliases w:val="Heading 1 Char Char,Heading 1 Char1 Char1 Char,Heading 1 Char Char Char1 Char,Heading 1 Char1 Char1 Char Char Char,Heading 1 Char Char Char1 Char Char Char,Heading 1 Char Char1 Char,Heading 1 Char1 Char1 Char1 Char"/>
    <w:rsid w:val="002E10AC"/>
    <w:rPr>
      <w:rFonts w:eastAsia="SimSun"/>
      <w:b/>
      <w:kern w:val="28"/>
      <w:sz w:val="32"/>
      <w:lang w:val="en-GB" w:eastAsia="zh-CN" w:bidi="ar-SA"/>
    </w:rPr>
  </w:style>
  <w:style w:type="paragraph" w:customStyle="1" w:styleId="SubTitle1">
    <w:name w:val="SubTitle 1"/>
    <w:basedOn w:val="Normalny"/>
    <w:next w:val="Normalny"/>
    <w:qFormat/>
    <w:rsid w:val="002E10AC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GB"/>
    </w:rPr>
  </w:style>
  <w:style w:type="paragraph" w:customStyle="1" w:styleId="Application2">
    <w:name w:val="Application2"/>
    <w:basedOn w:val="Normalny"/>
    <w:autoRedefine/>
    <w:qFormat/>
    <w:rsid w:val="002E10AC"/>
    <w:pPr>
      <w:widowControl w:val="0"/>
      <w:spacing w:before="120" w:after="120"/>
    </w:pPr>
    <w:rPr>
      <w:b/>
      <w:snapToGrid w:val="0"/>
      <w:spacing w:val="-2"/>
      <w:sz w:val="28"/>
      <w:szCs w:val="28"/>
      <w:u w:val="single"/>
      <w:lang w:val="fr-FR" w:eastAsia="en-GB"/>
    </w:rPr>
  </w:style>
  <w:style w:type="paragraph" w:customStyle="1" w:styleId="text20">
    <w:name w:val="text2"/>
    <w:basedOn w:val="Normalny"/>
    <w:qFormat/>
    <w:rsid w:val="002E10AC"/>
    <w:pPr>
      <w:suppressAutoHyphens w:val="0"/>
      <w:spacing w:after="240"/>
      <w:ind w:left="1077"/>
    </w:pPr>
    <w:rPr>
      <w:szCs w:val="20"/>
      <w:lang w:val="en-GB" w:eastAsia="en-GB"/>
    </w:rPr>
  </w:style>
  <w:style w:type="paragraph" w:customStyle="1" w:styleId="text4">
    <w:name w:val="text4"/>
    <w:basedOn w:val="Normalny"/>
    <w:qFormat/>
    <w:rsid w:val="002E10AC"/>
    <w:pPr>
      <w:suppressAutoHyphens w:val="0"/>
      <w:spacing w:after="240"/>
      <w:ind w:left="2880"/>
    </w:pPr>
    <w:rPr>
      <w:szCs w:val="20"/>
      <w:lang w:val="en-GB" w:eastAsia="en-GB"/>
    </w:rPr>
  </w:style>
  <w:style w:type="paragraph" w:customStyle="1" w:styleId="internormal">
    <w:name w:val="internormal"/>
    <w:basedOn w:val="Normalny"/>
    <w:qFormat/>
    <w:rsid w:val="002E10AC"/>
    <w:pPr>
      <w:suppressAutoHyphens w:val="0"/>
      <w:ind w:left="1701"/>
      <w:jc w:val="both"/>
    </w:pPr>
    <w:rPr>
      <w:rFonts w:ascii="Optima" w:hAnsi="Optima"/>
      <w:sz w:val="22"/>
      <w:szCs w:val="20"/>
      <w:lang w:val="en-GB" w:eastAsia="en-GB"/>
    </w:rPr>
  </w:style>
  <w:style w:type="paragraph" w:customStyle="1" w:styleId="NoteHead">
    <w:name w:val="NoteHead"/>
    <w:basedOn w:val="Normalny"/>
    <w:next w:val="Normalny"/>
    <w:qFormat/>
    <w:rsid w:val="002E10AC"/>
    <w:pPr>
      <w:suppressAutoHyphens w:val="0"/>
      <w:spacing w:before="720" w:after="720"/>
      <w:jc w:val="center"/>
    </w:pPr>
    <w:rPr>
      <w:b/>
      <w:smallCaps/>
      <w:szCs w:val="20"/>
      <w:lang w:val="en-GB" w:eastAsia="en-US"/>
    </w:rPr>
  </w:style>
  <w:style w:type="character" w:customStyle="1" w:styleId="WcicienormalneZnak">
    <w:name w:val="Wcięcie normalne Znak"/>
    <w:link w:val="Wcicienormalne"/>
    <w:rsid w:val="002E10AC"/>
    <w:rPr>
      <w:lang w:val="cs-CZ" w:eastAsia="en-US"/>
    </w:rPr>
  </w:style>
  <w:style w:type="character" w:customStyle="1" w:styleId="NormalIndent1Char">
    <w:name w:val="Normal Indent 1 Char"/>
    <w:link w:val="NormalIndent1"/>
    <w:rsid w:val="002E10AC"/>
    <w:rPr>
      <w:i/>
      <w:sz w:val="24"/>
      <w:lang w:val="en-US" w:eastAsia="en-US"/>
    </w:rPr>
  </w:style>
  <w:style w:type="paragraph" w:customStyle="1" w:styleId="normaltableau">
    <w:name w:val="normal_tableau"/>
    <w:basedOn w:val="Normalny"/>
    <w:qFormat/>
    <w:rsid w:val="002E10A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en-US"/>
    </w:rPr>
  </w:style>
  <w:style w:type="paragraph" w:customStyle="1" w:styleId="article1">
    <w:name w:val="article1"/>
    <w:basedOn w:val="Normalny"/>
    <w:qFormat/>
    <w:rsid w:val="002E10AC"/>
    <w:pPr>
      <w:suppressAutoHyphens w:val="0"/>
      <w:spacing w:before="240"/>
      <w:ind w:left="1701"/>
      <w:jc w:val="center"/>
    </w:pPr>
    <w:rPr>
      <w:rFonts w:ascii="Optima" w:hAnsi="Optima"/>
      <w:b/>
      <w:sz w:val="22"/>
      <w:szCs w:val="20"/>
      <w:u w:val="single"/>
      <w:lang w:val="en-GB" w:eastAsia="en-US"/>
    </w:rPr>
  </w:style>
  <w:style w:type="paragraph" w:customStyle="1" w:styleId="TableTitle">
    <w:name w:val="Table Title"/>
    <w:basedOn w:val="Normalny"/>
    <w:next w:val="Normalny"/>
    <w:qFormat/>
    <w:rsid w:val="002E10AC"/>
    <w:pPr>
      <w:keepNext/>
      <w:widowControl w:val="0"/>
      <w:tabs>
        <w:tab w:val="left" w:pos="851"/>
        <w:tab w:val="left" w:pos="1191"/>
        <w:tab w:val="left" w:pos="1531"/>
      </w:tabs>
      <w:suppressAutoHyphens w:val="0"/>
      <w:spacing w:after="240"/>
      <w:jc w:val="center"/>
    </w:pPr>
    <w:rPr>
      <w:rFonts w:ascii="Helvetica" w:hAnsi="Helvetica"/>
      <w:b/>
      <w:sz w:val="22"/>
      <w:szCs w:val="20"/>
      <w:lang w:val="en-GB" w:eastAsia="en-US"/>
    </w:rPr>
  </w:style>
  <w:style w:type="paragraph" w:customStyle="1" w:styleId="TableSub-title">
    <w:name w:val="Table Sub-title"/>
    <w:basedOn w:val="Normalny"/>
    <w:next w:val="Tekstpodstawowy"/>
    <w:qFormat/>
    <w:rsid w:val="002E10AC"/>
    <w:pPr>
      <w:keepNext/>
      <w:widowControl w:val="0"/>
      <w:tabs>
        <w:tab w:val="left" w:pos="851"/>
        <w:tab w:val="left" w:pos="1191"/>
        <w:tab w:val="left" w:pos="1531"/>
      </w:tabs>
      <w:suppressAutoHyphens w:val="0"/>
      <w:spacing w:after="240"/>
      <w:jc w:val="center"/>
    </w:pPr>
    <w:rPr>
      <w:rFonts w:ascii="Helvetica" w:hAnsi="Helvetica"/>
      <w:sz w:val="22"/>
      <w:szCs w:val="20"/>
      <w:lang w:val="en-GB" w:eastAsia="en-US"/>
    </w:rPr>
  </w:style>
  <w:style w:type="paragraph" w:customStyle="1" w:styleId="SourceDescription">
    <w:name w:val="Source Description"/>
    <w:basedOn w:val="Normalny"/>
    <w:next w:val="Tekstpodstawowy"/>
    <w:qFormat/>
    <w:rsid w:val="002E10AC"/>
    <w:pPr>
      <w:widowControl w:val="0"/>
      <w:tabs>
        <w:tab w:val="left" w:pos="851"/>
        <w:tab w:val="left" w:pos="1191"/>
        <w:tab w:val="left" w:pos="1531"/>
      </w:tabs>
      <w:suppressAutoHyphens w:val="0"/>
      <w:jc w:val="both"/>
    </w:pPr>
    <w:rPr>
      <w:rFonts w:ascii="Helvetica" w:hAnsi="Helvetica"/>
      <w:sz w:val="18"/>
      <w:szCs w:val="20"/>
      <w:lang w:val="en-GB" w:eastAsia="en-US"/>
    </w:rPr>
  </w:style>
  <w:style w:type="paragraph" w:customStyle="1" w:styleId="Text11">
    <w:name w:val="Text 11"/>
    <w:basedOn w:val="Normalny"/>
    <w:qFormat/>
    <w:rsid w:val="002E10AC"/>
    <w:pPr>
      <w:suppressAutoHyphens w:val="0"/>
      <w:spacing w:after="240"/>
      <w:jc w:val="both"/>
    </w:pPr>
    <w:rPr>
      <w:szCs w:val="20"/>
      <w:lang w:val="en-GB" w:eastAsia="zh-CN"/>
    </w:rPr>
  </w:style>
  <w:style w:type="paragraph" w:customStyle="1" w:styleId="Num-DocParagraph1">
    <w:name w:val="Num-Doc Paragraph1"/>
    <w:basedOn w:val="Normalny"/>
    <w:qFormat/>
    <w:rsid w:val="002E10AC"/>
    <w:pPr>
      <w:tabs>
        <w:tab w:val="left" w:pos="851"/>
        <w:tab w:val="left" w:pos="1191"/>
        <w:tab w:val="left" w:pos="1531"/>
      </w:tabs>
      <w:suppressAutoHyphens w:val="0"/>
      <w:spacing w:after="240"/>
      <w:jc w:val="both"/>
    </w:pPr>
    <w:rPr>
      <w:rFonts w:ascii="Times" w:hAnsi="Times"/>
      <w:sz w:val="22"/>
      <w:szCs w:val="20"/>
      <w:lang w:val="en-GB" w:eastAsia="zh-CN"/>
    </w:rPr>
  </w:style>
  <w:style w:type="paragraph" w:customStyle="1" w:styleId="Text12">
    <w:name w:val="Text 12"/>
    <w:basedOn w:val="Normalny"/>
    <w:qFormat/>
    <w:rsid w:val="002E10AC"/>
    <w:pPr>
      <w:suppressAutoHyphens w:val="0"/>
      <w:spacing w:after="240"/>
      <w:jc w:val="both"/>
    </w:pPr>
    <w:rPr>
      <w:szCs w:val="20"/>
      <w:lang w:val="en-GB" w:eastAsia="zh-CN"/>
    </w:rPr>
  </w:style>
  <w:style w:type="paragraph" w:customStyle="1" w:styleId="Text1Char2">
    <w:name w:val="Text 1 Char2"/>
    <w:basedOn w:val="Normalny"/>
    <w:qFormat/>
    <w:rsid w:val="002E10AC"/>
    <w:pPr>
      <w:suppressAutoHyphens w:val="0"/>
      <w:spacing w:after="240"/>
      <w:jc w:val="both"/>
    </w:pPr>
    <w:rPr>
      <w:lang w:val="en-GB" w:eastAsia="zh-CN"/>
    </w:rPr>
  </w:style>
  <w:style w:type="paragraph" w:customStyle="1" w:styleId="Num-DocParagraph2">
    <w:name w:val="Num-Doc Paragraph2"/>
    <w:basedOn w:val="Normalny"/>
    <w:qFormat/>
    <w:rsid w:val="002E10AC"/>
    <w:pPr>
      <w:tabs>
        <w:tab w:val="left" w:pos="851"/>
        <w:tab w:val="left" w:pos="1191"/>
        <w:tab w:val="left" w:pos="1531"/>
      </w:tabs>
      <w:suppressAutoHyphens w:val="0"/>
      <w:spacing w:after="240"/>
      <w:jc w:val="both"/>
    </w:pPr>
    <w:rPr>
      <w:rFonts w:ascii="Times" w:hAnsi="Times"/>
      <w:sz w:val="22"/>
      <w:szCs w:val="20"/>
      <w:lang w:val="en-GB" w:eastAsia="zh-CN"/>
    </w:rPr>
  </w:style>
  <w:style w:type="paragraph" w:customStyle="1" w:styleId="SectionTitle">
    <w:name w:val="SectionTitle"/>
    <w:basedOn w:val="Normalny"/>
    <w:next w:val="Nagwek1"/>
    <w:qFormat/>
    <w:rsid w:val="002E10AC"/>
    <w:pPr>
      <w:keepNext/>
      <w:suppressAutoHyphens w:val="0"/>
      <w:spacing w:after="480"/>
      <w:jc w:val="center"/>
    </w:pPr>
    <w:rPr>
      <w:b/>
      <w:smallCaps/>
      <w:sz w:val="28"/>
      <w:szCs w:val="20"/>
      <w:lang w:val="en-GB" w:eastAsia="en-GB"/>
    </w:rPr>
  </w:style>
  <w:style w:type="paragraph" w:customStyle="1" w:styleId="Text3">
    <w:name w:val="Text 3"/>
    <w:basedOn w:val="Normalny"/>
    <w:qFormat/>
    <w:rsid w:val="002E10AC"/>
    <w:pPr>
      <w:tabs>
        <w:tab w:val="left" w:pos="2302"/>
      </w:tabs>
      <w:suppressAutoHyphens w:val="0"/>
      <w:spacing w:after="240"/>
      <w:ind w:left="1202"/>
      <w:jc w:val="both"/>
    </w:pPr>
    <w:rPr>
      <w:szCs w:val="20"/>
      <w:lang w:val="en-GB" w:eastAsia="en-GB"/>
    </w:rPr>
  </w:style>
  <w:style w:type="paragraph" w:customStyle="1" w:styleId="ListBullet1">
    <w:name w:val="List Bullet 1"/>
    <w:basedOn w:val="Text10"/>
    <w:qFormat/>
    <w:rsid w:val="002E10AC"/>
    <w:pPr>
      <w:numPr>
        <w:numId w:val="22"/>
      </w:numPr>
    </w:pPr>
    <w:rPr>
      <w:szCs w:val="20"/>
      <w:lang w:eastAsia="en-US"/>
    </w:rPr>
  </w:style>
  <w:style w:type="paragraph" w:customStyle="1" w:styleId="ListDash2">
    <w:name w:val="List Dash 2"/>
    <w:basedOn w:val="Text2"/>
    <w:qFormat/>
    <w:rsid w:val="002E10AC"/>
    <w:pPr>
      <w:numPr>
        <w:numId w:val="25"/>
      </w:numPr>
      <w:tabs>
        <w:tab w:val="clear" w:pos="2161"/>
      </w:tabs>
    </w:pPr>
    <w:rPr>
      <w:lang w:eastAsia="en-US"/>
    </w:rPr>
  </w:style>
  <w:style w:type="paragraph" w:customStyle="1" w:styleId="ListDash4">
    <w:name w:val="List Dash 4"/>
    <w:basedOn w:val="Normalny"/>
    <w:qFormat/>
    <w:rsid w:val="002E10AC"/>
    <w:pPr>
      <w:numPr>
        <w:numId w:val="26"/>
      </w:numPr>
      <w:suppressAutoHyphens w:val="0"/>
      <w:spacing w:after="240"/>
      <w:jc w:val="both"/>
    </w:pPr>
    <w:rPr>
      <w:szCs w:val="20"/>
      <w:lang w:val="en-GB" w:eastAsia="en-US"/>
    </w:rPr>
  </w:style>
  <w:style w:type="paragraph" w:customStyle="1" w:styleId="ListDash">
    <w:name w:val="List Dash"/>
    <w:basedOn w:val="Normalny"/>
    <w:qFormat/>
    <w:rsid w:val="002E10AC"/>
    <w:pPr>
      <w:numPr>
        <w:numId w:val="27"/>
      </w:numPr>
      <w:suppressAutoHyphens w:val="0"/>
      <w:spacing w:after="240"/>
      <w:jc w:val="both"/>
    </w:pPr>
    <w:rPr>
      <w:szCs w:val="20"/>
      <w:lang w:val="fr-FR" w:eastAsia="en-US"/>
    </w:rPr>
  </w:style>
  <w:style w:type="paragraph" w:customStyle="1" w:styleId="ListNumberLevel2">
    <w:name w:val="List Number (Level 2)"/>
    <w:basedOn w:val="Normalny"/>
    <w:qFormat/>
    <w:rsid w:val="002E10AC"/>
    <w:pPr>
      <w:tabs>
        <w:tab w:val="num" w:pos="1417"/>
      </w:tabs>
      <w:suppressAutoHyphens w:val="0"/>
      <w:spacing w:after="240"/>
      <w:ind w:left="1417" w:hanging="708"/>
      <w:jc w:val="both"/>
    </w:pPr>
    <w:rPr>
      <w:szCs w:val="20"/>
      <w:lang w:val="fr-FR" w:eastAsia="en-US"/>
    </w:rPr>
  </w:style>
  <w:style w:type="paragraph" w:customStyle="1" w:styleId="ListNumberLevel3">
    <w:name w:val="List Number (Level 3)"/>
    <w:basedOn w:val="Normalny"/>
    <w:qFormat/>
    <w:rsid w:val="002E10AC"/>
    <w:pPr>
      <w:tabs>
        <w:tab w:val="num" w:pos="2126"/>
      </w:tabs>
      <w:suppressAutoHyphens w:val="0"/>
      <w:spacing w:after="240"/>
      <w:ind w:left="2126" w:hanging="709"/>
      <w:jc w:val="both"/>
    </w:pPr>
    <w:rPr>
      <w:szCs w:val="20"/>
      <w:lang w:val="fr-FR" w:eastAsia="en-US"/>
    </w:rPr>
  </w:style>
  <w:style w:type="paragraph" w:customStyle="1" w:styleId="ListNumberLevel4">
    <w:name w:val="List Number (Level 4)"/>
    <w:basedOn w:val="Normalny"/>
    <w:qFormat/>
    <w:rsid w:val="002E10AC"/>
    <w:pPr>
      <w:tabs>
        <w:tab w:val="num" w:pos="2835"/>
      </w:tabs>
      <w:suppressAutoHyphens w:val="0"/>
      <w:spacing w:after="240"/>
      <w:ind w:left="2835" w:hanging="709"/>
      <w:jc w:val="both"/>
    </w:pPr>
    <w:rPr>
      <w:szCs w:val="20"/>
      <w:lang w:val="fr-FR" w:eastAsia="en-US"/>
    </w:rPr>
  </w:style>
  <w:style w:type="paragraph" w:customStyle="1" w:styleId="BodySingle">
    <w:name w:val="Body Single"/>
    <w:basedOn w:val="Tekstpodstawowy"/>
    <w:qFormat/>
    <w:rsid w:val="002E10AC"/>
    <w:pPr>
      <w:suppressAutoHyphens w:val="0"/>
      <w:spacing w:after="0" w:line="290" w:lineRule="atLeast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Table">
    <w:name w:val="Table"/>
    <w:basedOn w:val="Normalny"/>
    <w:qFormat/>
    <w:rsid w:val="002E10AC"/>
    <w:pPr>
      <w:keepNext/>
      <w:tabs>
        <w:tab w:val="left" w:pos="851"/>
      </w:tabs>
      <w:suppressAutoHyphens w:val="0"/>
    </w:pPr>
    <w:rPr>
      <w:sz w:val="20"/>
      <w:szCs w:val="20"/>
      <w:lang w:val="en-GB" w:eastAsia="en-US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ny"/>
    <w:next w:val="Normalny"/>
    <w:qFormat/>
    <w:rsid w:val="002E10AC"/>
    <w:pPr>
      <w:suppressAutoHyphens w:val="0"/>
      <w:spacing w:after="160" w:line="240" w:lineRule="exact"/>
    </w:pPr>
    <w:rPr>
      <w:rFonts w:ascii="Tahoma" w:hAnsi="Tahoma"/>
      <w:szCs w:val="20"/>
      <w:lang w:val="en-US" w:eastAsia="en-US"/>
    </w:rPr>
  </w:style>
  <w:style w:type="character" w:customStyle="1" w:styleId="Heading1Char1Char">
    <w:name w:val="Heading 1 Char1 Char"/>
    <w:aliases w:val="Heading 1 Char Char Char"/>
    <w:rsid w:val="002E10AC"/>
    <w:rPr>
      <w:b/>
    </w:rPr>
  </w:style>
  <w:style w:type="character" w:customStyle="1" w:styleId="En-tte1">
    <w:name w:val="En-tête #1_"/>
    <w:link w:val="En-tte10"/>
    <w:uiPriority w:val="99"/>
    <w:rsid w:val="002E10AC"/>
    <w:rPr>
      <w:b/>
      <w:bCs/>
      <w:sz w:val="26"/>
      <w:szCs w:val="26"/>
      <w:shd w:val="clear" w:color="auto" w:fill="FFFFFF"/>
    </w:rPr>
  </w:style>
  <w:style w:type="paragraph" w:customStyle="1" w:styleId="En-tte10">
    <w:name w:val="En-tête #1"/>
    <w:basedOn w:val="Normalny"/>
    <w:link w:val="En-tte1"/>
    <w:uiPriority w:val="99"/>
    <w:qFormat/>
    <w:rsid w:val="002E10AC"/>
    <w:pPr>
      <w:widowControl w:val="0"/>
      <w:shd w:val="clear" w:color="auto" w:fill="FFFFFF"/>
      <w:suppressAutoHyphens w:val="0"/>
      <w:spacing w:line="350" w:lineRule="exact"/>
      <w:jc w:val="center"/>
      <w:outlineLvl w:val="0"/>
    </w:pPr>
    <w:rPr>
      <w:b/>
      <w:bCs/>
      <w:sz w:val="26"/>
      <w:szCs w:val="26"/>
      <w:lang w:eastAsia="pl-PL"/>
    </w:rPr>
  </w:style>
  <w:style w:type="character" w:customStyle="1" w:styleId="Style11pt1">
    <w:name w:val="Style 11 pt1"/>
    <w:rsid w:val="002E10AC"/>
    <w:rPr>
      <w:sz w:val="22"/>
      <w:szCs w:val="22"/>
    </w:rPr>
  </w:style>
  <w:style w:type="character" w:customStyle="1" w:styleId="hps">
    <w:name w:val="hps"/>
    <w:rsid w:val="002E10AC"/>
  </w:style>
  <w:style w:type="paragraph" w:customStyle="1" w:styleId="CVNormal-FirstLine">
    <w:name w:val="CV Normal - First Line"/>
    <w:basedOn w:val="Normalny"/>
    <w:next w:val="Normalny"/>
    <w:qFormat/>
    <w:rsid w:val="002E10AC"/>
    <w:pPr>
      <w:spacing w:before="74"/>
      <w:ind w:left="113" w:right="113"/>
    </w:pPr>
    <w:rPr>
      <w:rFonts w:ascii="Arial Narrow" w:hAnsi="Arial Narrow"/>
      <w:sz w:val="20"/>
      <w:szCs w:val="20"/>
      <w:lang w:val="en-US"/>
    </w:rPr>
  </w:style>
  <w:style w:type="paragraph" w:customStyle="1" w:styleId="CVNormal">
    <w:name w:val="CV Normal"/>
    <w:basedOn w:val="Normalny"/>
    <w:qFormat/>
    <w:rsid w:val="002E10AC"/>
    <w:pPr>
      <w:ind w:left="113" w:right="113"/>
    </w:pPr>
    <w:rPr>
      <w:rFonts w:ascii="Arial Narrow" w:hAnsi="Arial Narrow"/>
      <w:sz w:val="20"/>
      <w:szCs w:val="20"/>
      <w:lang w:val="en-US"/>
    </w:rPr>
  </w:style>
  <w:style w:type="character" w:customStyle="1" w:styleId="longtext">
    <w:name w:val="long_text"/>
    <w:basedOn w:val="Domylnaczcionkaakapitu"/>
    <w:rsid w:val="002E10AC"/>
  </w:style>
  <w:style w:type="paragraph" w:customStyle="1" w:styleId="cn">
    <w:name w:val="cn"/>
    <w:basedOn w:val="Normalny"/>
    <w:qFormat/>
    <w:rsid w:val="002E10AC"/>
    <w:pPr>
      <w:suppressAutoHyphens w:val="0"/>
      <w:jc w:val="center"/>
    </w:pPr>
    <w:rPr>
      <w:lang w:val="ro-MD" w:eastAsia="ru-RU"/>
    </w:rPr>
  </w:style>
  <w:style w:type="character" w:customStyle="1" w:styleId="NormalnyWebZnak">
    <w:name w:val="Normalny (Web) Znak"/>
    <w:aliases w:val=" Char Znak,Char Znak,Знак Znak"/>
    <w:link w:val="NormalnyWeb"/>
    <w:uiPriority w:val="99"/>
    <w:rsid w:val="002E10AC"/>
    <w:rPr>
      <w:rFonts w:ascii="Arial Unicode MS" w:eastAsia="Arial Unicode MS" w:hAnsi="Arial Unicode MS" w:cs="Arial Unicode MS"/>
      <w:sz w:val="24"/>
      <w:szCs w:val="24"/>
    </w:rPr>
  </w:style>
  <w:style w:type="paragraph" w:customStyle="1" w:styleId="Style180">
    <w:name w:val="Style180"/>
    <w:basedOn w:val="Normalny"/>
    <w:qFormat/>
    <w:rsid w:val="002E10AC"/>
    <w:pPr>
      <w:widowControl w:val="0"/>
      <w:suppressAutoHyphens w:val="0"/>
      <w:autoSpaceDE w:val="0"/>
      <w:autoSpaceDN w:val="0"/>
      <w:adjustRightInd w:val="0"/>
      <w:spacing w:line="322" w:lineRule="exact"/>
      <w:ind w:firstLine="528"/>
      <w:jc w:val="both"/>
    </w:pPr>
    <w:rPr>
      <w:lang w:val="ru-RU" w:eastAsia="ru-RU"/>
    </w:rPr>
  </w:style>
  <w:style w:type="character" w:customStyle="1" w:styleId="FontStyle356">
    <w:name w:val="Font Style356"/>
    <w:rsid w:val="002E10AC"/>
    <w:rPr>
      <w:rFonts w:ascii="Times New Roman" w:hAnsi="Times New Roman" w:cs="Times New Roman"/>
      <w:sz w:val="26"/>
      <w:szCs w:val="26"/>
    </w:rPr>
  </w:style>
  <w:style w:type="character" w:customStyle="1" w:styleId="FontStyle288">
    <w:name w:val="Font Style288"/>
    <w:rsid w:val="002E10AC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357">
    <w:name w:val="Font Style357"/>
    <w:rsid w:val="002E10A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Normal1Char">
    <w:name w:val="Normal1 Char"/>
    <w:basedOn w:val="Normalny"/>
    <w:qFormat/>
    <w:rsid w:val="002E10AC"/>
    <w:rPr>
      <w:sz w:val="20"/>
      <w:szCs w:val="20"/>
      <w:lang w:val="ru-RU"/>
    </w:rPr>
  </w:style>
  <w:style w:type="paragraph" w:customStyle="1" w:styleId="ParagraphNumbering">
    <w:name w:val="Paragraph Numbering"/>
    <w:basedOn w:val="Normalny"/>
    <w:link w:val="ParagraphNumberingChar"/>
    <w:uiPriority w:val="99"/>
    <w:qFormat/>
    <w:rsid w:val="002E10AC"/>
    <w:pPr>
      <w:tabs>
        <w:tab w:val="num" w:pos="720"/>
      </w:tabs>
      <w:suppressAutoHyphens w:val="0"/>
      <w:spacing w:after="240"/>
    </w:pPr>
    <w:rPr>
      <w:rFonts w:eastAsia="SimSun"/>
      <w:lang w:val="en-US" w:eastAsia="en-US"/>
    </w:rPr>
  </w:style>
  <w:style w:type="character" w:customStyle="1" w:styleId="ParagraphNumberingChar">
    <w:name w:val="Paragraph Numbering Char"/>
    <w:link w:val="ParagraphNumbering"/>
    <w:uiPriority w:val="99"/>
    <w:rsid w:val="002E10AC"/>
    <w:rPr>
      <w:rFonts w:eastAsia="SimSun"/>
      <w:sz w:val="24"/>
      <w:szCs w:val="24"/>
      <w:lang w:val="en-US" w:eastAsia="en-US"/>
    </w:rPr>
  </w:style>
  <w:style w:type="paragraph" w:customStyle="1" w:styleId="Style258">
    <w:name w:val="Style258"/>
    <w:basedOn w:val="Normalny"/>
    <w:qFormat/>
    <w:rsid w:val="002E10AC"/>
    <w:pPr>
      <w:widowControl w:val="0"/>
      <w:suppressAutoHyphens w:val="0"/>
      <w:autoSpaceDE w:val="0"/>
      <w:autoSpaceDN w:val="0"/>
      <w:adjustRightInd w:val="0"/>
      <w:spacing w:line="323" w:lineRule="exact"/>
      <w:ind w:firstLine="710"/>
      <w:jc w:val="both"/>
    </w:pPr>
    <w:rPr>
      <w:lang w:val="ru-RU" w:eastAsia="ru-RU"/>
    </w:rPr>
  </w:style>
  <w:style w:type="character" w:customStyle="1" w:styleId="shorttext">
    <w:name w:val="short_text"/>
    <w:basedOn w:val="Domylnaczcionkaakapitu"/>
    <w:rsid w:val="002E10AC"/>
  </w:style>
  <w:style w:type="paragraph" w:customStyle="1" w:styleId="ECVBlueBox">
    <w:name w:val="_ECV_BlueBox"/>
    <w:basedOn w:val="Normalny"/>
    <w:qFormat/>
    <w:rsid w:val="002E10AC"/>
    <w:pPr>
      <w:widowControl w:val="0"/>
      <w:suppressLineNumbers/>
      <w:jc w:val="right"/>
      <w:textAlignment w:val="bottom"/>
    </w:pPr>
    <w:rPr>
      <w:rFonts w:ascii="Arial" w:eastAsia="SimSun" w:hAnsi="Arial" w:cs="Mangal"/>
      <w:color w:val="402C24"/>
      <w:kern w:val="1"/>
      <w:sz w:val="8"/>
      <w:szCs w:val="10"/>
      <w:lang w:val="en-GB" w:eastAsia="zh-CN" w:bidi="hi-IN"/>
    </w:rPr>
  </w:style>
  <w:style w:type="paragraph" w:customStyle="1" w:styleId="ECVSectionBullet">
    <w:name w:val="_ECV_SectionBullet"/>
    <w:basedOn w:val="Normalny"/>
    <w:qFormat/>
    <w:rsid w:val="002E10AC"/>
    <w:pPr>
      <w:widowControl w:val="0"/>
      <w:suppressLineNumbers/>
      <w:autoSpaceDE w:val="0"/>
      <w:spacing w:line="100" w:lineRule="atLeast"/>
    </w:pPr>
    <w:rPr>
      <w:rFonts w:ascii="Arial" w:eastAsia="SimSun" w:hAnsi="Arial" w:cs="Mangal"/>
      <w:color w:val="3F3A38"/>
      <w:spacing w:val="-6"/>
      <w:kern w:val="1"/>
      <w:sz w:val="18"/>
      <w:lang w:val="en-GB" w:eastAsia="zh-CN" w:bidi="hi-IN"/>
    </w:rPr>
  </w:style>
  <w:style w:type="paragraph" w:customStyle="1" w:styleId="Tekstpodstawowy20">
    <w:name w:val="Tekst podstawowy2"/>
    <w:basedOn w:val="Normalny"/>
    <w:link w:val="Bodytext"/>
    <w:qFormat/>
    <w:rsid w:val="002E10AC"/>
    <w:pPr>
      <w:suppressAutoHyphens w:val="0"/>
      <w:jc w:val="both"/>
    </w:pPr>
    <w:rPr>
      <w:sz w:val="20"/>
      <w:szCs w:val="20"/>
      <w:lang w:val="en-GB" w:eastAsia="en-US"/>
    </w:rPr>
  </w:style>
  <w:style w:type="character" w:customStyle="1" w:styleId="Nagwek1Znak1">
    <w:name w:val="Nagłówek 1 Znak1"/>
    <w:aliases w:val="Heading 1 Char1 Char1 Znak1,Heading 1 Char Char Char1 Znak1,Heading 1 Char1 Char1 Char Char Znak1,Heading 1 Char Char Char1 Char Char Znak1,Heading 1 Char Char1 Znak1,Heading 1 Char1 Char1 Char1 Znak1,UNI-Nagłówek 1 Znak1,H1 Znak1"/>
    <w:basedOn w:val="Domylnaczcionkaakapitu"/>
    <w:uiPriority w:val="9"/>
    <w:rsid w:val="002E10A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TekstprzypisudolnegoZnak1">
    <w:name w:val="Tekst przypisu dolnego Znak1"/>
    <w:aliases w:val="fn Znak1"/>
    <w:basedOn w:val="Domylnaczcionkaakapitu"/>
    <w:semiHidden/>
    <w:rsid w:val="002E10A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2E10A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1">
    <w:name w:val="Tekst podstawowy Znak1"/>
    <w:aliases w:val="body text Znak1"/>
    <w:basedOn w:val="Domylnaczcionkaakapitu"/>
    <w:semiHidden/>
    <w:rsid w:val="002E10A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7Znak1">
    <w:name w:val="Nagłówek 7 Znak1"/>
    <w:aliases w:val="UNI - Nagłówek 7 Znak1"/>
    <w:basedOn w:val="Domylnaczcionkaakapitu"/>
    <w:semiHidden/>
    <w:rsid w:val="002E10AC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ar-SA"/>
    </w:rPr>
  </w:style>
  <w:style w:type="character" w:customStyle="1" w:styleId="Nagwek8Znak1">
    <w:name w:val="Nagłówek 8 Znak1"/>
    <w:aliases w:val="UNI - Nagłówek 8 Znak1"/>
    <w:basedOn w:val="Domylnaczcionkaakapitu"/>
    <w:semiHidden/>
    <w:rsid w:val="002E1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aliases w:val="UNI - Nagłówek 9 Znak1,załacznik Znak1"/>
    <w:basedOn w:val="Domylnaczcionkaakapitu"/>
    <w:semiHidden/>
    <w:rsid w:val="002E1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character" w:customStyle="1" w:styleId="TytuZnak1">
    <w:name w:val="Tytuł Znak1"/>
    <w:basedOn w:val="Domylnaczcionkaakapitu"/>
    <w:rsid w:val="002E10AC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customStyle="1" w:styleId="TekstdymkaZnak1">
    <w:name w:val="Tekst dymka Znak1"/>
    <w:basedOn w:val="Domylnaczcionkaakapitu"/>
    <w:semiHidden/>
    <w:rsid w:val="002E10AC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PodtytuZnak1">
    <w:name w:val="Podtytuł Znak1"/>
    <w:basedOn w:val="Domylnaczcionkaakapitu"/>
    <w:uiPriority w:val="11"/>
    <w:rsid w:val="002E10AC"/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Tekstpodstawowy2Znak1">
    <w:name w:val="Tekst podstawowy 2 Znak1"/>
    <w:basedOn w:val="Domylnaczcionkaakapitu"/>
    <w:semiHidden/>
    <w:rsid w:val="002E10A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semiHidden/>
    <w:rsid w:val="002E10A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uiPriority w:val="99"/>
    <w:rsid w:val="002E10A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rzypisukocowegoZnak1">
    <w:name w:val="Tekst przypisu końcowego Znak1"/>
    <w:basedOn w:val="Domylnaczcionkaakapitu"/>
    <w:semiHidden/>
    <w:rsid w:val="002E10A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3Znak1">
    <w:name w:val="Tekst podstawowy 3 Znak1"/>
    <w:basedOn w:val="Domylnaczcionkaakapitu"/>
    <w:semiHidden/>
    <w:rsid w:val="002E10AC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matkomentarzaZnak1">
    <w:name w:val="Temat komentarza Znak1"/>
    <w:basedOn w:val="TekstkomentarzaZnak1"/>
    <w:semiHidden/>
    <w:rsid w:val="002E10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kstpodstawowywcityZnak1">
    <w:name w:val="Tekst podstawowy wcięty Znak1"/>
    <w:basedOn w:val="Domylnaczcionkaakapitu"/>
    <w:semiHidden/>
    <w:rsid w:val="002E10A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wykytekstZnak1">
    <w:name w:val="Zwykły tekst Znak1"/>
    <w:basedOn w:val="Domylnaczcionkaakapitu"/>
    <w:uiPriority w:val="99"/>
    <w:semiHidden/>
    <w:rsid w:val="002E10AC"/>
    <w:rPr>
      <w:rFonts w:ascii="Consolas" w:eastAsia="Times New Roman" w:hAnsi="Consolas" w:cs="Consolas"/>
      <w:sz w:val="21"/>
      <w:szCs w:val="21"/>
      <w:lang w:eastAsia="ar-SA"/>
    </w:rPr>
  </w:style>
  <w:style w:type="paragraph" w:customStyle="1" w:styleId="celp">
    <w:name w:val="cel_p"/>
    <w:basedOn w:val="Normalny"/>
    <w:qFormat/>
    <w:rsid w:val="00D8170C"/>
    <w:pPr>
      <w:suppressAutoHyphens w:val="0"/>
      <w:spacing w:after="15"/>
      <w:ind w:left="15" w:right="15"/>
      <w:jc w:val="both"/>
      <w:textAlignment w:val="top"/>
    </w:pPr>
    <w:rPr>
      <w:lang w:eastAsia="pl-PL"/>
    </w:rPr>
  </w:style>
  <w:style w:type="paragraph" w:customStyle="1" w:styleId="msonormal0">
    <w:name w:val="msonormal"/>
    <w:basedOn w:val="Normalny"/>
    <w:qFormat/>
    <w:rsid w:val="009D3FA7"/>
    <w:pPr>
      <w:suppressAutoHyphens w:val="0"/>
      <w:spacing w:before="100" w:beforeAutospacing="1" w:after="100" w:afterAutospacing="1"/>
    </w:pPr>
    <w:rPr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46FE8"/>
  </w:style>
  <w:style w:type="table" w:customStyle="1" w:styleId="Tabela-Siatka52">
    <w:name w:val="Tabela - Siatka52"/>
    <w:basedOn w:val="Standardowy"/>
    <w:next w:val="Tabela-Siatka"/>
    <w:uiPriority w:val="39"/>
    <w:rsid w:val="00D46FE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D46FE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4">
    <w:name w:val="Style24"/>
    <w:basedOn w:val="Normalny"/>
    <w:uiPriority w:val="99"/>
    <w:qFormat/>
    <w:rsid w:val="005E1617"/>
    <w:pPr>
      <w:widowControl w:val="0"/>
      <w:suppressAutoHyphens w:val="0"/>
      <w:autoSpaceDE w:val="0"/>
      <w:autoSpaceDN w:val="0"/>
      <w:adjustRightInd w:val="0"/>
      <w:spacing w:line="418" w:lineRule="exact"/>
      <w:ind w:hanging="350"/>
      <w:jc w:val="both"/>
    </w:pPr>
    <w:rPr>
      <w:lang w:eastAsia="pl-PL"/>
    </w:rPr>
  </w:style>
  <w:style w:type="character" w:customStyle="1" w:styleId="FontStyle52">
    <w:name w:val="Font Style52"/>
    <w:uiPriority w:val="99"/>
    <w:rsid w:val="005E1617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50">
    <w:name w:val="Font Style50"/>
    <w:uiPriority w:val="99"/>
    <w:rsid w:val="005E1617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7">
    <w:name w:val="Style17"/>
    <w:basedOn w:val="Normalny"/>
    <w:uiPriority w:val="99"/>
    <w:qFormat/>
    <w:rsid w:val="00925D7F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paragraph" w:customStyle="1" w:styleId="Style19">
    <w:name w:val="Style19"/>
    <w:basedOn w:val="Normalny"/>
    <w:uiPriority w:val="99"/>
    <w:qFormat/>
    <w:rsid w:val="00925D7F"/>
    <w:pPr>
      <w:widowControl w:val="0"/>
      <w:suppressAutoHyphens w:val="0"/>
      <w:autoSpaceDE w:val="0"/>
      <w:autoSpaceDN w:val="0"/>
      <w:adjustRightInd w:val="0"/>
      <w:spacing w:line="413" w:lineRule="exact"/>
      <w:jc w:val="both"/>
    </w:pPr>
    <w:rPr>
      <w:lang w:eastAsia="pl-PL"/>
    </w:rPr>
  </w:style>
  <w:style w:type="numbering" w:customStyle="1" w:styleId="Styl21">
    <w:name w:val="Styl21"/>
    <w:rsid w:val="007D156D"/>
  </w:style>
  <w:style w:type="numbering" w:customStyle="1" w:styleId="Styl31">
    <w:name w:val="Styl31"/>
    <w:rsid w:val="007D156D"/>
  </w:style>
  <w:style w:type="character" w:customStyle="1" w:styleId="ng-binding">
    <w:name w:val="ng-binding"/>
    <w:basedOn w:val="Domylnaczcionkaakapitu"/>
    <w:rsid w:val="00764B0A"/>
  </w:style>
  <w:style w:type="numbering" w:customStyle="1" w:styleId="Styl22">
    <w:name w:val="Styl22"/>
    <w:rsid w:val="00EF7C0C"/>
  </w:style>
  <w:style w:type="paragraph" w:customStyle="1" w:styleId="font5">
    <w:name w:val="font5"/>
    <w:basedOn w:val="Normalny"/>
    <w:rsid w:val="00EF7C0C"/>
    <w:pPr>
      <w:suppressAutoHyphens w:val="0"/>
      <w:spacing w:before="100" w:beforeAutospacing="1" w:after="100" w:afterAutospacing="1"/>
    </w:pPr>
    <w:rPr>
      <w:rFonts w:ascii="Calibri" w:hAnsi="Calibri"/>
      <w:color w:val="000000"/>
      <w:sz w:val="20"/>
      <w:szCs w:val="20"/>
      <w:lang w:eastAsia="pl-PL"/>
    </w:rPr>
  </w:style>
  <w:style w:type="paragraph" w:customStyle="1" w:styleId="xl65">
    <w:name w:val="xl65"/>
    <w:basedOn w:val="Normalny"/>
    <w:rsid w:val="00EF7C0C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66">
    <w:name w:val="xl66"/>
    <w:basedOn w:val="Normalny"/>
    <w:rsid w:val="00EF7C0C"/>
    <w:pPr>
      <w:suppressAutoHyphens w:val="0"/>
      <w:spacing w:before="100" w:beforeAutospacing="1" w:after="100" w:afterAutospacing="1"/>
    </w:pPr>
    <w:rPr>
      <w:b/>
      <w:bCs/>
      <w:sz w:val="20"/>
      <w:szCs w:val="20"/>
      <w:lang w:eastAsia="pl-PL"/>
    </w:rPr>
  </w:style>
  <w:style w:type="paragraph" w:customStyle="1" w:styleId="xl67">
    <w:name w:val="xl67"/>
    <w:basedOn w:val="Normalny"/>
    <w:rsid w:val="00EF7C0C"/>
    <w:pPr>
      <w:suppressAutoHyphens w:val="0"/>
      <w:spacing w:before="100" w:beforeAutospacing="1" w:after="100" w:afterAutospacing="1"/>
    </w:pPr>
    <w:rPr>
      <w:color w:val="FF0000"/>
      <w:sz w:val="20"/>
      <w:szCs w:val="20"/>
      <w:lang w:eastAsia="pl-PL"/>
    </w:rPr>
  </w:style>
  <w:style w:type="paragraph" w:customStyle="1" w:styleId="xl68">
    <w:name w:val="xl68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69">
    <w:name w:val="xl69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71">
    <w:name w:val="xl71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72">
    <w:name w:val="xl72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73">
    <w:name w:val="xl73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74">
    <w:name w:val="xl74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0"/>
      <w:szCs w:val="20"/>
      <w:lang w:eastAsia="pl-PL"/>
    </w:rPr>
  </w:style>
  <w:style w:type="paragraph" w:customStyle="1" w:styleId="xl75">
    <w:name w:val="xl75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76">
    <w:name w:val="xl76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77">
    <w:name w:val="xl77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b/>
      <w:bCs/>
      <w:sz w:val="20"/>
      <w:szCs w:val="20"/>
      <w:lang w:eastAsia="pl-PL"/>
    </w:rPr>
  </w:style>
  <w:style w:type="paragraph" w:customStyle="1" w:styleId="xl78">
    <w:name w:val="xl78"/>
    <w:basedOn w:val="Normalny"/>
    <w:rsid w:val="00EF7C0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79">
    <w:name w:val="xl79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0">
    <w:name w:val="xl80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1">
    <w:name w:val="xl81"/>
    <w:basedOn w:val="Normalny"/>
    <w:rsid w:val="00EF7C0C"/>
    <w:pPr>
      <w:suppressAutoHyphens w:val="0"/>
      <w:spacing w:before="100" w:beforeAutospacing="1" w:after="100" w:afterAutospacing="1"/>
      <w:jc w:val="center"/>
    </w:pPr>
    <w:rPr>
      <w:sz w:val="20"/>
      <w:szCs w:val="20"/>
      <w:lang w:eastAsia="pl-PL"/>
    </w:rPr>
  </w:style>
  <w:style w:type="paragraph" w:customStyle="1" w:styleId="xl82">
    <w:name w:val="xl82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20"/>
      <w:szCs w:val="20"/>
      <w:lang w:eastAsia="pl-PL"/>
    </w:rPr>
  </w:style>
  <w:style w:type="paragraph" w:customStyle="1" w:styleId="xl83">
    <w:name w:val="xl83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84">
    <w:name w:val="xl84"/>
    <w:basedOn w:val="Normalny"/>
    <w:rsid w:val="00EF7C0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85">
    <w:name w:val="xl85"/>
    <w:basedOn w:val="Normalny"/>
    <w:rsid w:val="00EF7C0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86">
    <w:name w:val="xl86"/>
    <w:basedOn w:val="Normalny"/>
    <w:rsid w:val="00EF7C0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87">
    <w:name w:val="xl87"/>
    <w:basedOn w:val="Normalny"/>
    <w:rsid w:val="00EF7C0C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88">
    <w:name w:val="xl88"/>
    <w:basedOn w:val="Normalny"/>
    <w:rsid w:val="00EF7C0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89">
    <w:name w:val="xl89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0"/>
      <w:szCs w:val="20"/>
      <w:lang w:eastAsia="pl-PL"/>
    </w:rPr>
  </w:style>
  <w:style w:type="paragraph" w:customStyle="1" w:styleId="xl90">
    <w:name w:val="xl90"/>
    <w:basedOn w:val="Normalny"/>
    <w:rsid w:val="00EF7C0C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0"/>
      <w:szCs w:val="20"/>
      <w:lang w:eastAsia="pl-PL"/>
    </w:rPr>
  </w:style>
  <w:style w:type="paragraph" w:customStyle="1" w:styleId="xl91">
    <w:name w:val="xl91"/>
    <w:basedOn w:val="Normalny"/>
    <w:rsid w:val="00EF7C0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0"/>
      <w:szCs w:val="20"/>
      <w:lang w:eastAsia="pl-PL"/>
    </w:rPr>
  </w:style>
  <w:style w:type="paragraph" w:customStyle="1" w:styleId="xl92">
    <w:name w:val="xl92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93">
    <w:name w:val="xl93"/>
    <w:basedOn w:val="Normalny"/>
    <w:rsid w:val="00EF7C0C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94">
    <w:name w:val="xl94"/>
    <w:basedOn w:val="Normalny"/>
    <w:rsid w:val="00EF7C0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95">
    <w:name w:val="xl95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96">
    <w:name w:val="xl96"/>
    <w:basedOn w:val="Normalny"/>
    <w:rsid w:val="00EF7C0C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97">
    <w:name w:val="xl97"/>
    <w:basedOn w:val="Normalny"/>
    <w:rsid w:val="00EF7C0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98">
    <w:name w:val="xl98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99">
    <w:name w:val="xl99"/>
    <w:basedOn w:val="Normalny"/>
    <w:rsid w:val="00EF7C0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100">
    <w:name w:val="xl100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b/>
      <w:bCs/>
      <w:sz w:val="20"/>
      <w:szCs w:val="20"/>
      <w:lang w:eastAsia="pl-PL"/>
    </w:rPr>
  </w:style>
  <w:style w:type="paragraph" w:customStyle="1" w:styleId="xl101">
    <w:name w:val="xl101"/>
    <w:basedOn w:val="Normalny"/>
    <w:rsid w:val="00EF7C0C"/>
    <w:pPr>
      <w:pBdr>
        <w:top w:val="single" w:sz="4" w:space="0" w:color="auto"/>
        <w:bottom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b/>
      <w:bCs/>
      <w:sz w:val="20"/>
      <w:szCs w:val="20"/>
      <w:lang w:eastAsia="pl-PL"/>
    </w:rPr>
  </w:style>
  <w:style w:type="paragraph" w:customStyle="1" w:styleId="xl102">
    <w:name w:val="xl102"/>
    <w:basedOn w:val="Normalny"/>
    <w:rsid w:val="00EF7C0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03">
    <w:name w:val="xl103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104">
    <w:name w:val="xl104"/>
    <w:basedOn w:val="Normalny"/>
    <w:rsid w:val="00EF7C0C"/>
    <w:pPr>
      <w:pBdr>
        <w:top w:val="single" w:sz="4" w:space="0" w:color="auto"/>
        <w:bottom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105">
    <w:name w:val="xl105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106">
    <w:name w:val="xl106"/>
    <w:basedOn w:val="Normalny"/>
    <w:rsid w:val="00EF7C0C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107">
    <w:name w:val="xl107"/>
    <w:basedOn w:val="Normalny"/>
    <w:rsid w:val="00EF7C0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108">
    <w:name w:val="xl108"/>
    <w:basedOn w:val="Normalny"/>
    <w:rsid w:val="00EF7C0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b/>
      <w:bCs/>
      <w:sz w:val="20"/>
      <w:szCs w:val="20"/>
      <w:lang w:eastAsia="pl-PL"/>
    </w:rPr>
  </w:style>
  <w:style w:type="paragraph" w:customStyle="1" w:styleId="font6">
    <w:name w:val="font6"/>
    <w:basedOn w:val="Normalny"/>
    <w:rsid w:val="00EF7C0C"/>
    <w:pPr>
      <w:suppressAutoHyphens w:val="0"/>
      <w:spacing w:before="100" w:beforeAutospacing="1" w:after="100" w:afterAutospacing="1"/>
    </w:pPr>
    <w:rPr>
      <w:rFonts w:ascii="Calibri" w:hAnsi="Calibri"/>
      <w:sz w:val="20"/>
      <w:szCs w:val="20"/>
      <w:lang w:eastAsia="pl-PL"/>
    </w:rPr>
  </w:style>
  <w:style w:type="paragraph" w:customStyle="1" w:styleId="xl109">
    <w:name w:val="xl109"/>
    <w:basedOn w:val="Normalny"/>
    <w:rsid w:val="00EF7C0C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0"/>
      <w:szCs w:val="20"/>
      <w:lang w:eastAsia="pl-PL"/>
    </w:rPr>
  </w:style>
  <w:style w:type="paragraph" w:customStyle="1" w:styleId="xl110">
    <w:name w:val="xl110"/>
    <w:basedOn w:val="Normalny"/>
    <w:rsid w:val="00EF7C0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0"/>
      <w:szCs w:val="20"/>
      <w:lang w:eastAsia="pl-PL"/>
    </w:rPr>
  </w:style>
  <w:style w:type="paragraph" w:customStyle="1" w:styleId="xl111">
    <w:name w:val="xl111"/>
    <w:basedOn w:val="Normalny"/>
    <w:rsid w:val="00EF7C0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12">
    <w:name w:val="xl112"/>
    <w:basedOn w:val="Normalny"/>
    <w:rsid w:val="00EF7C0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113">
    <w:name w:val="xl113"/>
    <w:basedOn w:val="Normalny"/>
    <w:rsid w:val="00EF7C0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114">
    <w:name w:val="xl114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0"/>
      <w:szCs w:val="20"/>
      <w:lang w:eastAsia="pl-PL"/>
    </w:rPr>
  </w:style>
  <w:style w:type="paragraph" w:customStyle="1" w:styleId="xl115">
    <w:name w:val="xl115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16">
    <w:name w:val="xl116"/>
    <w:basedOn w:val="Normalny"/>
    <w:rsid w:val="00EF7C0C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17">
    <w:name w:val="xl117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118">
    <w:name w:val="xl118"/>
    <w:basedOn w:val="Normalny"/>
    <w:rsid w:val="00EF7C0C"/>
    <w:pPr>
      <w:pBdr>
        <w:top w:val="single" w:sz="4" w:space="0" w:color="auto"/>
        <w:bottom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119">
    <w:name w:val="xl119"/>
    <w:basedOn w:val="Normalny"/>
    <w:rsid w:val="00EF7C0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120">
    <w:name w:val="xl120"/>
    <w:basedOn w:val="Normalny"/>
    <w:rsid w:val="00EF7C0C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121">
    <w:name w:val="xl121"/>
    <w:basedOn w:val="Normalny"/>
    <w:rsid w:val="00EF7C0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numbering" w:customStyle="1" w:styleId="Bezlisty6">
    <w:name w:val="Bez listy6"/>
    <w:next w:val="Bezlisty"/>
    <w:uiPriority w:val="99"/>
    <w:semiHidden/>
    <w:unhideWhenUsed/>
    <w:rsid w:val="00EF7C0C"/>
  </w:style>
  <w:style w:type="numbering" w:customStyle="1" w:styleId="Bezlisty7">
    <w:name w:val="Bez listy7"/>
    <w:next w:val="Bezlisty"/>
    <w:uiPriority w:val="99"/>
    <w:semiHidden/>
    <w:unhideWhenUsed/>
    <w:rsid w:val="00EF7C0C"/>
  </w:style>
  <w:style w:type="character" w:customStyle="1" w:styleId="Nagweklubstopka">
    <w:name w:val="Nagłówek lub stopka_"/>
    <w:basedOn w:val="Domylnaczcionkaakapitu"/>
    <w:rsid w:val="00EF7C0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Nagweklubstopka0">
    <w:name w:val="Nagłówek lub stopka"/>
    <w:basedOn w:val="Nagweklubstopka"/>
    <w:rsid w:val="00EF7C0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character" w:customStyle="1" w:styleId="Teksttreci">
    <w:name w:val="Tekst treści_"/>
    <w:basedOn w:val="Domylnaczcionkaakapitu"/>
    <w:link w:val="Teksttreci0"/>
    <w:rsid w:val="00EF7C0C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F7C0C"/>
    <w:pPr>
      <w:widowControl w:val="0"/>
      <w:shd w:val="clear" w:color="auto" w:fill="FFFFFF"/>
      <w:suppressAutoHyphens w:val="0"/>
      <w:spacing w:before="600" w:after="180" w:line="0" w:lineRule="atLeast"/>
      <w:ind w:hanging="720"/>
      <w:jc w:val="both"/>
    </w:pPr>
    <w:rPr>
      <w:sz w:val="20"/>
      <w:szCs w:val="20"/>
      <w:lang w:eastAsia="pl-PL"/>
    </w:rPr>
  </w:style>
  <w:style w:type="character" w:customStyle="1" w:styleId="TeksttreciExact">
    <w:name w:val="Tekst treści Exact"/>
    <w:basedOn w:val="Domylnaczcionkaakapitu"/>
    <w:rsid w:val="00EF7C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content">
    <w:name w:val="content"/>
    <w:basedOn w:val="Domylnaczcionkaakapitu"/>
    <w:rsid w:val="00EF7C0C"/>
  </w:style>
  <w:style w:type="paragraph" w:customStyle="1" w:styleId="Nag3wek1">
    <w:name w:val="Nag3ówek 1"/>
    <w:basedOn w:val="Normalny"/>
    <w:next w:val="Normalny"/>
    <w:rsid w:val="00EF7C0C"/>
    <w:pPr>
      <w:suppressAutoHyphens w:val="0"/>
      <w:autoSpaceDE w:val="0"/>
      <w:autoSpaceDN w:val="0"/>
      <w:adjustRightInd w:val="0"/>
      <w:spacing w:before="240"/>
    </w:pPr>
    <w:rPr>
      <w:sz w:val="20"/>
      <w:lang w:eastAsia="pl-PL"/>
    </w:rPr>
  </w:style>
  <w:style w:type="table" w:customStyle="1" w:styleId="Tabela-Siatka53">
    <w:name w:val="Tabela - Siatka53"/>
    <w:basedOn w:val="Standardowy"/>
    <w:next w:val="Tabela-Siatka"/>
    <w:uiPriority w:val="39"/>
    <w:rsid w:val="00EF7C0C"/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Numerowany">
    <w:name w:val="Punkt Numerowany"/>
    <w:basedOn w:val="Normalny"/>
    <w:rsid w:val="00EF7C0C"/>
    <w:pPr>
      <w:tabs>
        <w:tab w:val="num" w:pos="-206"/>
        <w:tab w:val="left" w:pos="1077"/>
        <w:tab w:val="left" w:pos="1440"/>
      </w:tabs>
      <w:suppressAutoHyphens w:val="0"/>
      <w:spacing w:before="120" w:after="120"/>
      <w:ind w:left="-206" w:hanging="360"/>
      <w:jc w:val="both"/>
    </w:pPr>
    <w:rPr>
      <w:rFonts w:ascii="Arial" w:hAnsi="Arial"/>
      <w:sz w:val="20"/>
      <w:szCs w:val="20"/>
      <w:lang w:eastAsia="en-US"/>
    </w:rPr>
  </w:style>
  <w:style w:type="paragraph" w:customStyle="1" w:styleId="PunktKontynuacja">
    <w:name w:val="Punkt Kontynuacja"/>
    <w:basedOn w:val="PunktNumerowany"/>
    <w:next w:val="PunktNumerowany"/>
    <w:rsid w:val="00EF7C0C"/>
    <w:pPr>
      <w:tabs>
        <w:tab w:val="clear" w:pos="-206"/>
      </w:tabs>
      <w:spacing w:before="0"/>
      <w:ind w:left="357" w:firstLine="0"/>
    </w:pPr>
  </w:style>
  <w:style w:type="paragraph" w:customStyle="1" w:styleId="IndentedText">
    <w:name w:val="Indented Text"/>
    <w:basedOn w:val="Normalny"/>
    <w:rsid w:val="00EF7C0C"/>
    <w:pPr>
      <w:suppressAutoHyphens w:val="0"/>
      <w:autoSpaceDE w:val="0"/>
      <w:autoSpaceDN w:val="0"/>
      <w:adjustRightInd w:val="0"/>
      <w:spacing w:before="28" w:after="28"/>
      <w:ind w:left="576"/>
      <w:jc w:val="both"/>
    </w:pPr>
    <w:rPr>
      <w:rFonts w:eastAsia="SimSun"/>
      <w:sz w:val="20"/>
      <w:szCs w:val="20"/>
      <w:lang w:eastAsia="zh-CN"/>
    </w:rPr>
  </w:style>
  <w:style w:type="paragraph" w:customStyle="1" w:styleId="wypunktowanie">
    <w:name w:val="wypunktowanie"/>
    <w:basedOn w:val="Normalny"/>
    <w:rsid w:val="00EF7C0C"/>
    <w:pPr>
      <w:tabs>
        <w:tab w:val="left" w:pos="77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 w:val="0"/>
      <w:autoSpaceDE w:val="0"/>
      <w:autoSpaceDN w:val="0"/>
      <w:adjustRightInd w:val="0"/>
      <w:ind w:left="771" w:hanging="283"/>
      <w:jc w:val="both"/>
    </w:pPr>
    <w:rPr>
      <w:rFonts w:ascii="Arial" w:eastAsia="SimSun" w:hAnsi="Arial" w:cs="Arial"/>
      <w:sz w:val="18"/>
      <w:szCs w:val="18"/>
      <w:lang w:eastAsia="zh-CN"/>
    </w:rPr>
  </w:style>
  <w:style w:type="paragraph" w:customStyle="1" w:styleId="DefaultText11">
    <w:name w:val="Default Text:1:1"/>
    <w:basedOn w:val="Normalny"/>
    <w:rsid w:val="00EF7C0C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suppressAutoHyphens w:val="0"/>
      <w:autoSpaceDE w:val="0"/>
      <w:autoSpaceDN w:val="0"/>
      <w:adjustRightInd w:val="0"/>
    </w:pPr>
    <w:rPr>
      <w:rFonts w:ascii="Helvetica" w:eastAsia="SimSun" w:hAnsi="Helvetica" w:cs="Helvetica"/>
      <w:sz w:val="20"/>
      <w:szCs w:val="20"/>
      <w:lang w:eastAsia="zh-CN"/>
    </w:rPr>
  </w:style>
  <w:style w:type="paragraph" w:customStyle="1" w:styleId="DefaultText">
    <w:name w:val="Default Text"/>
    <w:basedOn w:val="Normalny"/>
    <w:rsid w:val="00EF7C0C"/>
    <w:pPr>
      <w:suppressAutoHyphens w:val="0"/>
      <w:autoSpaceDE w:val="0"/>
      <w:autoSpaceDN w:val="0"/>
      <w:adjustRightInd w:val="0"/>
    </w:pPr>
    <w:rPr>
      <w:rFonts w:eastAsia="SimSun"/>
      <w:lang w:eastAsia="zh-CN"/>
    </w:rPr>
  </w:style>
  <w:style w:type="paragraph" w:customStyle="1" w:styleId="Nagwek10">
    <w:name w:val="Nag³ówek 1"/>
    <w:basedOn w:val="Normalny"/>
    <w:rsid w:val="00EF7C0C"/>
    <w:pPr>
      <w:suppressAutoHyphens w:val="0"/>
      <w:autoSpaceDE w:val="0"/>
      <w:autoSpaceDN w:val="0"/>
      <w:adjustRightInd w:val="0"/>
      <w:spacing w:before="280"/>
    </w:pPr>
    <w:rPr>
      <w:rFonts w:ascii="Arial Black" w:eastAsia="SimSun" w:hAnsi="Arial Black" w:cs="Arial Black"/>
      <w:sz w:val="28"/>
      <w:szCs w:val="28"/>
      <w:lang w:eastAsia="zh-CN"/>
    </w:rPr>
  </w:style>
  <w:style w:type="table" w:customStyle="1" w:styleId="TableGrid">
    <w:name w:val="TableGrid"/>
    <w:rsid w:val="00EF7C0C"/>
    <w:rPr>
      <w:rFonts w:ascii="Calibri" w:hAnsi="Calibri" w:cs="Arial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tendestandard">
    <w:name w:val="Atende standard"/>
    <w:basedOn w:val="Normalny"/>
    <w:link w:val="AtendestandardZnak"/>
    <w:qFormat/>
    <w:rsid w:val="00EF7C0C"/>
    <w:pPr>
      <w:suppressAutoHyphens w:val="0"/>
      <w:spacing w:line="360" w:lineRule="auto"/>
      <w:jc w:val="both"/>
    </w:pPr>
    <w:rPr>
      <w:rFonts w:ascii="Verdana" w:hAnsi="Verdana"/>
      <w:color w:val="000000"/>
      <w:sz w:val="18"/>
      <w:szCs w:val="20"/>
      <w:lang w:val="cs-CZ" w:eastAsia="en-US"/>
    </w:rPr>
  </w:style>
  <w:style w:type="character" w:customStyle="1" w:styleId="AtendestandardZnak">
    <w:name w:val="Atende standard Znak"/>
    <w:link w:val="Atendestandard"/>
    <w:rsid w:val="00EF7C0C"/>
    <w:rPr>
      <w:rFonts w:ascii="Verdana" w:hAnsi="Verdana"/>
      <w:color w:val="000000"/>
      <w:sz w:val="18"/>
      <w:lang w:val="cs-CZ" w:eastAsia="en-US"/>
    </w:rPr>
  </w:style>
  <w:style w:type="character" w:customStyle="1" w:styleId="Teksttreci6">
    <w:name w:val="Tekst treści (6)_"/>
    <w:link w:val="Teksttreci60"/>
    <w:rsid w:val="00EF7C0C"/>
    <w:rPr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EF7C0C"/>
    <w:pPr>
      <w:widowControl w:val="0"/>
      <w:shd w:val="clear" w:color="auto" w:fill="FFFFFF"/>
      <w:suppressAutoHyphens w:val="0"/>
      <w:spacing w:line="0" w:lineRule="atLeast"/>
      <w:ind w:hanging="640"/>
      <w:jc w:val="right"/>
    </w:pPr>
    <w:rPr>
      <w:sz w:val="23"/>
      <w:szCs w:val="23"/>
      <w:lang w:eastAsia="pl-PL"/>
    </w:rPr>
  </w:style>
  <w:style w:type="character" w:customStyle="1" w:styleId="Teksttreci610pt">
    <w:name w:val="Tekst treści (6) + 10 pt"/>
    <w:rsid w:val="00EF7C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numbering" w:customStyle="1" w:styleId="Atende">
    <w:name w:val="Atende"/>
    <w:uiPriority w:val="99"/>
    <w:rsid w:val="00EF7C0C"/>
  </w:style>
  <w:style w:type="character" w:customStyle="1" w:styleId="dzial">
    <w:name w:val="dzial"/>
    <w:rsid w:val="00EF7C0C"/>
  </w:style>
  <w:style w:type="character" w:customStyle="1" w:styleId="Teksttreci9115pt">
    <w:name w:val="Tekst treści (9) + 11;5 pt"/>
    <w:rsid w:val="00EF7C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PogrubienieNagweklubstopka115ptBezkursywy">
    <w:name w:val="Pogrubienie;Nagłówek lub stopka + 11;5 pt;Bez kursywy"/>
    <w:rsid w:val="00EF7C0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customStyle="1" w:styleId="xl28">
    <w:name w:val="xl28"/>
    <w:basedOn w:val="Normalny"/>
    <w:rsid w:val="00EF7C0C"/>
    <w:pP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 w:hint="eastAsia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7C0C"/>
    <w:rPr>
      <w:color w:val="808080"/>
    </w:rPr>
  </w:style>
  <w:style w:type="paragraph" w:customStyle="1" w:styleId="Tabletext">
    <w:name w:val="Tabletext"/>
    <w:basedOn w:val="Normalny"/>
    <w:rsid w:val="00EF7C0C"/>
    <w:pPr>
      <w:keepLines/>
      <w:widowControl w:val="0"/>
      <w:suppressAutoHyphens w:val="0"/>
      <w:spacing w:before="120" w:after="60"/>
    </w:pPr>
    <w:rPr>
      <w:rFonts w:ascii="Arial" w:hAnsi="Arial"/>
      <w:b/>
      <w:bCs/>
      <w:sz w:val="20"/>
      <w:szCs w:val="20"/>
      <w:lang w:eastAsia="en-US"/>
    </w:rPr>
  </w:style>
  <w:style w:type="paragraph" w:customStyle="1" w:styleId="zacznik">
    <w:name w:val="załącznik"/>
    <w:basedOn w:val="Nagwek7"/>
    <w:link w:val="zacznikZnak"/>
    <w:qFormat/>
    <w:rsid w:val="00EF7C0C"/>
    <w:pPr>
      <w:numPr>
        <w:ilvl w:val="6"/>
        <w:numId w:val="30"/>
      </w:numPr>
      <w:jc w:val="right"/>
    </w:pPr>
  </w:style>
  <w:style w:type="character" w:customStyle="1" w:styleId="zacznikZnak">
    <w:name w:val="załącznik Znak"/>
    <w:basedOn w:val="Nagwek7Znak"/>
    <w:link w:val="zacznik"/>
    <w:rsid w:val="00EF7C0C"/>
    <w:rPr>
      <w:sz w:val="24"/>
      <w:szCs w:val="24"/>
      <w:lang w:eastAsia="ar-SA"/>
    </w:rPr>
  </w:style>
  <w:style w:type="character" w:customStyle="1" w:styleId="st">
    <w:name w:val="st"/>
    <w:basedOn w:val="Domylnaczcionkaakapitu"/>
    <w:rsid w:val="00EF7C0C"/>
  </w:style>
  <w:style w:type="paragraph" w:customStyle="1" w:styleId="A1">
    <w:name w:val="A1"/>
    <w:basedOn w:val="Nagwek1"/>
    <w:link w:val="A1Znak"/>
    <w:autoRedefine/>
    <w:qFormat/>
    <w:rsid w:val="00EF7C0C"/>
    <w:pPr>
      <w:keepLines/>
      <w:widowControl w:val="0"/>
      <w:spacing w:before="0" w:after="0" w:line="276" w:lineRule="auto"/>
      <w:ind w:left="360"/>
      <w:jc w:val="both"/>
    </w:pPr>
    <w:rPr>
      <w:b w:val="0"/>
      <w:bCs w:val="0"/>
      <w:sz w:val="24"/>
      <w:szCs w:val="24"/>
      <w:lang w:eastAsia="en-US"/>
    </w:rPr>
  </w:style>
  <w:style w:type="paragraph" w:customStyle="1" w:styleId="A2">
    <w:name w:val="A2"/>
    <w:basedOn w:val="Nagwek2"/>
    <w:link w:val="A2Znak"/>
    <w:autoRedefine/>
    <w:qFormat/>
    <w:rsid w:val="00EF7C0C"/>
    <w:pPr>
      <w:keepLines/>
      <w:widowControl w:val="0"/>
      <w:numPr>
        <w:ilvl w:val="1"/>
        <w:numId w:val="31"/>
      </w:numPr>
      <w:tabs>
        <w:tab w:val="left" w:pos="851"/>
        <w:tab w:val="left" w:pos="1701"/>
      </w:tabs>
      <w:spacing w:after="0" w:line="276" w:lineRule="auto"/>
      <w:jc w:val="both"/>
    </w:pPr>
    <w:rPr>
      <w:bCs w:val="0"/>
      <w:sz w:val="24"/>
      <w:szCs w:val="24"/>
      <w:u w:val="single"/>
      <w:lang w:eastAsia="en-US"/>
    </w:rPr>
  </w:style>
  <w:style w:type="character" w:customStyle="1" w:styleId="A1Znak">
    <w:name w:val="A1 Znak"/>
    <w:basedOn w:val="Domylnaczcionkaakapitu"/>
    <w:link w:val="A1"/>
    <w:rsid w:val="00EF7C0C"/>
    <w:rPr>
      <w:rFonts w:ascii="Arial" w:hAnsi="Arial" w:cs="Arial"/>
      <w:kern w:val="32"/>
      <w:sz w:val="24"/>
      <w:szCs w:val="24"/>
      <w:lang w:eastAsia="en-US"/>
    </w:rPr>
  </w:style>
  <w:style w:type="character" w:customStyle="1" w:styleId="A2Znak">
    <w:name w:val="A2 Znak"/>
    <w:basedOn w:val="Nagwek2Znak"/>
    <w:link w:val="A2"/>
    <w:rsid w:val="00EF7C0C"/>
    <w:rPr>
      <w:rFonts w:ascii="Arial" w:hAnsi="Arial" w:cs="Arial"/>
      <w:b/>
      <w:bCs w:val="0"/>
      <w:i/>
      <w:iCs/>
      <w:sz w:val="24"/>
      <w:szCs w:val="24"/>
      <w:u w:val="single"/>
      <w:lang w:val="pl-PL" w:eastAsia="en-US" w:bidi="ar-SA"/>
    </w:rPr>
  </w:style>
  <w:style w:type="numbering" w:customStyle="1" w:styleId="MW2">
    <w:name w:val="MW2"/>
    <w:uiPriority w:val="99"/>
    <w:rsid w:val="00EF7C0C"/>
  </w:style>
  <w:style w:type="numbering" w:customStyle="1" w:styleId="StylKonspektynumerowaneZlewej0cmWysunicie102cm">
    <w:name w:val="Styl Konspekty numerowane Z lewej:  0 cm Wysunięcie:  102 cm"/>
    <w:basedOn w:val="Bezlisty"/>
    <w:rsid w:val="00EF7C0C"/>
    <w:pPr>
      <w:numPr>
        <w:numId w:val="31"/>
      </w:numPr>
    </w:pPr>
  </w:style>
  <w:style w:type="paragraph" w:styleId="Lista2">
    <w:name w:val="List 2"/>
    <w:basedOn w:val="Normalny"/>
    <w:unhideWhenUsed/>
    <w:rsid w:val="00EF7C0C"/>
    <w:pPr>
      <w:ind w:left="566" w:hanging="283"/>
      <w:contextualSpacing/>
    </w:pPr>
  </w:style>
  <w:style w:type="paragraph" w:styleId="Lista3">
    <w:name w:val="List 3"/>
    <w:basedOn w:val="Normalny"/>
    <w:unhideWhenUsed/>
    <w:rsid w:val="00EF7C0C"/>
    <w:pPr>
      <w:ind w:left="849" w:hanging="283"/>
      <w:contextualSpacing/>
    </w:pPr>
  </w:style>
  <w:style w:type="paragraph" w:styleId="Lista4">
    <w:name w:val="List 4"/>
    <w:basedOn w:val="Normalny"/>
    <w:rsid w:val="00EF7C0C"/>
    <w:pPr>
      <w:ind w:left="1132" w:hanging="283"/>
      <w:contextualSpacing/>
    </w:pPr>
  </w:style>
  <w:style w:type="paragraph" w:styleId="Lista5">
    <w:name w:val="List 5"/>
    <w:basedOn w:val="Normalny"/>
    <w:rsid w:val="00EF7C0C"/>
    <w:pPr>
      <w:ind w:left="1415" w:hanging="283"/>
      <w:contextualSpacing/>
    </w:pPr>
  </w:style>
  <w:style w:type="paragraph" w:styleId="Zwrotpoegnalny">
    <w:name w:val="Closing"/>
    <w:basedOn w:val="Normalny"/>
    <w:link w:val="ZwrotpoegnalnyZnak"/>
    <w:unhideWhenUsed/>
    <w:rsid w:val="00EF7C0C"/>
    <w:pPr>
      <w:ind w:left="4252"/>
    </w:pPr>
  </w:style>
  <w:style w:type="character" w:customStyle="1" w:styleId="ZwrotpoegnalnyZnak">
    <w:name w:val="Zwrot pożegnalny Znak"/>
    <w:basedOn w:val="Domylnaczcionkaakapitu"/>
    <w:link w:val="Zwrotpoegnalny"/>
    <w:rsid w:val="00EF7C0C"/>
    <w:rPr>
      <w:sz w:val="24"/>
      <w:szCs w:val="24"/>
      <w:lang w:eastAsia="ar-SA"/>
    </w:rPr>
  </w:style>
  <w:style w:type="paragraph" w:styleId="Lista-kontynuacja">
    <w:name w:val="List Continue"/>
    <w:basedOn w:val="Normalny"/>
    <w:unhideWhenUsed/>
    <w:rsid w:val="00EF7C0C"/>
    <w:pPr>
      <w:spacing w:after="120"/>
      <w:ind w:left="283"/>
      <w:contextualSpacing/>
    </w:pPr>
  </w:style>
  <w:style w:type="paragraph" w:styleId="Lista-kontynuacja2">
    <w:name w:val="List Continue 2"/>
    <w:basedOn w:val="Normalny"/>
    <w:unhideWhenUsed/>
    <w:rsid w:val="00EF7C0C"/>
    <w:pPr>
      <w:spacing w:after="120"/>
      <w:ind w:left="566"/>
      <w:contextualSpacing/>
    </w:pPr>
  </w:style>
  <w:style w:type="paragraph" w:styleId="Podpis">
    <w:name w:val="Signature"/>
    <w:basedOn w:val="Normalny"/>
    <w:link w:val="PodpisZnak"/>
    <w:unhideWhenUsed/>
    <w:rsid w:val="00EF7C0C"/>
    <w:pPr>
      <w:ind w:left="4252"/>
    </w:pPr>
  </w:style>
  <w:style w:type="character" w:customStyle="1" w:styleId="PodpisZnak">
    <w:name w:val="Podpis Znak"/>
    <w:basedOn w:val="Domylnaczcionkaakapitu"/>
    <w:link w:val="Podpis"/>
    <w:rsid w:val="00EF7C0C"/>
    <w:rPr>
      <w:sz w:val="24"/>
      <w:szCs w:val="24"/>
      <w:lang w:eastAsia="ar-SA"/>
    </w:rPr>
  </w:style>
  <w:style w:type="paragraph" w:customStyle="1" w:styleId="Podpis-Stanowisko">
    <w:name w:val="Podpis - Stanowisko"/>
    <w:basedOn w:val="Podpis"/>
    <w:rsid w:val="00EF7C0C"/>
  </w:style>
  <w:style w:type="paragraph" w:customStyle="1" w:styleId="Podpis-Firma">
    <w:name w:val="Podpis - Firma"/>
    <w:basedOn w:val="Podpis"/>
    <w:rsid w:val="00EF7C0C"/>
  </w:style>
  <w:style w:type="paragraph" w:styleId="Tekstpodstawowyzwciciem">
    <w:name w:val="Body Text First Indent"/>
    <w:basedOn w:val="Tekstpodstawowy"/>
    <w:link w:val="TekstpodstawowyzwciciemZnak"/>
    <w:rsid w:val="00EF7C0C"/>
    <w:pPr>
      <w:spacing w:after="0"/>
      <w:ind w:firstLine="360"/>
      <w:jc w:val="left"/>
    </w:pPr>
    <w:rPr>
      <w:rFonts w:ascii="Times New Roman" w:hAnsi="Times New Roman"/>
      <w:sz w:val="24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F7C0C"/>
    <w:rPr>
      <w:rFonts w:ascii="Tahoma" w:hAnsi="Tahoma"/>
      <w:sz w:val="24"/>
      <w:szCs w:val="24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unhideWhenUsed/>
    <w:rsid w:val="00EF7C0C"/>
    <w:pPr>
      <w:spacing w:after="0" w:line="240" w:lineRule="auto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EF7C0C"/>
    <w:rPr>
      <w:sz w:val="24"/>
      <w:szCs w:val="24"/>
      <w:lang w:val="pl-PL" w:eastAsia="ar-SA" w:bidi="ar-SA"/>
    </w:rPr>
  </w:style>
  <w:style w:type="paragraph" w:customStyle="1" w:styleId="NormalBold">
    <w:name w:val="NormalBold"/>
    <w:basedOn w:val="Normalny"/>
    <w:link w:val="NormalBoldChar"/>
    <w:rsid w:val="00EF7C0C"/>
    <w:pPr>
      <w:widowControl w:val="0"/>
      <w:suppressAutoHyphens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EF7C0C"/>
    <w:rPr>
      <w:b/>
      <w:sz w:val="24"/>
      <w:szCs w:val="22"/>
      <w:lang w:eastAsia="en-GB"/>
    </w:rPr>
  </w:style>
  <w:style w:type="character" w:customStyle="1" w:styleId="DeltaViewInsertion0">
    <w:name w:val="DeltaView Insertion"/>
    <w:rsid w:val="00EF7C0C"/>
    <w:rPr>
      <w:b/>
      <w:i/>
      <w:spacing w:val="0"/>
    </w:rPr>
  </w:style>
  <w:style w:type="paragraph" w:customStyle="1" w:styleId="NormalLeft">
    <w:name w:val="Normal Left"/>
    <w:basedOn w:val="Normalny"/>
    <w:rsid w:val="00EF7C0C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EF7C0C"/>
    <w:pPr>
      <w:numPr>
        <w:numId w:val="32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F7C0C"/>
    <w:pPr>
      <w:numPr>
        <w:numId w:val="3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EF7C0C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EF7C0C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F7C0C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F7C0C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footnotedescription">
    <w:name w:val="footnote description"/>
    <w:next w:val="Normalny"/>
    <w:link w:val="footnotedescriptionChar"/>
    <w:hidden/>
    <w:rsid w:val="00EF7C0C"/>
    <w:pPr>
      <w:spacing w:line="259" w:lineRule="auto"/>
      <w:ind w:left="2"/>
    </w:pPr>
    <w:rPr>
      <w:color w:val="000000"/>
      <w:szCs w:val="22"/>
    </w:rPr>
  </w:style>
  <w:style w:type="character" w:customStyle="1" w:styleId="footnotedescriptionChar">
    <w:name w:val="footnote description Char"/>
    <w:link w:val="footnotedescription"/>
    <w:rsid w:val="00EF7C0C"/>
    <w:rPr>
      <w:color w:val="000000"/>
      <w:szCs w:val="22"/>
    </w:rPr>
  </w:style>
  <w:style w:type="character" w:customStyle="1" w:styleId="footnotemark">
    <w:name w:val="footnote mark"/>
    <w:hidden/>
    <w:rsid w:val="00EF7C0C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numbering" w:customStyle="1" w:styleId="Bezlisty8">
    <w:name w:val="Bez listy8"/>
    <w:next w:val="Bezlisty"/>
    <w:uiPriority w:val="99"/>
    <w:semiHidden/>
    <w:unhideWhenUsed/>
    <w:rsid w:val="00EF7C0C"/>
  </w:style>
  <w:style w:type="table" w:customStyle="1" w:styleId="Tabela-Siatka61">
    <w:name w:val="Tabela - Siatka61"/>
    <w:basedOn w:val="Standardowy"/>
    <w:next w:val="Tabela-Siatka"/>
    <w:uiPriority w:val="39"/>
    <w:rsid w:val="00EF7C0C"/>
    <w:pPr>
      <w:ind w:left="992"/>
    </w:pPr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EF7C0C"/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EF7C0C"/>
    <w:rPr>
      <w:rFonts w:ascii="Calibri" w:hAnsi="Calibri" w:cs="Arial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uchili">
    <w:name w:val="luc_hili"/>
    <w:basedOn w:val="Domylnaczcionkaakapitu"/>
    <w:rsid w:val="00EF7C0C"/>
  </w:style>
  <w:style w:type="paragraph" w:customStyle="1" w:styleId="Style5">
    <w:name w:val="Style5"/>
    <w:basedOn w:val="Normalny"/>
    <w:uiPriority w:val="99"/>
    <w:rsid w:val="00EF7C0C"/>
    <w:pPr>
      <w:widowControl w:val="0"/>
      <w:suppressAutoHyphens w:val="0"/>
      <w:autoSpaceDE w:val="0"/>
      <w:autoSpaceDN w:val="0"/>
      <w:adjustRightInd w:val="0"/>
      <w:spacing w:line="274" w:lineRule="exact"/>
      <w:ind w:hanging="850"/>
    </w:pPr>
    <w:rPr>
      <w:rFonts w:ascii="Arial" w:hAnsi="Arial" w:cs="Arial"/>
      <w:lang w:eastAsia="pl-PL"/>
    </w:rPr>
  </w:style>
  <w:style w:type="paragraph" w:customStyle="1" w:styleId="punktwustpienumerow">
    <w:name w:val="punkt w ustępie numerow"/>
    <w:basedOn w:val="Normalny"/>
    <w:link w:val="punktwustpienumerowZnak"/>
    <w:qFormat/>
    <w:rsid w:val="00EF7C0C"/>
    <w:pPr>
      <w:widowControl w:val="0"/>
      <w:suppressAutoHyphens w:val="0"/>
      <w:spacing w:line="276" w:lineRule="auto"/>
      <w:jc w:val="both"/>
    </w:pPr>
    <w:rPr>
      <w:rFonts w:ascii="Palatino Linotype" w:hAnsi="Palatino Linotype" w:cs="Palatino Linotype"/>
      <w:sz w:val="22"/>
      <w:szCs w:val="22"/>
      <w:lang w:eastAsia="pl-PL"/>
    </w:rPr>
  </w:style>
  <w:style w:type="character" w:customStyle="1" w:styleId="punktwustpienumerowZnak">
    <w:name w:val="punkt w ustępie numerow Znak"/>
    <w:basedOn w:val="Domylnaczcionkaakapitu"/>
    <w:link w:val="punktwustpienumerow"/>
    <w:rsid w:val="00EF7C0C"/>
    <w:rPr>
      <w:rFonts w:ascii="Palatino Linotype" w:hAnsi="Palatino Linotype" w:cs="Palatino Linotype"/>
      <w:sz w:val="22"/>
      <w:szCs w:val="22"/>
    </w:rPr>
  </w:style>
  <w:style w:type="numbering" w:customStyle="1" w:styleId="Styl311">
    <w:name w:val="Styl311"/>
    <w:rsid w:val="005637BB"/>
  </w:style>
  <w:style w:type="table" w:customStyle="1" w:styleId="Tabela-Siatka7">
    <w:name w:val="Tabela - Siatka7"/>
    <w:basedOn w:val="Standardowy"/>
    <w:next w:val="Tabela-Siatka"/>
    <w:uiPriority w:val="39"/>
    <w:rsid w:val="00CF1EB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CF1EB2"/>
  </w:style>
  <w:style w:type="table" w:customStyle="1" w:styleId="Tabela-Siatka12">
    <w:name w:val="Tabela - Siatka12"/>
    <w:basedOn w:val="Standardowy"/>
    <w:next w:val="Tabela-Siatka"/>
    <w:uiPriority w:val="59"/>
    <w:locked/>
    <w:rsid w:val="00CF1EB2"/>
    <w:pPr>
      <w:widowControl w:val="0"/>
      <w:adjustRightInd w:val="0"/>
      <w:spacing w:line="360" w:lineRule="atLeast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locked/>
    <w:rsid w:val="00CF1EB2"/>
    <w:pPr>
      <w:widowControl w:val="0"/>
      <w:adjustRightInd w:val="0"/>
      <w:spacing w:line="360" w:lineRule="atLeast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39"/>
    <w:locked/>
    <w:rsid w:val="00CF1EB2"/>
    <w:pPr>
      <w:widowControl w:val="0"/>
      <w:adjustRightInd w:val="0"/>
      <w:spacing w:line="360" w:lineRule="atLeast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CF1EB2"/>
    <w:pPr>
      <w:widowControl w:val="0"/>
      <w:adjustRightInd w:val="0"/>
      <w:spacing w:line="360" w:lineRule="atLeast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1">
    <w:name w:val="Tabela - Siatka71"/>
    <w:basedOn w:val="Standardowy"/>
    <w:next w:val="Tabela-Siatka"/>
    <w:uiPriority w:val="39"/>
    <w:rsid w:val="00CF1EB2"/>
    <w:pPr>
      <w:widowControl w:val="0"/>
      <w:adjustRightInd w:val="0"/>
      <w:spacing w:line="360" w:lineRule="atLeast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CF1EB2"/>
    <w:pPr>
      <w:widowControl w:val="0"/>
      <w:adjustRightInd w:val="0"/>
      <w:spacing w:line="360" w:lineRule="atLeast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39"/>
    <w:rsid w:val="00CF1EB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32">
    <w:name w:val="Styl32"/>
    <w:rsid w:val="00426A1A"/>
  </w:style>
  <w:style w:type="numbering" w:customStyle="1" w:styleId="Styl211">
    <w:name w:val="Styl211"/>
    <w:rsid w:val="00426A1A"/>
  </w:style>
  <w:style w:type="numbering" w:customStyle="1" w:styleId="Styl312">
    <w:name w:val="Styl312"/>
    <w:rsid w:val="00426A1A"/>
  </w:style>
  <w:style w:type="character" w:customStyle="1" w:styleId="TeksttreciPogrubienie">
    <w:name w:val="Tekst treści + Pogrubienie"/>
    <w:basedOn w:val="Domylnaczcionkaakapitu"/>
    <w:rsid w:val="00426A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Podpistabeli">
    <w:name w:val="Podpis tabeli"/>
    <w:basedOn w:val="Domylnaczcionkaakapitu"/>
    <w:rsid w:val="00426A1A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/>
    </w:rPr>
  </w:style>
  <w:style w:type="character" w:customStyle="1" w:styleId="Podpistabeli2">
    <w:name w:val="Podpis tabeli (2)_"/>
    <w:basedOn w:val="Domylnaczcionkaakapitu"/>
    <w:link w:val="Podpistabeli20"/>
    <w:rsid w:val="00426A1A"/>
    <w:rPr>
      <w:rFonts w:ascii="Batang" w:eastAsia="Batang" w:hAnsi="Batang" w:cs="Batang"/>
      <w:sz w:val="17"/>
      <w:szCs w:val="17"/>
      <w:shd w:val="clear" w:color="auto" w:fill="FFFFFF"/>
    </w:rPr>
  </w:style>
  <w:style w:type="character" w:customStyle="1" w:styleId="TeksttreciBatang85pt">
    <w:name w:val="Tekst treści + Batang;8;5 pt"/>
    <w:basedOn w:val="Teksttreci"/>
    <w:rsid w:val="00426A1A"/>
    <w:rPr>
      <w:rFonts w:ascii="Batang" w:eastAsia="Batang" w:hAnsi="Batang" w:cs="Batang"/>
      <w:color w:val="000000"/>
      <w:spacing w:val="0"/>
      <w:w w:val="100"/>
      <w:position w:val="0"/>
      <w:sz w:val="17"/>
      <w:szCs w:val="17"/>
      <w:shd w:val="clear" w:color="auto" w:fill="FFFFFF"/>
      <w:lang w:val="pl-PL"/>
    </w:rPr>
  </w:style>
  <w:style w:type="paragraph" w:customStyle="1" w:styleId="Podpistabeli20">
    <w:name w:val="Podpis tabeli (2)"/>
    <w:basedOn w:val="Normalny"/>
    <w:link w:val="Podpistabeli2"/>
    <w:qFormat/>
    <w:rsid w:val="00426A1A"/>
    <w:pPr>
      <w:widowControl w:val="0"/>
      <w:shd w:val="clear" w:color="auto" w:fill="FFFFFF"/>
      <w:suppressAutoHyphens w:val="0"/>
      <w:spacing w:line="0" w:lineRule="atLeast"/>
    </w:pPr>
    <w:rPr>
      <w:rFonts w:ascii="Batang" w:eastAsia="Batang" w:hAnsi="Batang" w:cs="Batang"/>
      <w:sz w:val="17"/>
      <w:szCs w:val="17"/>
      <w:lang w:eastAsia="pl-PL"/>
    </w:rPr>
  </w:style>
  <w:style w:type="character" w:customStyle="1" w:styleId="st1">
    <w:name w:val="st1"/>
    <w:basedOn w:val="Domylnaczcionkaakapitu"/>
    <w:rsid w:val="00426A1A"/>
  </w:style>
  <w:style w:type="numbering" w:customStyle="1" w:styleId="Bezlisty11">
    <w:name w:val="Bez listy11"/>
    <w:next w:val="Bezlisty"/>
    <w:uiPriority w:val="99"/>
    <w:semiHidden/>
    <w:unhideWhenUsed/>
    <w:rsid w:val="00426A1A"/>
  </w:style>
  <w:style w:type="character" w:customStyle="1" w:styleId="Nagwek3Znak1">
    <w:name w:val="Nagłówek 3 Znak1"/>
    <w:aliases w:val="H3-Heading 3 Znak1,3 Znak1,l3.3 Znak1,h3 Znak1,l3 Znak1,list 3 Znak1,UNI - Nagłówek 3 Znak1,H31 Znak1,Map Znak1,LiczbaDziennika Znak1,LiczbaDziennika1 Znak1,Level 3 Head Znak1,Level 1 - 1 Znak1,Kop 3V Znak1,3 bullet Znak1,b Znak1"/>
    <w:basedOn w:val="Domylnaczcionkaakapitu"/>
    <w:semiHidden/>
    <w:rsid w:val="00426A1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1">
    <w:name w:val="Nagłówek 4 Znak1"/>
    <w:aliases w:val="UNI-Nagłówek 4 Znak1,h4 Znak1,heading 4 Znak1,4 Znak1,H4-Heading 4 Znak1,Naglówek 4 Znak1"/>
    <w:basedOn w:val="Domylnaczcionkaakapitu"/>
    <w:semiHidden/>
    <w:rsid w:val="00426A1A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</w:rPr>
  </w:style>
  <w:style w:type="character" w:customStyle="1" w:styleId="Tekstpodstawowywcity2Znak1">
    <w:name w:val="Tekst podstawowy wcięty 2 Znak1"/>
    <w:basedOn w:val="Domylnaczcionkaakapitu"/>
    <w:semiHidden/>
    <w:rsid w:val="00426A1A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wcity3Znak1">
    <w:name w:val="Tekst podstawowy wcięty 3 Znak1"/>
    <w:basedOn w:val="Domylnaczcionkaakapitu"/>
    <w:semiHidden/>
    <w:rsid w:val="00426A1A"/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MapadokumentuZnak1">
    <w:name w:val="Mapa dokumentu Znak1"/>
    <w:basedOn w:val="Domylnaczcionkaakapitu"/>
    <w:semiHidden/>
    <w:rsid w:val="00426A1A"/>
    <w:rPr>
      <w:rFonts w:ascii="Segoe UI" w:eastAsiaTheme="minorHAnsi" w:hAnsi="Segoe UI" w:cs="Segoe UI"/>
      <w:sz w:val="16"/>
      <w:szCs w:val="16"/>
      <w:lang w:eastAsia="en-US"/>
    </w:rPr>
  </w:style>
  <w:style w:type="character" w:customStyle="1" w:styleId="TeksttreciBatang">
    <w:name w:val="Tekst treści + Batang"/>
    <w:aliases w:val="8,5 pt,Tekst treści (9) + 11,Strong,Nagłówek lub stopka + 11,Bez kursywy,Nagłówek lub stopka + MS Mincho,11"/>
    <w:basedOn w:val="Teksttreci"/>
    <w:qFormat/>
    <w:rsid w:val="00426A1A"/>
    <w:rPr>
      <w:rFonts w:ascii="Batang" w:eastAsia="Batang" w:hAnsi="Batang" w:cs="Batang" w:hint="eastAsia"/>
      <w:color w:val="000000"/>
      <w:spacing w:val="0"/>
      <w:w w:val="100"/>
      <w:position w:val="0"/>
      <w:sz w:val="17"/>
      <w:szCs w:val="17"/>
      <w:shd w:val="clear" w:color="auto" w:fill="FFFFFF"/>
      <w:lang w:val="pl-PL"/>
    </w:rPr>
  </w:style>
  <w:style w:type="table" w:customStyle="1" w:styleId="Tabela-Siatka72">
    <w:name w:val="Tabela - Siatka72"/>
    <w:basedOn w:val="Standardowy"/>
    <w:uiPriority w:val="39"/>
    <w:rsid w:val="00426A1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3">
    <w:name w:val="Tekst treści (3)"/>
    <w:basedOn w:val="Domylnaczcionkaakapitu"/>
    <w:rsid w:val="00426A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Stopka0">
    <w:name w:val="Stopka_"/>
    <w:basedOn w:val="Domylnaczcionkaakapitu"/>
    <w:link w:val="Stopka3"/>
    <w:rsid w:val="00426A1A"/>
    <w:rPr>
      <w:shd w:val="clear" w:color="auto" w:fill="FFFFFF"/>
    </w:rPr>
  </w:style>
  <w:style w:type="character" w:customStyle="1" w:styleId="Stopka1">
    <w:name w:val="Stopka1"/>
    <w:basedOn w:val="Stopka0"/>
    <w:rsid w:val="00426A1A"/>
    <w:rPr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Stopka2">
    <w:name w:val="Stopka2"/>
    <w:basedOn w:val="Stopka0"/>
    <w:rsid w:val="00426A1A"/>
    <w:rPr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paragraph" w:customStyle="1" w:styleId="Stopka3">
    <w:name w:val="Stopka3"/>
    <w:basedOn w:val="Normalny"/>
    <w:link w:val="Stopka0"/>
    <w:rsid w:val="00426A1A"/>
    <w:pPr>
      <w:widowControl w:val="0"/>
      <w:shd w:val="clear" w:color="auto" w:fill="FFFFFF"/>
      <w:suppressAutoHyphens w:val="0"/>
      <w:spacing w:line="0" w:lineRule="atLeast"/>
    </w:pPr>
    <w:rPr>
      <w:sz w:val="20"/>
      <w:szCs w:val="20"/>
      <w:lang w:eastAsia="pl-PL"/>
    </w:rPr>
  </w:style>
  <w:style w:type="character" w:customStyle="1" w:styleId="Teksttreci2">
    <w:name w:val="Tekst treści (2)"/>
    <w:basedOn w:val="Domylnaczcionkaakapitu"/>
    <w:rsid w:val="00426A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abulatory">
    <w:name w:val="tabulatory"/>
    <w:basedOn w:val="Domylnaczcionkaakapitu"/>
    <w:rsid w:val="00426A1A"/>
  </w:style>
  <w:style w:type="paragraph" w:customStyle="1" w:styleId="punktowanie">
    <w:name w:val="punktowanie"/>
    <w:basedOn w:val="Normalny"/>
    <w:autoRedefine/>
    <w:rsid w:val="00426A1A"/>
    <w:pPr>
      <w:numPr>
        <w:numId w:val="39"/>
      </w:numPr>
      <w:suppressAutoHyphens w:val="0"/>
    </w:pPr>
    <w:rPr>
      <w:sz w:val="18"/>
      <w:szCs w:val="18"/>
      <w:lang w:eastAsia="pl-PL"/>
    </w:rPr>
  </w:style>
  <w:style w:type="character" w:customStyle="1" w:styleId="FontStyle20">
    <w:name w:val="Font Style20"/>
    <w:uiPriority w:val="99"/>
    <w:rsid w:val="00426A1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6">
    <w:name w:val="Font Style36"/>
    <w:uiPriority w:val="99"/>
    <w:rsid w:val="00426A1A"/>
    <w:rPr>
      <w:rFonts w:ascii="Century Gothic" w:hAnsi="Century Gothic" w:cs="Century Gothic"/>
      <w:sz w:val="22"/>
      <w:szCs w:val="22"/>
    </w:rPr>
  </w:style>
  <w:style w:type="paragraph" w:customStyle="1" w:styleId="Style3">
    <w:name w:val="Style3"/>
    <w:basedOn w:val="Normalny"/>
    <w:uiPriority w:val="99"/>
    <w:rsid w:val="00426A1A"/>
    <w:pPr>
      <w:widowControl w:val="0"/>
      <w:suppressAutoHyphens w:val="0"/>
      <w:autoSpaceDE w:val="0"/>
      <w:autoSpaceDN w:val="0"/>
      <w:adjustRightInd w:val="0"/>
      <w:spacing w:line="362" w:lineRule="exact"/>
      <w:jc w:val="both"/>
    </w:pPr>
    <w:rPr>
      <w:lang w:eastAsia="pl-PL"/>
    </w:rPr>
  </w:style>
  <w:style w:type="paragraph" w:customStyle="1" w:styleId="Style14">
    <w:name w:val="Style14"/>
    <w:basedOn w:val="Normalny"/>
    <w:uiPriority w:val="99"/>
    <w:rsid w:val="00426A1A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character" w:customStyle="1" w:styleId="FontStyle25">
    <w:name w:val="Font Style25"/>
    <w:uiPriority w:val="99"/>
    <w:rsid w:val="00426A1A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9">
    <w:name w:val="Font Style19"/>
    <w:uiPriority w:val="99"/>
    <w:rsid w:val="00426A1A"/>
    <w:rPr>
      <w:rFonts w:ascii="Times New Roman" w:hAnsi="Times New Roman" w:cs="Times New Roman"/>
      <w:sz w:val="20"/>
      <w:szCs w:val="20"/>
    </w:rPr>
  </w:style>
  <w:style w:type="table" w:customStyle="1" w:styleId="Tabela-Siatka521">
    <w:name w:val="Tabela - Siatka521"/>
    <w:basedOn w:val="Standardowy"/>
    <w:next w:val="Tabela-Siatka"/>
    <w:uiPriority w:val="39"/>
    <w:rsid w:val="00426A1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426A1A"/>
    <w:rPr>
      <w:i/>
      <w:iCs/>
    </w:rPr>
  </w:style>
  <w:style w:type="table" w:customStyle="1" w:styleId="TableGrid2">
    <w:name w:val="TableGrid2"/>
    <w:rsid w:val="00426A1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MW21">
    <w:name w:val="MW21"/>
    <w:uiPriority w:val="99"/>
    <w:rsid w:val="00426A1A"/>
    <w:pPr>
      <w:numPr>
        <w:numId w:val="34"/>
      </w:numPr>
    </w:pPr>
  </w:style>
  <w:style w:type="numbering" w:customStyle="1" w:styleId="StylKonspektynumerowaneZlewej0cmWysunicie102cm1">
    <w:name w:val="Styl Konspekty numerowane Z lewej:  0 cm Wysunięcie:  102 cm1"/>
    <w:basedOn w:val="Bezlisty"/>
    <w:rsid w:val="00426A1A"/>
    <w:pPr>
      <w:numPr>
        <w:numId w:val="35"/>
      </w:numPr>
    </w:pPr>
  </w:style>
  <w:style w:type="paragraph" w:customStyle="1" w:styleId="Tabelapozycja">
    <w:name w:val="Tabela pozycja"/>
    <w:basedOn w:val="Normalny"/>
    <w:rsid w:val="00426A1A"/>
    <w:pPr>
      <w:widowControl w:val="0"/>
    </w:pPr>
    <w:rPr>
      <w:rFonts w:ascii="Arial" w:hAnsi="Arial" w:cs="Arial"/>
      <w:sz w:val="22"/>
      <w:szCs w:val="22"/>
      <w:lang w:eastAsia="pl-PL"/>
    </w:rPr>
  </w:style>
  <w:style w:type="paragraph" w:customStyle="1" w:styleId="Tekstblokowy1">
    <w:name w:val="Tekst blokowy1"/>
    <w:basedOn w:val="Normalny"/>
    <w:rsid w:val="00426A1A"/>
    <w:pPr>
      <w:spacing w:line="360" w:lineRule="auto"/>
      <w:ind w:left="851" w:right="-567" w:hanging="851"/>
    </w:pPr>
    <w:rPr>
      <w:b/>
      <w:i/>
      <w:sz w:val="22"/>
      <w:szCs w:val="20"/>
    </w:rPr>
  </w:style>
  <w:style w:type="table" w:customStyle="1" w:styleId="Tabela-Siatka111">
    <w:name w:val="Tabela - Siatka111"/>
    <w:basedOn w:val="Standardowy"/>
    <w:next w:val="Tabela-Siatka"/>
    <w:uiPriority w:val="39"/>
    <w:rsid w:val="0042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42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426A1A"/>
    <w:rPr>
      <w:rFonts w:ascii="Symbol" w:hAnsi="Symbol"/>
    </w:rPr>
  </w:style>
  <w:style w:type="character" w:customStyle="1" w:styleId="WW8Num1z1">
    <w:name w:val="WW8Num1z1"/>
    <w:rsid w:val="00426A1A"/>
    <w:rPr>
      <w:rFonts w:ascii="Symbol" w:hAnsi="Symbol"/>
      <w:color w:val="auto"/>
    </w:rPr>
  </w:style>
  <w:style w:type="character" w:customStyle="1" w:styleId="WW8Num1z2">
    <w:name w:val="WW8Num1z2"/>
    <w:rsid w:val="00426A1A"/>
    <w:rPr>
      <w:rFonts w:ascii="Wingdings" w:hAnsi="Wingdings"/>
    </w:rPr>
  </w:style>
  <w:style w:type="character" w:customStyle="1" w:styleId="WW8Num1z4">
    <w:name w:val="WW8Num1z4"/>
    <w:rsid w:val="00426A1A"/>
    <w:rPr>
      <w:rFonts w:ascii="Courier New" w:hAnsi="Courier New" w:cs="Courier New"/>
    </w:rPr>
  </w:style>
  <w:style w:type="character" w:customStyle="1" w:styleId="WW8Num2z0">
    <w:name w:val="WW8Num2z0"/>
    <w:rsid w:val="00426A1A"/>
    <w:rPr>
      <w:b w:val="0"/>
      <w:i w:val="0"/>
    </w:rPr>
  </w:style>
  <w:style w:type="character" w:customStyle="1" w:styleId="WW8Num3z0">
    <w:name w:val="WW8Num3z0"/>
    <w:rsid w:val="00426A1A"/>
    <w:rPr>
      <w:rFonts w:ascii="Arial" w:hAnsi="Arial"/>
      <w:b w:val="0"/>
      <w:i w:val="0"/>
      <w:sz w:val="20"/>
    </w:rPr>
  </w:style>
  <w:style w:type="character" w:customStyle="1" w:styleId="WW8Num5z0">
    <w:name w:val="WW8Num5z0"/>
    <w:rsid w:val="00426A1A"/>
    <w:rPr>
      <w:b w:val="0"/>
      <w:bCs w:val="0"/>
      <w:i w:val="0"/>
      <w:iCs w:val="0"/>
    </w:rPr>
  </w:style>
  <w:style w:type="character" w:customStyle="1" w:styleId="WW8Num7z0">
    <w:name w:val="WW8Num7z0"/>
    <w:rsid w:val="00426A1A"/>
    <w:rPr>
      <w:rFonts w:ascii="Symbol" w:hAnsi="Symbol"/>
    </w:rPr>
  </w:style>
  <w:style w:type="character" w:customStyle="1" w:styleId="WW8Num8z0">
    <w:name w:val="WW8Num8z0"/>
    <w:rsid w:val="00426A1A"/>
    <w:rPr>
      <w:rFonts w:ascii="Arial" w:hAnsi="Arial" w:cs="Arial"/>
      <w:b w:val="0"/>
      <w:bCs w:val="0"/>
      <w:i w:val="0"/>
      <w:iCs w:val="0"/>
      <w:sz w:val="20"/>
      <w:szCs w:val="20"/>
    </w:rPr>
  </w:style>
  <w:style w:type="character" w:customStyle="1" w:styleId="WW8Num11z2">
    <w:name w:val="WW8Num11z2"/>
    <w:rsid w:val="00426A1A"/>
    <w:rPr>
      <w:b w:val="0"/>
    </w:rPr>
  </w:style>
  <w:style w:type="character" w:customStyle="1" w:styleId="WW8Num12z0">
    <w:name w:val="WW8Num12z0"/>
    <w:rsid w:val="00426A1A"/>
    <w:rPr>
      <w:rFonts w:ascii="Symbol" w:hAnsi="Symbol"/>
    </w:rPr>
  </w:style>
  <w:style w:type="character" w:customStyle="1" w:styleId="WW8Num12z1">
    <w:name w:val="WW8Num12z1"/>
    <w:rsid w:val="00426A1A"/>
    <w:rPr>
      <w:rFonts w:ascii="Courier New" w:hAnsi="Courier New" w:cs="Courier New"/>
    </w:rPr>
  </w:style>
  <w:style w:type="character" w:customStyle="1" w:styleId="WW8Num12z2">
    <w:name w:val="WW8Num12z2"/>
    <w:rsid w:val="00426A1A"/>
    <w:rPr>
      <w:rFonts w:ascii="Wingdings" w:hAnsi="Wingdings"/>
    </w:rPr>
  </w:style>
  <w:style w:type="character" w:customStyle="1" w:styleId="WW8Num13z0">
    <w:name w:val="WW8Num13z0"/>
    <w:rsid w:val="00426A1A"/>
    <w:rPr>
      <w:rFonts w:ascii="Symbol" w:hAnsi="Symbol" w:cs="Symbol"/>
    </w:rPr>
  </w:style>
  <w:style w:type="character" w:customStyle="1" w:styleId="WW8Num15z0">
    <w:name w:val="WW8Num15z0"/>
    <w:rsid w:val="00426A1A"/>
    <w:rPr>
      <w:rFonts w:ascii="Arial" w:hAnsi="Arial"/>
      <w:b w:val="0"/>
      <w:i w:val="0"/>
      <w:sz w:val="20"/>
    </w:rPr>
  </w:style>
  <w:style w:type="character" w:customStyle="1" w:styleId="WW8Num21z0">
    <w:name w:val="WW8Num21z0"/>
    <w:rsid w:val="00426A1A"/>
    <w:rPr>
      <w:rFonts w:ascii="Arial" w:hAnsi="Arial"/>
      <w:b w:val="0"/>
      <w:i w:val="0"/>
      <w:sz w:val="20"/>
    </w:rPr>
  </w:style>
  <w:style w:type="character" w:customStyle="1" w:styleId="WW8Num22z0">
    <w:name w:val="WW8Num22z0"/>
    <w:rsid w:val="00426A1A"/>
    <w:rPr>
      <w:rFonts w:ascii="Arial" w:hAnsi="Arial"/>
    </w:rPr>
  </w:style>
  <w:style w:type="character" w:customStyle="1" w:styleId="WW8Num22z1">
    <w:name w:val="WW8Num22z1"/>
    <w:rsid w:val="00426A1A"/>
    <w:rPr>
      <w:rFonts w:ascii="Wingdings" w:hAnsi="Wingdings"/>
    </w:rPr>
  </w:style>
  <w:style w:type="character" w:customStyle="1" w:styleId="WW8Num23z0">
    <w:name w:val="WW8Num23z0"/>
    <w:rsid w:val="00426A1A"/>
    <w:rPr>
      <w:rFonts w:ascii="Arial" w:hAnsi="Arial" w:cs="Arial"/>
      <w:b w:val="0"/>
      <w:bCs w:val="0"/>
      <w:i w:val="0"/>
      <w:iCs w:val="0"/>
      <w:sz w:val="20"/>
      <w:szCs w:val="20"/>
    </w:rPr>
  </w:style>
  <w:style w:type="character" w:customStyle="1" w:styleId="WW8Num25z0">
    <w:name w:val="WW8Num25z0"/>
    <w:rsid w:val="00426A1A"/>
    <w:rPr>
      <w:rFonts w:ascii="Symbol" w:hAnsi="Symbol"/>
    </w:rPr>
  </w:style>
  <w:style w:type="character" w:customStyle="1" w:styleId="WW8Num26z0">
    <w:name w:val="WW8Num26z0"/>
    <w:rsid w:val="00426A1A"/>
    <w:rPr>
      <w:rFonts w:ascii="Wingdings" w:hAnsi="Wingdings"/>
      <w:sz w:val="16"/>
    </w:rPr>
  </w:style>
  <w:style w:type="character" w:customStyle="1" w:styleId="WW8Num26z1">
    <w:name w:val="WW8Num26z1"/>
    <w:rsid w:val="00426A1A"/>
    <w:rPr>
      <w:sz w:val="16"/>
    </w:rPr>
  </w:style>
  <w:style w:type="character" w:customStyle="1" w:styleId="WW8Num29z0">
    <w:name w:val="WW8Num29z0"/>
    <w:rsid w:val="00426A1A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30z1">
    <w:name w:val="WW8Num30z1"/>
    <w:rsid w:val="00426A1A"/>
    <w:rPr>
      <w:rFonts w:ascii="Wingdings" w:hAnsi="Wingdings"/>
    </w:rPr>
  </w:style>
  <w:style w:type="character" w:customStyle="1" w:styleId="WW8Num32z0">
    <w:name w:val="WW8Num32z0"/>
    <w:rsid w:val="00426A1A"/>
    <w:rPr>
      <w:rFonts w:ascii="Arial" w:hAnsi="Arial"/>
      <w:b w:val="0"/>
      <w:i w:val="0"/>
    </w:rPr>
  </w:style>
  <w:style w:type="character" w:customStyle="1" w:styleId="WW8Num33z0">
    <w:name w:val="WW8Num33z0"/>
    <w:rsid w:val="00426A1A"/>
    <w:rPr>
      <w:rFonts w:ascii="Symbol" w:hAnsi="Symbol"/>
    </w:rPr>
  </w:style>
  <w:style w:type="character" w:customStyle="1" w:styleId="WW8Num33z1">
    <w:name w:val="WW8Num33z1"/>
    <w:rsid w:val="00426A1A"/>
    <w:rPr>
      <w:rFonts w:ascii="Courier New" w:hAnsi="Courier New" w:cs="Courier New"/>
    </w:rPr>
  </w:style>
  <w:style w:type="character" w:customStyle="1" w:styleId="WW8Num33z2">
    <w:name w:val="WW8Num33z2"/>
    <w:rsid w:val="00426A1A"/>
    <w:rPr>
      <w:rFonts w:ascii="Wingdings" w:hAnsi="Wingdings"/>
    </w:rPr>
  </w:style>
  <w:style w:type="character" w:customStyle="1" w:styleId="WW8Num34z0">
    <w:name w:val="WW8Num34z0"/>
    <w:rsid w:val="00426A1A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37z1">
    <w:name w:val="WW8Num37z1"/>
    <w:rsid w:val="00426A1A"/>
    <w:rPr>
      <w:rFonts w:ascii="Symbol" w:hAnsi="Symbol"/>
      <w:color w:val="auto"/>
    </w:rPr>
  </w:style>
  <w:style w:type="character" w:customStyle="1" w:styleId="WW8Num41z0">
    <w:name w:val="WW8Num41z0"/>
    <w:rsid w:val="00426A1A"/>
    <w:rPr>
      <w:rFonts w:ascii="Symbol" w:hAnsi="Symbol"/>
      <w:color w:val="000000"/>
    </w:rPr>
  </w:style>
  <w:style w:type="character" w:customStyle="1" w:styleId="WW8Num42z0">
    <w:name w:val="WW8Num42z0"/>
    <w:rsid w:val="00426A1A"/>
    <w:rPr>
      <w:b w:val="0"/>
      <w:i w:val="0"/>
      <w:color w:val="auto"/>
    </w:rPr>
  </w:style>
  <w:style w:type="character" w:customStyle="1" w:styleId="WW8Num44z0">
    <w:name w:val="WW8Num44z0"/>
    <w:rsid w:val="00426A1A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46z0">
    <w:name w:val="WW8Num46z0"/>
    <w:rsid w:val="00426A1A"/>
    <w:rPr>
      <w:color w:val="auto"/>
    </w:rPr>
  </w:style>
  <w:style w:type="character" w:customStyle="1" w:styleId="WW8Num46z1">
    <w:name w:val="WW8Num46z1"/>
    <w:rsid w:val="00426A1A"/>
    <w:rPr>
      <w:rFonts w:ascii="Wingdings" w:hAnsi="Wingdings"/>
      <w:color w:val="auto"/>
    </w:rPr>
  </w:style>
  <w:style w:type="character" w:customStyle="1" w:styleId="WW8Num46z2">
    <w:name w:val="WW8Num46z2"/>
    <w:rsid w:val="00426A1A"/>
    <w:rPr>
      <w:rFonts w:ascii="Wingdings" w:hAnsi="Wingdings"/>
    </w:rPr>
  </w:style>
  <w:style w:type="character" w:customStyle="1" w:styleId="WW8Num46z4">
    <w:name w:val="WW8Num46z4"/>
    <w:rsid w:val="00426A1A"/>
    <w:rPr>
      <w:rFonts w:ascii="Courier New" w:hAnsi="Courier New" w:cs="Courier New"/>
    </w:rPr>
  </w:style>
  <w:style w:type="character" w:customStyle="1" w:styleId="WW8Num46z6">
    <w:name w:val="WW8Num46z6"/>
    <w:rsid w:val="00426A1A"/>
    <w:rPr>
      <w:rFonts w:ascii="Symbol" w:hAnsi="Symbol"/>
    </w:rPr>
  </w:style>
  <w:style w:type="character" w:customStyle="1" w:styleId="WW8Num48z0">
    <w:name w:val="WW8Num48z0"/>
    <w:rsid w:val="00426A1A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49z0">
    <w:name w:val="WW8Num49z0"/>
    <w:rsid w:val="00426A1A"/>
    <w:rPr>
      <w:rFonts w:ascii="Arial" w:hAnsi="Arial"/>
      <w:b w:val="0"/>
      <w:i w:val="0"/>
      <w:sz w:val="20"/>
    </w:rPr>
  </w:style>
  <w:style w:type="character" w:customStyle="1" w:styleId="WW8Num50z0">
    <w:name w:val="WW8Num50z0"/>
    <w:rsid w:val="00426A1A"/>
    <w:rPr>
      <w:rFonts w:ascii="Arial" w:hAnsi="Arial"/>
    </w:rPr>
  </w:style>
  <w:style w:type="character" w:customStyle="1" w:styleId="WW8Num50z1">
    <w:name w:val="WW8Num50z1"/>
    <w:rsid w:val="00426A1A"/>
    <w:rPr>
      <w:rFonts w:ascii="Wingdings" w:hAnsi="Wingdings"/>
    </w:rPr>
  </w:style>
  <w:style w:type="character" w:customStyle="1" w:styleId="WW8Num51z0">
    <w:name w:val="WW8Num51z0"/>
    <w:rsid w:val="00426A1A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55z0">
    <w:name w:val="WW8Num55z0"/>
    <w:rsid w:val="00426A1A"/>
    <w:rPr>
      <w:rFonts w:ascii="Arial" w:hAnsi="Arial"/>
      <w:b w:val="0"/>
      <w:i w:val="0"/>
      <w:sz w:val="20"/>
    </w:rPr>
  </w:style>
  <w:style w:type="character" w:customStyle="1" w:styleId="WW8Num57z0">
    <w:name w:val="WW8Num57z0"/>
    <w:rsid w:val="00426A1A"/>
    <w:rPr>
      <w:rFonts w:ascii="Symbol" w:hAnsi="Symbol"/>
    </w:rPr>
  </w:style>
  <w:style w:type="character" w:customStyle="1" w:styleId="WW8Num57z1">
    <w:name w:val="WW8Num57z1"/>
    <w:rsid w:val="00426A1A"/>
    <w:rPr>
      <w:rFonts w:ascii="Courier New" w:hAnsi="Courier New" w:cs="Courier New"/>
    </w:rPr>
  </w:style>
  <w:style w:type="character" w:customStyle="1" w:styleId="WW8Num57z2">
    <w:name w:val="WW8Num57z2"/>
    <w:rsid w:val="00426A1A"/>
    <w:rPr>
      <w:rFonts w:ascii="Wingdings" w:hAnsi="Wingdings"/>
    </w:rPr>
  </w:style>
  <w:style w:type="character" w:customStyle="1" w:styleId="WW8Num59z0">
    <w:name w:val="WW8Num59z0"/>
    <w:rsid w:val="00426A1A"/>
    <w:rPr>
      <w:rFonts w:ascii="Wingdings" w:hAnsi="Wingdings"/>
    </w:rPr>
  </w:style>
  <w:style w:type="character" w:customStyle="1" w:styleId="WW8Num59z1">
    <w:name w:val="WW8Num59z1"/>
    <w:rsid w:val="00426A1A"/>
    <w:rPr>
      <w:rFonts w:ascii="Courier New" w:hAnsi="Courier New" w:cs="Courier New"/>
    </w:rPr>
  </w:style>
  <w:style w:type="character" w:customStyle="1" w:styleId="WW8Num59z3">
    <w:name w:val="WW8Num59z3"/>
    <w:rsid w:val="00426A1A"/>
    <w:rPr>
      <w:rFonts w:ascii="Symbol" w:hAnsi="Symbol"/>
    </w:rPr>
  </w:style>
  <w:style w:type="character" w:customStyle="1" w:styleId="WW8Num60z0">
    <w:name w:val="WW8Num60z0"/>
    <w:rsid w:val="00426A1A"/>
    <w:rPr>
      <w:rFonts w:ascii="Arial" w:hAnsi="Arial"/>
      <w:b w:val="0"/>
      <w:i w:val="0"/>
      <w:sz w:val="20"/>
    </w:rPr>
  </w:style>
  <w:style w:type="character" w:customStyle="1" w:styleId="WW8Num62z0">
    <w:name w:val="WW8Num62z0"/>
    <w:rsid w:val="00426A1A"/>
    <w:rPr>
      <w:rFonts w:ascii="Arial" w:hAnsi="Arial"/>
      <w:b w:val="0"/>
      <w:i w:val="0"/>
      <w:sz w:val="20"/>
    </w:rPr>
  </w:style>
  <w:style w:type="character" w:customStyle="1" w:styleId="WW8Num64z0">
    <w:name w:val="WW8Num64z0"/>
    <w:rsid w:val="00426A1A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66z1">
    <w:name w:val="WW8Num66z1"/>
    <w:rsid w:val="00426A1A"/>
    <w:rPr>
      <w:rFonts w:ascii="Symbol" w:hAnsi="Symbol"/>
    </w:rPr>
  </w:style>
  <w:style w:type="character" w:customStyle="1" w:styleId="WW8Num67z0">
    <w:name w:val="WW8Num67z0"/>
    <w:rsid w:val="00426A1A"/>
    <w:rPr>
      <w:rFonts w:ascii="Symbol" w:hAnsi="Symbol"/>
    </w:rPr>
  </w:style>
  <w:style w:type="character" w:customStyle="1" w:styleId="WW8Num67z1">
    <w:name w:val="WW8Num67z1"/>
    <w:rsid w:val="00426A1A"/>
    <w:rPr>
      <w:rFonts w:ascii="Courier New" w:hAnsi="Courier New"/>
    </w:rPr>
  </w:style>
  <w:style w:type="character" w:customStyle="1" w:styleId="WW8Num67z2">
    <w:name w:val="WW8Num67z2"/>
    <w:rsid w:val="00426A1A"/>
    <w:rPr>
      <w:rFonts w:ascii="Wingdings" w:hAnsi="Wingdings"/>
    </w:rPr>
  </w:style>
  <w:style w:type="character" w:customStyle="1" w:styleId="WW8Num71z0">
    <w:name w:val="WW8Num71z0"/>
    <w:rsid w:val="00426A1A"/>
    <w:rPr>
      <w:rFonts w:ascii="Wingdings" w:hAnsi="Wingdings"/>
      <w:b/>
    </w:rPr>
  </w:style>
  <w:style w:type="character" w:customStyle="1" w:styleId="WW8Num71z1">
    <w:name w:val="WW8Num71z1"/>
    <w:rsid w:val="00426A1A"/>
    <w:rPr>
      <w:rFonts w:ascii="Courier New" w:hAnsi="Courier New" w:cs="Courier New"/>
    </w:rPr>
  </w:style>
  <w:style w:type="character" w:customStyle="1" w:styleId="WW8Num71z2">
    <w:name w:val="WW8Num71z2"/>
    <w:rsid w:val="00426A1A"/>
    <w:rPr>
      <w:rFonts w:ascii="Wingdings" w:hAnsi="Wingdings"/>
    </w:rPr>
  </w:style>
  <w:style w:type="character" w:customStyle="1" w:styleId="WW8Num71z3">
    <w:name w:val="WW8Num71z3"/>
    <w:rsid w:val="00426A1A"/>
    <w:rPr>
      <w:rFonts w:ascii="Symbol" w:hAnsi="Symbol"/>
    </w:rPr>
  </w:style>
  <w:style w:type="character" w:customStyle="1" w:styleId="WW8Num73z0">
    <w:name w:val="WW8Num73z0"/>
    <w:rsid w:val="00426A1A"/>
    <w:rPr>
      <w:sz w:val="22"/>
      <w:szCs w:val="22"/>
    </w:rPr>
  </w:style>
  <w:style w:type="character" w:customStyle="1" w:styleId="WW8Num73z1">
    <w:name w:val="WW8Num73z1"/>
    <w:rsid w:val="00426A1A"/>
    <w:rPr>
      <w:sz w:val="20"/>
      <w:szCs w:val="20"/>
    </w:rPr>
  </w:style>
  <w:style w:type="character" w:customStyle="1" w:styleId="WW8Num75z0">
    <w:name w:val="WW8Num75z0"/>
    <w:rsid w:val="00426A1A"/>
    <w:rPr>
      <w:rFonts w:ascii="Symbol" w:hAnsi="Symbol"/>
    </w:rPr>
  </w:style>
  <w:style w:type="character" w:customStyle="1" w:styleId="WW8Num75z1">
    <w:name w:val="WW8Num75z1"/>
    <w:rsid w:val="00426A1A"/>
    <w:rPr>
      <w:rFonts w:ascii="Courier New" w:hAnsi="Courier New"/>
    </w:rPr>
  </w:style>
  <w:style w:type="character" w:customStyle="1" w:styleId="WW8Num75z2">
    <w:name w:val="WW8Num75z2"/>
    <w:rsid w:val="00426A1A"/>
    <w:rPr>
      <w:rFonts w:ascii="Wingdings" w:hAnsi="Wingdings"/>
    </w:rPr>
  </w:style>
  <w:style w:type="character" w:customStyle="1" w:styleId="WW8Num77z0">
    <w:name w:val="WW8Num77z0"/>
    <w:rsid w:val="00426A1A"/>
    <w:rPr>
      <w:rFonts w:ascii="Wingdings" w:hAnsi="Wingdings"/>
    </w:rPr>
  </w:style>
  <w:style w:type="character" w:customStyle="1" w:styleId="WW8Num77z1">
    <w:name w:val="WW8Num77z1"/>
    <w:rsid w:val="00426A1A"/>
    <w:rPr>
      <w:rFonts w:ascii="Courier New" w:hAnsi="Courier New"/>
    </w:rPr>
  </w:style>
  <w:style w:type="character" w:customStyle="1" w:styleId="WW8Num77z3">
    <w:name w:val="WW8Num77z3"/>
    <w:rsid w:val="00426A1A"/>
    <w:rPr>
      <w:rFonts w:ascii="Symbol" w:hAnsi="Symbol"/>
    </w:rPr>
  </w:style>
  <w:style w:type="character" w:customStyle="1" w:styleId="WW8Num78z0">
    <w:name w:val="WW8Num78z0"/>
    <w:rsid w:val="00426A1A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80z0">
    <w:name w:val="WW8Num80z0"/>
    <w:rsid w:val="00426A1A"/>
    <w:rPr>
      <w:b w:val="0"/>
      <w:i w:val="0"/>
      <w:u w:val="none"/>
    </w:rPr>
  </w:style>
  <w:style w:type="character" w:customStyle="1" w:styleId="WW8Num80z1">
    <w:name w:val="WW8Num80z1"/>
    <w:rsid w:val="00426A1A"/>
    <w:rPr>
      <w:b w:val="0"/>
      <w:i w:val="0"/>
    </w:rPr>
  </w:style>
  <w:style w:type="character" w:customStyle="1" w:styleId="WW8Num81z0">
    <w:name w:val="WW8Num81z0"/>
    <w:rsid w:val="00426A1A"/>
    <w:rPr>
      <w:rFonts w:ascii="Symbol" w:hAnsi="Symbol"/>
    </w:rPr>
  </w:style>
  <w:style w:type="character" w:customStyle="1" w:styleId="WW8Num81z1">
    <w:name w:val="WW8Num81z1"/>
    <w:rsid w:val="00426A1A"/>
    <w:rPr>
      <w:b w:val="0"/>
    </w:rPr>
  </w:style>
  <w:style w:type="character" w:customStyle="1" w:styleId="WW8Num82z0">
    <w:name w:val="WW8Num82z0"/>
    <w:rsid w:val="00426A1A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84z0">
    <w:name w:val="WW8Num84z0"/>
    <w:rsid w:val="00426A1A"/>
    <w:rPr>
      <w:rFonts w:ascii="Symbol" w:hAnsi="Symbol" w:cs="Symbol"/>
    </w:rPr>
  </w:style>
  <w:style w:type="character" w:customStyle="1" w:styleId="WW8Num85z0">
    <w:name w:val="WW8Num85z0"/>
    <w:rsid w:val="00426A1A"/>
    <w:rPr>
      <w:rFonts w:ascii="Wingdings" w:hAnsi="Wingdings"/>
      <w:b/>
    </w:rPr>
  </w:style>
  <w:style w:type="character" w:customStyle="1" w:styleId="WW8Num85z1">
    <w:name w:val="WW8Num85z1"/>
    <w:rsid w:val="00426A1A"/>
    <w:rPr>
      <w:rFonts w:ascii="Courier New" w:hAnsi="Courier New" w:cs="Courier New"/>
    </w:rPr>
  </w:style>
  <w:style w:type="character" w:customStyle="1" w:styleId="WW8Num85z2">
    <w:name w:val="WW8Num85z2"/>
    <w:rsid w:val="00426A1A"/>
    <w:rPr>
      <w:rFonts w:ascii="Wingdings" w:hAnsi="Wingdings"/>
    </w:rPr>
  </w:style>
  <w:style w:type="character" w:customStyle="1" w:styleId="WW8Num85z3">
    <w:name w:val="WW8Num85z3"/>
    <w:rsid w:val="00426A1A"/>
    <w:rPr>
      <w:rFonts w:ascii="Symbol" w:hAnsi="Symbol"/>
    </w:rPr>
  </w:style>
  <w:style w:type="character" w:customStyle="1" w:styleId="WW8Num88z0">
    <w:name w:val="WW8Num88z0"/>
    <w:rsid w:val="00426A1A"/>
    <w:rPr>
      <w:rFonts w:ascii="Wingdings" w:hAnsi="Wingdings"/>
    </w:rPr>
  </w:style>
  <w:style w:type="character" w:customStyle="1" w:styleId="WW8Num88z1">
    <w:name w:val="WW8Num88z1"/>
    <w:rsid w:val="00426A1A"/>
    <w:rPr>
      <w:rFonts w:ascii="Courier New" w:hAnsi="Courier New" w:cs="Courier New"/>
    </w:rPr>
  </w:style>
  <w:style w:type="character" w:customStyle="1" w:styleId="WW8Num88z3">
    <w:name w:val="WW8Num88z3"/>
    <w:rsid w:val="00426A1A"/>
    <w:rPr>
      <w:rFonts w:ascii="Symbol" w:hAnsi="Symbol"/>
    </w:rPr>
  </w:style>
  <w:style w:type="character" w:customStyle="1" w:styleId="WW8Num89z0">
    <w:name w:val="WW8Num89z0"/>
    <w:rsid w:val="00426A1A"/>
    <w:rPr>
      <w:b w:val="0"/>
      <w:bCs w:val="0"/>
      <w:i w:val="0"/>
      <w:iCs w:val="0"/>
    </w:rPr>
  </w:style>
  <w:style w:type="character" w:customStyle="1" w:styleId="WW8Num92z0">
    <w:name w:val="WW8Num92z0"/>
    <w:rsid w:val="00426A1A"/>
    <w:rPr>
      <w:color w:val="auto"/>
    </w:rPr>
  </w:style>
  <w:style w:type="character" w:customStyle="1" w:styleId="WW8Num92z1">
    <w:name w:val="WW8Num92z1"/>
    <w:rsid w:val="00426A1A"/>
    <w:rPr>
      <w:rFonts w:ascii="Courier New" w:hAnsi="Courier New" w:cs="Courier New"/>
    </w:rPr>
  </w:style>
  <w:style w:type="character" w:customStyle="1" w:styleId="WW8Num92z2">
    <w:name w:val="WW8Num92z2"/>
    <w:rsid w:val="00426A1A"/>
    <w:rPr>
      <w:rFonts w:ascii="Wingdings" w:hAnsi="Wingdings"/>
    </w:rPr>
  </w:style>
  <w:style w:type="character" w:customStyle="1" w:styleId="WW8Num92z3">
    <w:name w:val="WW8Num92z3"/>
    <w:rsid w:val="00426A1A"/>
    <w:rPr>
      <w:rFonts w:ascii="Symbol" w:hAnsi="Symbol"/>
    </w:rPr>
  </w:style>
  <w:style w:type="character" w:customStyle="1" w:styleId="WW8Num93z0">
    <w:name w:val="WW8Num93z0"/>
    <w:rsid w:val="00426A1A"/>
    <w:rPr>
      <w:rFonts w:ascii="Arial" w:hAnsi="Arial"/>
      <w:b w:val="0"/>
      <w:i w:val="0"/>
      <w:sz w:val="20"/>
    </w:rPr>
  </w:style>
  <w:style w:type="character" w:customStyle="1" w:styleId="WW8Num94z0">
    <w:name w:val="WW8Num94z0"/>
    <w:rsid w:val="00426A1A"/>
    <w:rPr>
      <w:b/>
      <w:i w:val="0"/>
      <w:sz w:val="20"/>
      <w:szCs w:val="20"/>
    </w:rPr>
  </w:style>
  <w:style w:type="character" w:customStyle="1" w:styleId="WW8Num94z1">
    <w:name w:val="WW8Num94z1"/>
    <w:rsid w:val="00426A1A"/>
    <w:rPr>
      <w:rFonts w:ascii="Symbol" w:hAnsi="Symbol"/>
      <w:b/>
      <w:i w:val="0"/>
      <w:sz w:val="22"/>
      <w:szCs w:val="22"/>
    </w:rPr>
  </w:style>
  <w:style w:type="character" w:customStyle="1" w:styleId="WW8Num95z0">
    <w:name w:val="WW8Num95z0"/>
    <w:rsid w:val="00426A1A"/>
    <w:rPr>
      <w:b w:val="0"/>
      <w:i w:val="0"/>
    </w:rPr>
  </w:style>
  <w:style w:type="character" w:customStyle="1" w:styleId="WW8Num103z0">
    <w:name w:val="WW8Num103z0"/>
    <w:rsid w:val="00426A1A"/>
    <w:rPr>
      <w:rFonts w:ascii="Wingdings" w:hAnsi="Wingdings"/>
      <w:sz w:val="16"/>
    </w:rPr>
  </w:style>
  <w:style w:type="character" w:customStyle="1" w:styleId="WW8Num103z1">
    <w:name w:val="WW8Num103z1"/>
    <w:rsid w:val="00426A1A"/>
    <w:rPr>
      <w:rFonts w:ascii="Wingdings" w:hAnsi="Wingdings"/>
      <w:b/>
      <w:sz w:val="16"/>
    </w:rPr>
  </w:style>
  <w:style w:type="character" w:customStyle="1" w:styleId="WW8Num104z0">
    <w:name w:val="WW8Num104z0"/>
    <w:rsid w:val="00426A1A"/>
    <w:rPr>
      <w:sz w:val="20"/>
    </w:rPr>
  </w:style>
  <w:style w:type="character" w:customStyle="1" w:styleId="WW8Num108z0">
    <w:name w:val="WW8Num108z0"/>
    <w:rsid w:val="00426A1A"/>
    <w:rPr>
      <w:color w:val="000000"/>
    </w:rPr>
  </w:style>
  <w:style w:type="character" w:customStyle="1" w:styleId="WW8Num109z0">
    <w:name w:val="WW8Num109z0"/>
    <w:rsid w:val="00426A1A"/>
    <w:rPr>
      <w:rFonts w:ascii="Arial" w:hAnsi="Arial"/>
      <w:b w:val="0"/>
      <w:i w:val="0"/>
      <w:sz w:val="20"/>
    </w:rPr>
  </w:style>
  <w:style w:type="character" w:customStyle="1" w:styleId="WW8Num110z0">
    <w:name w:val="WW8Num110z0"/>
    <w:rsid w:val="00426A1A"/>
    <w:rPr>
      <w:rFonts w:ascii="Arial" w:hAnsi="Arial" w:cs="Arial"/>
    </w:rPr>
  </w:style>
  <w:style w:type="character" w:customStyle="1" w:styleId="WW8Num111z0">
    <w:name w:val="WW8Num111z0"/>
    <w:rsid w:val="00426A1A"/>
    <w:rPr>
      <w:rFonts w:ascii="Wingdings" w:hAnsi="Wingdings"/>
      <w:sz w:val="16"/>
    </w:rPr>
  </w:style>
  <w:style w:type="character" w:customStyle="1" w:styleId="WW8Num112z0">
    <w:name w:val="WW8Num112z0"/>
    <w:rsid w:val="00426A1A"/>
    <w:rPr>
      <w:sz w:val="20"/>
    </w:rPr>
  </w:style>
  <w:style w:type="character" w:customStyle="1" w:styleId="WW8Num113z0">
    <w:name w:val="WW8Num113z0"/>
    <w:rsid w:val="00426A1A"/>
    <w:rPr>
      <w:rFonts w:ascii="Symbol" w:hAnsi="Symbol"/>
    </w:rPr>
  </w:style>
  <w:style w:type="character" w:customStyle="1" w:styleId="WW8Num113z1">
    <w:name w:val="WW8Num113z1"/>
    <w:rsid w:val="00426A1A"/>
    <w:rPr>
      <w:rFonts w:ascii="Courier New" w:hAnsi="Courier New" w:cs="Courier New"/>
    </w:rPr>
  </w:style>
  <w:style w:type="character" w:customStyle="1" w:styleId="WW8Num113z2">
    <w:name w:val="WW8Num113z2"/>
    <w:rsid w:val="00426A1A"/>
    <w:rPr>
      <w:rFonts w:ascii="Wingdings" w:hAnsi="Wingdings"/>
    </w:rPr>
  </w:style>
  <w:style w:type="character" w:customStyle="1" w:styleId="WW8Num114z0">
    <w:name w:val="WW8Num114z0"/>
    <w:rsid w:val="00426A1A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115z0">
    <w:name w:val="WW8Num115z0"/>
    <w:rsid w:val="00426A1A"/>
    <w:rPr>
      <w:b w:val="0"/>
    </w:rPr>
  </w:style>
  <w:style w:type="character" w:customStyle="1" w:styleId="WW8Num117z0">
    <w:name w:val="WW8Num117z0"/>
    <w:rsid w:val="00426A1A"/>
    <w:rPr>
      <w:color w:val="000000"/>
    </w:rPr>
  </w:style>
  <w:style w:type="character" w:customStyle="1" w:styleId="WW8Num118z1">
    <w:name w:val="WW8Num118z1"/>
    <w:rsid w:val="00426A1A"/>
    <w:rPr>
      <w:rFonts w:ascii="Symbol" w:hAnsi="Symbol"/>
    </w:rPr>
  </w:style>
  <w:style w:type="character" w:customStyle="1" w:styleId="WW8Num119z0">
    <w:name w:val="WW8Num119z0"/>
    <w:rsid w:val="00426A1A"/>
    <w:rPr>
      <w:b w:val="0"/>
      <w:bCs w:val="0"/>
      <w:i w:val="0"/>
      <w:iCs w:val="0"/>
    </w:rPr>
  </w:style>
  <w:style w:type="character" w:customStyle="1" w:styleId="WW8Num120z0">
    <w:name w:val="WW8Num120z0"/>
    <w:rsid w:val="00426A1A"/>
    <w:rPr>
      <w:rFonts w:ascii="Symbol" w:hAnsi="Symbol"/>
    </w:rPr>
  </w:style>
  <w:style w:type="character" w:customStyle="1" w:styleId="WW8Num120z1">
    <w:name w:val="WW8Num120z1"/>
    <w:rsid w:val="00426A1A"/>
    <w:rPr>
      <w:rFonts w:ascii="Courier New" w:hAnsi="Courier New" w:cs="Courier New"/>
    </w:rPr>
  </w:style>
  <w:style w:type="character" w:customStyle="1" w:styleId="WW8Num120z2">
    <w:name w:val="WW8Num120z2"/>
    <w:rsid w:val="00426A1A"/>
    <w:rPr>
      <w:rFonts w:ascii="Wingdings" w:hAnsi="Wingdings"/>
    </w:rPr>
  </w:style>
  <w:style w:type="character" w:customStyle="1" w:styleId="WW8Num121z0">
    <w:name w:val="WW8Num121z0"/>
    <w:rsid w:val="00426A1A"/>
    <w:rPr>
      <w:rFonts w:ascii="Symbol" w:hAnsi="Symbol"/>
    </w:rPr>
  </w:style>
  <w:style w:type="character" w:customStyle="1" w:styleId="WW8Num121z1">
    <w:name w:val="WW8Num121z1"/>
    <w:rsid w:val="00426A1A"/>
    <w:rPr>
      <w:rFonts w:ascii="Courier New" w:hAnsi="Courier New" w:cs="Courier New"/>
    </w:rPr>
  </w:style>
  <w:style w:type="character" w:customStyle="1" w:styleId="WW8Num121z2">
    <w:name w:val="WW8Num121z2"/>
    <w:rsid w:val="00426A1A"/>
    <w:rPr>
      <w:rFonts w:ascii="Wingdings" w:hAnsi="Wingdings"/>
    </w:rPr>
  </w:style>
  <w:style w:type="character" w:customStyle="1" w:styleId="WW8Num124z0">
    <w:name w:val="WW8Num124z0"/>
    <w:rsid w:val="00426A1A"/>
    <w:rPr>
      <w:rFonts w:ascii="Wingdings" w:hAnsi="Wingdings"/>
      <w:b/>
    </w:rPr>
  </w:style>
  <w:style w:type="character" w:customStyle="1" w:styleId="WW8Num124z1">
    <w:name w:val="WW8Num124z1"/>
    <w:rsid w:val="00426A1A"/>
    <w:rPr>
      <w:b w:val="0"/>
    </w:rPr>
  </w:style>
  <w:style w:type="character" w:customStyle="1" w:styleId="WW8Num124z2">
    <w:name w:val="WW8Num124z2"/>
    <w:rsid w:val="00426A1A"/>
    <w:rPr>
      <w:rFonts w:ascii="Wingdings" w:hAnsi="Wingdings"/>
    </w:rPr>
  </w:style>
  <w:style w:type="character" w:customStyle="1" w:styleId="WW8Num124z3">
    <w:name w:val="WW8Num124z3"/>
    <w:rsid w:val="00426A1A"/>
    <w:rPr>
      <w:rFonts w:ascii="Symbol" w:hAnsi="Symbol"/>
    </w:rPr>
  </w:style>
  <w:style w:type="character" w:customStyle="1" w:styleId="WW8Num124z4">
    <w:name w:val="WW8Num124z4"/>
    <w:rsid w:val="00426A1A"/>
    <w:rPr>
      <w:rFonts w:ascii="Courier New" w:hAnsi="Courier New" w:cs="Courier New"/>
    </w:rPr>
  </w:style>
  <w:style w:type="character" w:customStyle="1" w:styleId="dokumenttytul1">
    <w:name w:val="dokumenttytul1"/>
    <w:rsid w:val="00426A1A"/>
    <w:rPr>
      <w:b/>
      <w:bCs/>
      <w:strike w:val="0"/>
      <w:dstrike w:val="0"/>
      <w:color w:val="000000"/>
      <w:u w:val="none"/>
    </w:rPr>
  </w:style>
  <w:style w:type="character" w:customStyle="1" w:styleId="Znakiprzypiswdolnych">
    <w:name w:val="Znaki przypisów dolnych"/>
    <w:rsid w:val="00426A1A"/>
    <w:rPr>
      <w:vertAlign w:val="superscript"/>
    </w:rPr>
  </w:style>
  <w:style w:type="character" w:customStyle="1" w:styleId="Odwoaniedokomentarza1">
    <w:name w:val="Odwołanie do komentarza1"/>
    <w:rsid w:val="00426A1A"/>
    <w:rPr>
      <w:sz w:val="16"/>
      <w:szCs w:val="16"/>
    </w:rPr>
  </w:style>
  <w:style w:type="paragraph" w:customStyle="1" w:styleId="Nagwek11">
    <w:name w:val="Nagłówek1"/>
    <w:basedOn w:val="Normalny"/>
    <w:next w:val="Tekstpodstawowy"/>
    <w:rsid w:val="00426A1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426A1A"/>
    <w:pPr>
      <w:suppressLineNumbers/>
      <w:spacing w:before="120" w:after="120"/>
    </w:pPr>
    <w:rPr>
      <w:rFonts w:cs="Tahoma"/>
      <w:i/>
      <w:iCs/>
    </w:rPr>
  </w:style>
  <w:style w:type="paragraph" w:customStyle="1" w:styleId="Listawypunktowana1">
    <w:name w:val="Lista wypunktowana1"/>
    <w:basedOn w:val="Normalny"/>
    <w:rsid w:val="00426A1A"/>
    <w:pPr>
      <w:spacing w:line="360" w:lineRule="auto"/>
      <w:ind w:right="23"/>
      <w:jc w:val="both"/>
    </w:pPr>
    <w:rPr>
      <w:rFonts w:ascii="Arial" w:hAnsi="Arial" w:cs="Arial"/>
      <w:bCs/>
      <w:sz w:val="22"/>
      <w:szCs w:val="22"/>
    </w:rPr>
  </w:style>
  <w:style w:type="paragraph" w:customStyle="1" w:styleId="11">
    <w:name w:val="11)"/>
    <w:basedOn w:val="Normalny"/>
    <w:rsid w:val="00426A1A"/>
    <w:pPr>
      <w:tabs>
        <w:tab w:val="left" w:pos="624"/>
      </w:tabs>
      <w:spacing w:line="258" w:lineRule="atLeast"/>
      <w:ind w:left="624" w:hanging="312"/>
      <w:jc w:val="both"/>
    </w:pPr>
    <w:rPr>
      <w:rFonts w:ascii="FrankfurtGothic" w:hAnsi="FrankfurtGothic"/>
      <w:color w:val="000000"/>
      <w:sz w:val="17"/>
      <w:szCs w:val="20"/>
    </w:rPr>
  </w:style>
  <w:style w:type="paragraph" w:customStyle="1" w:styleId="A11i">
    <w:name w:val="A11i"/>
    <w:basedOn w:val="Normalny"/>
    <w:rsid w:val="00426A1A"/>
    <w:pPr>
      <w:ind w:left="709"/>
      <w:jc w:val="both"/>
    </w:pPr>
    <w:rPr>
      <w:rFonts w:ascii="Arial" w:hAnsi="Arial"/>
      <w:i/>
      <w:sz w:val="22"/>
      <w:szCs w:val="20"/>
    </w:rPr>
  </w:style>
  <w:style w:type="paragraph" w:customStyle="1" w:styleId="Listanumerowana1">
    <w:name w:val="Lista numerowana1"/>
    <w:basedOn w:val="Normalny"/>
    <w:rsid w:val="00426A1A"/>
    <w:pPr>
      <w:tabs>
        <w:tab w:val="left" w:pos="340"/>
      </w:tabs>
      <w:ind w:left="340" w:hanging="340"/>
    </w:pPr>
  </w:style>
  <w:style w:type="paragraph" w:customStyle="1" w:styleId="Tekstkomentarza1">
    <w:name w:val="Tekst komentarza1"/>
    <w:basedOn w:val="Normalny"/>
    <w:rsid w:val="00426A1A"/>
    <w:rPr>
      <w:sz w:val="20"/>
      <w:szCs w:val="20"/>
    </w:rPr>
  </w:style>
  <w:style w:type="paragraph" w:styleId="HTML-wstpniesformatowany">
    <w:name w:val="HTML Preformatted"/>
    <w:basedOn w:val="Normalny"/>
    <w:link w:val="HTML-wstpniesformatowanyZnak"/>
    <w:rsid w:val="00426A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426A1A"/>
    <w:rPr>
      <w:rFonts w:ascii="Courier New" w:hAnsi="Courier New"/>
      <w:lang w:val="x-none" w:eastAsia="ar-SA"/>
    </w:rPr>
  </w:style>
  <w:style w:type="paragraph" w:customStyle="1" w:styleId="Zawartoramki">
    <w:name w:val="Zawartość ramki"/>
    <w:basedOn w:val="Tekstpodstawowy"/>
    <w:rsid w:val="00426A1A"/>
    <w:pPr>
      <w:spacing w:line="360" w:lineRule="auto"/>
      <w:jc w:val="left"/>
    </w:pPr>
    <w:rPr>
      <w:rFonts w:ascii="Times New Roman" w:hAnsi="Times New Roman"/>
      <w:sz w:val="24"/>
      <w:szCs w:val="20"/>
      <w:lang w:val="pl-PL"/>
    </w:rPr>
  </w:style>
  <w:style w:type="paragraph" w:customStyle="1" w:styleId="inny1">
    <w:name w:val="inny1"/>
    <w:basedOn w:val="Nagwek1"/>
    <w:rsid w:val="00426A1A"/>
    <w:pPr>
      <w:tabs>
        <w:tab w:val="left" w:pos="180"/>
      </w:tabs>
      <w:spacing w:before="0" w:after="0" w:line="360" w:lineRule="auto"/>
      <w:jc w:val="both"/>
    </w:pPr>
    <w:rPr>
      <w:kern w:val="1"/>
      <w:sz w:val="20"/>
      <w:szCs w:val="20"/>
    </w:rPr>
  </w:style>
  <w:style w:type="paragraph" w:customStyle="1" w:styleId="xl24">
    <w:name w:val="xl24"/>
    <w:basedOn w:val="Normalny"/>
    <w:rsid w:val="00426A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Arial Unicode MS" w:hAnsi="Arial" w:cs="Arial"/>
      <w:sz w:val="18"/>
      <w:szCs w:val="18"/>
      <w:lang w:eastAsia="pl-PL"/>
    </w:rPr>
  </w:style>
  <w:style w:type="paragraph" w:customStyle="1" w:styleId="xl25">
    <w:name w:val="xl25"/>
    <w:basedOn w:val="Normalny"/>
    <w:rsid w:val="00426A1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Arial Unicode MS" w:hAnsi="Arial" w:cs="Arial"/>
      <w:sz w:val="18"/>
      <w:szCs w:val="18"/>
      <w:lang w:eastAsia="pl-PL"/>
    </w:rPr>
  </w:style>
  <w:style w:type="paragraph" w:customStyle="1" w:styleId="xl26">
    <w:name w:val="xl26"/>
    <w:basedOn w:val="Normalny"/>
    <w:rsid w:val="00426A1A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Arial Unicode MS" w:hAnsi="Arial" w:cs="Arial"/>
      <w:sz w:val="18"/>
      <w:szCs w:val="18"/>
      <w:lang w:eastAsia="pl-PL"/>
    </w:rPr>
  </w:style>
  <w:style w:type="paragraph" w:customStyle="1" w:styleId="xl27">
    <w:name w:val="xl27"/>
    <w:basedOn w:val="Normalny"/>
    <w:rsid w:val="00426A1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Arial Unicode MS" w:hAnsi="Arial" w:cs="Arial"/>
      <w:sz w:val="18"/>
      <w:szCs w:val="18"/>
      <w:lang w:eastAsia="pl-PL"/>
    </w:rPr>
  </w:style>
  <w:style w:type="paragraph" w:customStyle="1" w:styleId="Normal2">
    <w:name w:val="Normal2"/>
    <w:basedOn w:val="Normalny"/>
    <w:rsid w:val="00426A1A"/>
    <w:pPr>
      <w:widowControl w:val="0"/>
      <w:suppressAutoHyphens w:val="0"/>
      <w:autoSpaceDE w:val="0"/>
      <w:autoSpaceDN w:val="0"/>
      <w:adjustRightInd w:val="0"/>
      <w:spacing w:before="60" w:after="60" w:line="288" w:lineRule="auto"/>
      <w:ind w:left="851"/>
      <w:jc w:val="both"/>
    </w:pPr>
    <w:rPr>
      <w:color w:val="000000"/>
      <w:sz w:val="22"/>
      <w:szCs w:val="22"/>
      <w:lang w:val="en-GB" w:eastAsia="en-GB"/>
    </w:rPr>
  </w:style>
  <w:style w:type="paragraph" w:customStyle="1" w:styleId="PCDOCSFooter">
    <w:name w:val="PCDOCSFooter"/>
    <w:basedOn w:val="Normalny"/>
    <w:rsid w:val="00426A1A"/>
    <w:pPr>
      <w:widowControl w:val="0"/>
      <w:suppressAutoHyphens w:val="0"/>
      <w:spacing w:after="240"/>
    </w:pPr>
    <w:rPr>
      <w:spacing w:val="80"/>
      <w:sz w:val="14"/>
      <w:szCs w:val="22"/>
      <w:lang w:eastAsia="pl-PL"/>
    </w:rPr>
  </w:style>
  <w:style w:type="paragraph" w:customStyle="1" w:styleId="PCDOCSFirstFooter">
    <w:name w:val="PCDOCSFirstFooter"/>
    <w:basedOn w:val="PCDOCSFooter"/>
    <w:rsid w:val="00426A1A"/>
    <w:rPr>
      <w:b/>
      <w:bCs/>
    </w:rPr>
  </w:style>
  <w:style w:type="paragraph" w:customStyle="1" w:styleId="Style1">
    <w:name w:val="Style1"/>
    <w:basedOn w:val="Normalny"/>
    <w:uiPriority w:val="99"/>
    <w:rsid w:val="00426A1A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8">
    <w:name w:val="Style8"/>
    <w:basedOn w:val="Normalny"/>
    <w:uiPriority w:val="99"/>
    <w:rsid w:val="00426A1A"/>
    <w:pPr>
      <w:widowControl w:val="0"/>
      <w:suppressAutoHyphens w:val="0"/>
      <w:autoSpaceDE w:val="0"/>
      <w:autoSpaceDN w:val="0"/>
      <w:adjustRightInd w:val="0"/>
      <w:spacing w:line="387" w:lineRule="exact"/>
      <w:jc w:val="both"/>
    </w:pPr>
    <w:rPr>
      <w:lang w:eastAsia="pl-PL"/>
    </w:rPr>
  </w:style>
  <w:style w:type="paragraph" w:customStyle="1" w:styleId="Style10">
    <w:name w:val="Style10"/>
    <w:basedOn w:val="Normalny"/>
    <w:uiPriority w:val="99"/>
    <w:rsid w:val="00426A1A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character" w:customStyle="1" w:styleId="FontStyle18">
    <w:name w:val="Font Style18"/>
    <w:uiPriority w:val="99"/>
    <w:rsid w:val="00426A1A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24">
    <w:name w:val="Font Style24"/>
    <w:uiPriority w:val="99"/>
    <w:rsid w:val="00426A1A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26">
    <w:name w:val="Font Style26"/>
    <w:uiPriority w:val="99"/>
    <w:rsid w:val="00426A1A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6">
    <w:name w:val="Style16"/>
    <w:basedOn w:val="Normalny"/>
    <w:uiPriority w:val="99"/>
    <w:rsid w:val="00426A1A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table" w:customStyle="1" w:styleId="Tabela-Siatka611">
    <w:name w:val="Tabela - Siatka611"/>
    <w:basedOn w:val="Standardowy"/>
    <w:next w:val="Tabela-Siatka"/>
    <w:uiPriority w:val="39"/>
    <w:rsid w:val="00426A1A"/>
    <w:pPr>
      <w:ind w:left="992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next w:val="Tabela-Siatka"/>
    <w:uiPriority w:val="59"/>
    <w:rsid w:val="00426A1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Grid11"/>
    <w:rsid w:val="00426A1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0">
    <w:name w:val="Bez listy10"/>
    <w:next w:val="Bezlisty"/>
    <w:uiPriority w:val="99"/>
    <w:semiHidden/>
    <w:unhideWhenUsed/>
    <w:rsid w:val="00426A1A"/>
  </w:style>
  <w:style w:type="numbering" w:customStyle="1" w:styleId="Styl33">
    <w:name w:val="Styl33"/>
    <w:rsid w:val="00426A1A"/>
  </w:style>
  <w:style w:type="table" w:customStyle="1" w:styleId="Tabela-Siatka121">
    <w:name w:val="Tabela - Siatka121"/>
    <w:basedOn w:val="Standardowy"/>
    <w:next w:val="Tabela-Siatka"/>
    <w:uiPriority w:val="39"/>
    <w:rsid w:val="00426A1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426A1A"/>
  </w:style>
  <w:style w:type="numbering" w:customStyle="1" w:styleId="Bezlisty21">
    <w:name w:val="Bez listy21"/>
    <w:next w:val="Bezlisty"/>
    <w:semiHidden/>
    <w:rsid w:val="00426A1A"/>
  </w:style>
  <w:style w:type="table" w:customStyle="1" w:styleId="Tabela-Siatka22">
    <w:name w:val="Tabela - Siatka22"/>
    <w:basedOn w:val="Standardowy"/>
    <w:next w:val="Tabela-Siatka"/>
    <w:uiPriority w:val="39"/>
    <w:rsid w:val="00426A1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1">
    <w:name w:val="Tabela - Siatka311"/>
    <w:basedOn w:val="Standardowy"/>
    <w:next w:val="Tabela-Siatka"/>
    <w:uiPriority w:val="59"/>
    <w:rsid w:val="00426A1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1">
    <w:name w:val="Tabela - Siatka411"/>
    <w:basedOn w:val="Standardowy"/>
    <w:next w:val="Tabela-Siatka"/>
    <w:uiPriority w:val="59"/>
    <w:rsid w:val="00426A1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426A1A"/>
  </w:style>
  <w:style w:type="numbering" w:customStyle="1" w:styleId="Bezlisty41">
    <w:name w:val="Bez listy41"/>
    <w:next w:val="Bezlisty"/>
    <w:uiPriority w:val="99"/>
    <w:semiHidden/>
    <w:unhideWhenUsed/>
    <w:rsid w:val="00426A1A"/>
  </w:style>
  <w:style w:type="numbering" w:customStyle="1" w:styleId="Bezlisty51">
    <w:name w:val="Bez listy51"/>
    <w:next w:val="Bezlisty"/>
    <w:uiPriority w:val="99"/>
    <w:semiHidden/>
    <w:unhideWhenUsed/>
    <w:rsid w:val="00426A1A"/>
  </w:style>
  <w:style w:type="numbering" w:customStyle="1" w:styleId="Bezlisty61">
    <w:name w:val="Bez listy61"/>
    <w:next w:val="Bezlisty"/>
    <w:uiPriority w:val="99"/>
    <w:semiHidden/>
    <w:unhideWhenUsed/>
    <w:rsid w:val="00426A1A"/>
  </w:style>
  <w:style w:type="numbering" w:customStyle="1" w:styleId="Bezlisty71">
    <w:name w:val="Bez listy71"/>
    <w:next w:val="Bezlisty"/>
    <w:uiPriority w:val="99"/>
    <w:semiHidden/>
    <w:unhideWhenUsed/>
    <w:rsid w:val="00426A1A"/>
  </w:style>
  <w:style w:type="table" w:customStyle="1" w:styleId="Tabela-Siatka531">
    <w:name w:val="Tabela - Siatka531"/>
    <w:basedOn w:val="Standardowy"/>
    <w:next w:val="Tabela-Siatka"/>
    <w:uiPriority w:val="59"/>
    <w:rsid w:val="00426A1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tende1">
    <w:name w:val="Atende1"/>
    <w:uiPriority w:val="99"/>
    <w:rsid w:val="00426A1A"/>
  </w:style>
  <w:style w:type="numbering" w:customStyle="1" w:styleId="MW211">
    <w:name w:val="MW211"/>
    <w:uiPriority w:val="99"/>
    <w:rsid w:val="00426A1A"/>
    <w:pPr>
      <w:numPr>
        <w:numId w:val="15"/>
      </w:numPr>
    </w:pPr>
  </w:style>
  <w:style w:type="numbering" w:customStyle="1" w:styleId="StylKonspektynumerowaneZlewej0cmWysunicie102cm11">
    <w:name w:val="Styl Konspekty numerowane Z lewej:  0 cm Wysunięcie:  102 cm11"/>
    <w:basedOn w:val="Bezlisty"/>
    <w:rsid w:val="00426A1A"/>
    <w:pPr>
      <w:numPr>
        <w:numId w:val="40"/>
      </w:numPr>
    </w:pPr>
  </w:style>
  <w:style w:type="numbering" w:customStyle="1" w:styleId="Styl2111">
    <w:name w:val="Styl2111"/>
    <w:rsid w:val="00426A1A"/>
    <w:pPr>
      <w:numPr>
        <w:numId w:val="12"/>
      </w:numPr>
    </w:pPr>
  </w:style>
  <w:style w:type="numbering" w:customStyle="1" w:styleId="Styl3111">
    <w:name w:val="Styl3111"/>
    <w:rsid w:val="00426A1A"/>
  </w:style>
  <w:style w:type="table" w:customStyle="1" w:styleId="Tabela-Siatka10">
    <w:name w:val="Tabela - Siatka10"/>
    <w:basedOn w:val="Standardowy"/>
    <w:next w:val="Tabela-Siatka"/>
    <w:uiPriority w:val="39"/>
    <w:rsid w:val="00FC38D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34">
    <w:name w:val="Styl34"/>
    <w:rsid w:val="00843C07"/>
  </w:style>
  <w:style w:type="character" w:customStyle="1" w:styleId="Heading1Char">
    <w:name w:val="Heading 1 Char"/>
    <w:aliases w:val="UNI-Nagłówek 1 Char,H1 Char,h1 Char,Appendix 1 Char,Chapterh1 Char,CCBS Char,Level 1 Topic Heading Char,h1 chapter heading Char,Heading 11 Char,Chapter Headline Char,Main Section Char,Section Heading Char,Header 1st Page Char,level 1 Char"/>
    <w:uiPriority w:val="9"/>
    <w:rsid w:val="00EC6124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Heading4Char">
    <w:name w:val="Heading 4 Char"/>
    <w:aliases w:val="UNI-Nagłówek 4 Char,h4 Char,4 Char,H4-Heading 4 Char,Naglówek 4 Char"/>
    <w:uiPriority w:val="9"/>
    <w:semiHidden/>
    <w:rsid w:val="00EC6124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Heading5Char">
    <w:name w:val="Heading 5 Char"/>
    <w:aliases w:val="UNI - Nagłówek 5 Char"/>
    <w:uiPriority w:val="9"/>
    <w:semiHidden/>
    <w:rsid w:val="00EC6124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Tekstpodstawowy211">
    <w:name w:val="Tekst podstawowy 211"/>
    <w:basedOn w:val="Normalny"/>
    <w:uiPriority w:val="99"/>
    <w:rsid w:val="00EC6124"/>
    <w:pPr>
      <w:widowControl w:val="0"/>
      <w:suppressAutoHyphens w:val="0"/>
      <w:snapToGrid w:val="0"/>
      <w:spacing w:after="200"/>
      <w:ind w:left="709" w:right="340"/>
      <w:jc w:val="both"/>
    </w:pPr>
    <w:rPr>
      <w:b/>
      <w:szCs w:val="20"/>
    </w:rPr>
  </w:style>
  <w:style w:type="paragraph" w:customStyle="1" w:styleId="Tekstpodstawowy311">
    <w:name w:val="Tekst podstawowy 311"/>
    <w:basedOn w:val="Normalny"/>
    <w:uiPriority w:val="99"/>
    <w:rsid w:val="00EC6124"/>
    <w:pPr>
      <w:widowControl w:val="0"/>
      <w:suppressAutoHyphens w:val="0"/>
      <w:snapToGrid w:val="0"/>
      <w:spacing w:after="200"/>
      <w:ind w:left="709" w:right="340"/>
      <w:jc w:val="both"/>
    </w:pPr>
    <w:rPr>
      <w:szCs w:val="20"/>
    </w:rPr>
  </w:style>
  <w:style w:type="paragraph" w:customStyle="1" w:styleId="Normalarial">
    <w:name w:val="Normal+arial"/>
    <w:basedOn w:val="Normalny"/>
    <w:uiPriority w:val="99"/>
    <w:rsid w:val="00EC6124"/>
    <w:pPr>
      <w:suppressAutoHyphens w:val="0"/>
      <w:spacing w:after="200"/>
      <w:ind w:left="709" w:right="340"/>
      <w:jc w:val="center"/>
    </w:pPr>
    <w:rPr>
      <w:rFonts w:ascii="Arial" w:hAnsi="Arial" w:cs="Arial"/>
      <w:b/>
      <w:sz w:val="22"/>
      <w:szCs w:val="22"/>
    </w:rPr>
  </w:style>
  <w:style w:type="paragraph" w:customStyle="1" w:styleId="Naglwek3">
    <w:name w:val="Naglówek 3"/>
    <w:basedOn w:val="Normalny"/>
    <w:uiPriority w:val="99"/>
    <w:rsid w:val="00EC6124"/>
    <w:pPr>
      <w:suppressAutoHyphens w:val="0"/>
      <w:spacing w:before="240" w:after="240"/>
      <w:ind w:left="2124" w:right="340" w:hanging="708"/>
      <w:jc w:val="both"/>
    </w:pPr>
    <w:rPr>
      <w:rFonts w:ascii="Garamond" w:hAnsi="Garamond"/>
      <w:b/>
      <w:szCs w:val="20"/>
      <w:lang w:eastAsia="en-US"/>
    </w:rPr>
  </w:style>
  <w:style w:type="paragraph" w:customStyle="1" w:styleId="tresc">
    <w:name w:val="tresc"/>
    <w:basedOn w:val="Normalny"/>
    <w:uiPriority w:val="99"/>
    <w:rsid w:val="00EC6124"/>
    <w:pPr>
      <w:suppressAutoHyphens w:val="0"/>
      <w:spacing w:before="100" w:beforeAutospacing="1" w:after="100" w:afterAutospacing="1"/>
      <w:ind w:left="709" w:right="340"/>
      <w:jc w:val="both"/>
    </w:pPr>
    <w:rPr>
      <w:lang w:eastAsia="pl-PL"/>
    </w:rPr>
  </w:style>
  <w:style w:type="paragraph" w:customStyle="1" w:styleId="standardowy0">
    <w:name w:val="standardowy"/>
    <w:basedOn w:val="Normalny"/>
    <w:uiPriority w:val="99"/>
    <w:rsid w:val="00EC6124"/>
    <w:pPr>
      <w:suppressAutoHyphens w:val="0"/>
      <w:autoSpaceDE w:val="0"/>
      <w:autoSpaceDN w:val="0"/>
      <w:spacing w:after="200"/>
      <w:ind w:left="709" w:right="340"/>
      <w:jc w:val="both"/>
    </w:pPr>
    <w:rPr>
      <w:szCs w:val="20"/>
      <w:lang w:eastAsia="pl-PL"/>
    </w:rPr>
  </w:style>
  <w:style w:type="numbering" w:customStyle="1" w:styleId="Zaimportowanystyl12">
    <w:name w:val="Zaimportowany styl 12"/>
    <w:rsid w:val="00EC6124"/>
    <w:pPr>
      <w:numPr>
        <w:numId w:val="42"/>
      </w:numPr>
    </w:pPr>
  </w:style>
  <w:style w:type="numbering" w:customStyle="1" w:styleId="Zaimportowanystyl26">
    <w:name w:val="Zaimportowany styl 26"/>
    <w:rsid w:val="00EC6124"/>
    <w:pPr>
      <w:numPr>
        <w:numId w:val="43"/>
      </w:numPr>
    </w:pPr>
  </w:style>
  <w:style w:type="numbering" w:customStyle="1" w:styleId="Zaimportowanystyl20">
    <w:name w:val="Zaimportowany styl 20"/>
    <w:rsid w:val="00EC6124"/>
    <w:pPr>
      <w:numPr>
        <w:numId w:val="44"/>
      </w:numPr>
    </w:pPr>
  </w:style>
  <w:style w:type="numbering" w:customStyle="1" w:styleId="Zaimportowanystyl29">
    <w:name w:val="Zaimportowany styl 29"/>
    <w:rsid w:val="00EC6124"/>
    <w:pPr>
      <w:numPr>
        <w:numId w:val="45"/>
      </w:numPr>
    </w:pPr>
  </w:style>
  <w:style w:type="paragraph" w:customStyle="1" w:styleId="ft00">
    <w:name w:val="ft00"/>
    <w:basedOn w:val="Normalny"/>
    <w:rsid w:val="001A6DA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yl4">
    <w:name w:val="Styl4"/>
    <w:basedOn w:val="Nagwek1"/>
    <w:rsid w:val="0013078C"/>
    <w:pPr>
      <w:numPr>
        <w:ilvl w:val="1"/>
        <w:numId w:val="16"/>
      </w:numPr>
      <w:spacing w:before="0" w:after="120"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1styl4">
    <w:name w:val="1styl4"/>
    <w:basedOn w:val="Nagwek1"/>
    <w:rsid w:val="0013078C"/>
    <w:pPr>
      <w:numPr>
        <w:ilvl w:val="1"/>
        <w:numId w:val="46"/>
      </w:numPr>
      <w:spacing w:before="0" w:after="0"/>
      <w:jc w:val="both"/>
    </w:pPr>
    <w:rPr>
      <w:rFonts w:ascii="Times New Roman" w:hAnsi="Times New Roman" w:cs="Times New Roman"/>
      <w:b w:val="0"/>
      <w:sz w:val="24"/>
      <w:szCs w:val="24"/>
    </w:rPr>
  </w:style>
  <w:style w:type="paragraph" w:customStyle="1" w:styleId="Pisma">
    <w:name w:val="Pisma"/>
    <w:basedOn w:val="Normalny"/>
    <w:rsid w:val="00E03760"/>
    <w:pPr>
      <w:suppressAutoHyphens w:val="0"/>
      <w:jc w:val="both"/>
    </w:pPr>
    <w:rPr>
      <w:szCs w:val="20"/>
      <w:lang w:eastAsia="pl-PL"/>
    </w:rPr>
  </w:style>
  <w:style w:type="paragraph" w:customStyle="1" w:styleId="paragraph">
    <w:name w:val="paragraph"/>
    <w:basedOn w:val="Normalny"/>
    <w:uiPriority w:val="99"/>
    <w:semiHidden/>
    <w:rsid w:val="00E03760"/>
    <w:pPr>
      <w:suppressAutoHyphens w:val="0"/>
      <w:spacing w:before="100" w:beforeAutospacing="1" w:after="100" w:afterAutospacing="1"/>
    </w:pPr>
    <w:rPr>
      <w:rFonts w:eastAsiaTheme="minorHAnsi"/>
      <w:lang w:eastAsia="en-GB"/>
    </w:rPr>
  </w:style>
  <w:style w:type="character" w:customStyle="1" w:styleId="normaltextrun">
    <w:name w:val="normaltextrun"/>
    <w:basedOn w:val="Domylnaczcionkaakapitu"/>
    <w:rsid w:val="00E03760"/>
  </w:style>
  <w:style w:type="character" w:customStyle="1" w:styleId="eop">
    <w:name w:val="eop"/>
    <w:basedOn w:val="Domylnaczcionkaakapitu"/>
    <w:rsid w:val="00E03760"/>
  </w:style>
  <w:style w:type="numbering" w:customStyle="1" w:styleId="Bezlisty13">
    <w:name w:val="Bez listy13"/>
    <w:next w:val="Bezlisty"/>
    <w:uiPriority w:val="99"/>
    <w:semiHidden/>
    <w:unhideWhenUsed/>
    <w:rsid w:val="00E03760"/>
  </w:style>
  <w:style w:type="numbering" w:customStyle="1" w:styleId="Bezlisty14">
    <w:name w:val="Bez listy14"/>
    <w:next w:val="Bezlisty"/>
    <w:uiPriority w:val="99"/>
    <w:semiHidden/>
    <w:unhideWhenUsed/>
    <w:rsid w:val="00E03760"/>
  </w:style>
  <w:style w:type="character" w:customStyle="1" w:styleId="Nagwek5Znak1">
    <w:name w:val="Nagłówek 5 Znak1"/>
    <w:aliases w:val="UNI - Nagłówek 5 Znak1,heading 5 Znak1"/>
    <w:basedOn w:val="Domylnaczcionkaakapitu"/>
    <w:uiPriority w:val="9"/>
    <w:semiHidden/>
    <w:rsid w:val="00E03760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ar-SA"/>
    </w:rPr>
  </w:style>
  <w:style w:type="character" w:customStyle="1" w:styleId="Nagwek6Znak1">
    <w:name w:val="Nagłówek 6 Znak1"/>
    <w:aliases w:val="UNI - Nagłówek 6 Znak1"/>
    <w:basedOn w:val="Domylnaczcionkaakapitu"/>
    <w:uiPriority w:val="9"/>
    <w:semiHidden/>
    <w:rsid w:val="00E0376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TreIIZnak">
    <w:name w:val="Treść II Znak"/>
    <w:basedOn w:val="Domylnaczcionkaakapitu"/>
    <w:link w:val="TreII"/>
    <w:locked/>
    <w:rsid w:val="00E03760"/>
    <w:rPr>
      <w:sz w:val="24"/>
      <w:szCs w:val="24"/>
      <w:lang w:eastAsia="ar-SA"/>
    </w:rPr>
  </w:style>
  <w:style w:type="paragraph" w:customStyle="1" w:styleId="TreII">
    <w:name w:val="Treść II"/>
    <w:basedOn w:val="Normalny"/>
    <w:link w:val="TreIIZnak"/>
    <w:qFormat/>
    <w:rsid w:val="00E03760"/>
    <w:pPr>
      <w:tabs>
        <w:tab w:val="num" w:pos="720"/>
        <w:tab w:val="num" w:pos="1080"/>
      </w:tabs>
      <w:suppressAutoHyphens w:val="0"/>
      <w:ind w:left="714" w:hanging="357"/>
      <w:contextualSpacing/>
      <w:jc w:val="both"/>
    </w:pPr>
  </w:style>
  <w:style w:type="character" w:customStyle="1" w:styleId="NagwekKNFZnak">
    <w:name w:val="Nagłówek KNF Znak"/>
    <w:basedOn w:val="Domylnaczcionkaakapitu"/>
    <w:link w:val="NagwekKNF"/>
    <w:locked/>
    <w:rsid w:val="00E03760"/>
    <w:rPr>
      <w:b/>
      <w:bCs/>
      <w:sz w:val="24"/>
      <w:szCs w:val="24"/>
      <w:lang w:eastAsia="ar-SA"/>
    </w:rPr>
  </w:style>
  <w:style w:type="paragraph" w:customStyle="1" w:styleId="NagwekKNF">
    <w:name w:val="Nagłówek KNF"/>
    <w:basedOn w:val="Normalny"/>
    <w:link w:val="NagwekKNFZnak"/>
    <w:qFormat/>
    <w:rsid w:val="00E03760"/>
    <w:pPr>
      <w:jc w:val="center"/>
    </w:pPr>
    <w:rPr>
      <w:b/>
      <w:bCs/>
    </w:rPr>
  </w:style>
  <w:style w:type="character" w:customStyle="1" w:styleId="TreIZnak">
    <w:name w:val="Treść I Znak"/>
    <w:basedOn w:val="Domylnaczcionkaakapitu"/>
    <w:link w:val="TreI"/>
    <w:locked/>
    <w:rsid w:val="00E03760"/>
    <w:rPr>
      <w:sz w:val="24"/>
      <w:szCs w:val="24"/>
      <w:lang w:eastAsia="ar-SA"/>
    </w:rPr>
  </w:style>
  <w:style w:type="paragraph" w:customStyle="1" w:styleId="TreI">
    <w:name w:val="Treść I"/>
    <w:basedOn w:val="Normalny"/>
    <w:link w:val="TreIZnak"/>
    <w:qFormat/>
    <w:rsid w:val="00E03760"/>
    <w:pPr>
      <w:ind w:left="360" w:hanging="360"/>
      <w:jc w:val="both"/>
    </w:pPr>
  </w:style>
  <w:style w:type="character" w:customStyle="1" w:styleId="propozycjaZnak">
    <w:name w:val="propozycja Znak"/>
    <w:basedOn w:val="AkapitzlistZnak"/>
    <w:link w:val="propozycja"/>
    <w:locked/>
    <w:rsid w:val="00E03760"/>
    <w:rPr>
      <w:rFonts w:ascii="Calibri" w:hAnsi="Calibri" w:cs="Calibri"/>
      <w:i/>
      <w:color w:val="C45911" w:themeColor="accent2" w:themeShade="BF"/>
      <w:sz w:val="22"/>
      <w:szCs w:val="22"/>
    </w:rPr>
  </w:style>
  <w:style w:type="paragraph" w:customStyle="1" w:styleId="propozycja">
    <w:name w:val="propozycja"/>
    <w:basedOn w:val="Akapitzlist"/>
    <w:link w:val="propozycjaZnak"/>
    <w:qFormat/>
    <w:rsid w:val="00E03760"/>
    <w:pPr>
      <w:spacing w:after="120" w:line="256" w:lineRule="auto"/>
      <w:ind w:left="0"/>
      <w:contextualSpacing/>
      <w:jc w:val="both"/>
    </w:pPr>
    <w:rPr>
      <w:rFonts w:cs="Calibri"/>
      <w:i/>
      <w:color w:val="C45911" w:themeColor="accent2" w:themeShade="BF"/>
    </w:rPr>
  </w:style>
  <w:style w:type="character" w:customStyle="1" w:styleId="label">
    <w:name w:val="label"/>
    <w:basedOn w:val="Domylnaczcionkaakapitu"/>
    <w:rsid w:val="00E03760"/>
  </w:style>
  <w:style w:type="table" w:customStyle="1" w:styleId="Tabela-Siatka13">
    <w:name w:val="Tabela - Siatka13"/>
    <w:basedOn w:val="Standardowy"/>
    <w:next w:val="Tabela-Siatka"/>
    <w:uiPriority w:val="39"/>
    <w:rsid w:val="00E03760"/>
    <w:pPr>
      <w:widowControl w:val="0"/>
      <w:adjustRightInd w:val="0"/>
      <w:spacing w:line="360" w:lineRule="atLeast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uiPriority w:val="39"/>
    <w:rsid w:val="00E03760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39"/>
    <w:locked/>
    <w:rsid w:val="00E03760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uiPriority w:val="59"/>
    <w:rsid w:val="00E03760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uiPriority w:val="59"/>
    <w:rsid w:val="00E03760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4">
    <w:name w:val="Tabela - Siatka54"/>
    <w:basedOn w:val="Standardowy"/>
    <w:uiPriority w:val="39"/>
    <w:rsid w:val="00E0376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Grid3"/>
    <w:rsid w:val="00E0376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62">
    <w:name w:val="Tabela - Siatka62"/>
    <w:basedOn w:val="Standardowy"/>
    <w:uiPriority w:val="39"/>
    <w:rsid w:val="00E03760"/>
    <w:pPr>
      <w:ind w:left="992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uiPriority w:val="59"/>
    <w:locked/>
    <w:rsid w:val="00E0376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22">
    <w:name w:val="Tabela - Siatka522"/>
    <w:basedOn w:val="Standardowy"/>
    <w:uiPriority w:val="39"/>
    <w:rsid w:val="00E03760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1">
    <w:name w:val="Tabela - Siatka511"/>
    <w:basedOn w:val="Standardowy"/>
    <w:uiPriority w:val="39"/>
    <w:rsid w:val="00E03760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Grid111"/>
    <w:rsid w:val="00E03760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621">
    <w:name w:val="Tabela - Siatka621"/>
    <w:basedOn w:val="Standardowy"/>
    <w:uiPriority w:val="39"/>
    <w:rsid w:val="00E03760"/>
    <w:pPr>
      <w:widowControl w:val="0"/>
      <w:adjustRightInd w:val="0"/>
      <w:spacing w:line="360" w:lineRule="atLeast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3">
    <w:name w:val="Tabela - Siatka63"/>
    <w:basedOn w:val="Standardowy"/>
    <w:uiPriority w:val="39"/>
    <w:rsid w:val="00E03760"/>
    <w:pPr>
      <w:widowControl w:val="0"/>
      <w:adjustRightInd w:val="0"/>
      <w:spacing w:line="360" w:lineRule="atLeast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1">
    <w:name w:val="Tabela - Siatka1121"/>
    <w:basedOn w:val="Standardowy"/>
    <w:uiPriority w:val="59"/>
    <w:locked/>
    <w:rsid w:val="00E03760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Grid12"/>
    <w:locked/>
    <w:rsid w:val="00E03760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MW22">
    <w:name w:val="MW22"/>
    <w:uiPriority w:val="99"/>
    <w:rsid w:val="00E03760"/>
  </w:style>
  <w:style w:type="numbering" w:customStyle="1" w:styleId="StylKonspektynumerowaneZlewej0cmWysunicie102cm2">
    <w:name w:val="Styl Konspekty numerowane Z lewej:  0 cm Wysunięcie:  102 cm2"/>
    <w:rsid w:val="00E03760"/>
  </w:style>
  <w:style w:type="numbering" w:customStyle="1" w:styleId="Styl23">
    <w:name w:val="Styl23"/>
    <w:rsid w:val="00E03760"/>
    <w:pPr>
      <w:numPr>
        <w:numId w:val="18"/>
      </w:numPr>
    </w:pPr>
  </w:style>
  <w:style w:type="numbering" w:customStyle="1" w:styleId="Bezlisty15">
    <w:name w:val="Bez listy15"/>
    <w:next w:val="Bezlisty"/>
    <w:uiPriority w:val="99"/>
    <w:semiHidden/>
    <w:unhideWhenUsed/>
    <w:rsid w:val="00E03760"/>
  </w:style>
  <w:style w:type="numbering" w:customStyle="1" w:styleId="Styl212">
    <w:name w:val="Styl212"/>
    <w:rsid w:val="00E03760"/>
    <w:pPr>
      <w:numPr>
        <w:numId w:val="30"/>
      </w:numPr>
    </w:pPr>
  </w:style>
  <w:style w:type="numbering" w:customStyle="1" w:styleId="Bezlisty111">
    <w:name w:val="Bez listy111"/>
    <w:next w:val="Bezlisty"/>
    <w:uiPriority w:val="99"/>
    <w:semiHidden/>
    <w:unhideWhenUsed/>
    <w:rsid w:val="00E03760"/>
  </w:style>
  <w:style w:type="numbering" w:customStyle="1" w:styleId="Bezlisty22">
    <w:name w:val="Bez listy22"/>
    <w:next w:val="Bezlisty"/>
    <w:semiHidden/>
    <w:rsid w:val="00E03760"/>
  </w:style>
  <w:style w:type="table" w:customStyle="1" w:styleId="Tabela-Siatka221">
    <w:name w:val="Tabela - Siatka221"/>
    <w:basedOn w:val="Standardowy"/>
    <w:next w:val="Tabela-Siatka"/>
    <w:uiPriority w:val="59"/>
    <w:rsid w:val="00E0376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dniasiatka13">
    <w:name w:val="Średnia siatka 13"/>
    <w:basedOn w:val="Standardowy"/>
    <w:next w:val="redniasiatka1"/>
    <w:uiPriority w:val="67"/>
    <w:rsid w:val="00E03760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redniasiatka111">
    <w:name w:val="Średnia siatka 111"/>
    <w:basedOn w:val="Standardowy"/>
    <w:next w:val="redniasiatka1"/>
    <w:uiPriority w:val="67"/>
    <w:rsid w:val="00E03760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numbering" w:customStyle="1" w:styleId="Bezlisty32">
    <w:name w:val="Bez listy32"/>
    <w:next w:val="Bezlisty"/>
    <w:uiPriority w:val="99"/>
    <w:semiHidden/>
    <w:unhideWhenUsed/>
    <w:rsid w:val="00E03760"/>
  </w:style>
  <w:style w:type="table" w:customStyle="1" w:styleId="redniasiatka121">
    <w:name w:val="Średnia siatka 121"/>
    <w:basedOn w:val="Standardowy"/>
    <w:next w:val="redniasiatka1"/>
    <w:uiPriority w:val="67"/>
    <w:rsid w:val="00E03760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numbering" w:customStyle="1" w:styleId="Bezlisty42">
    <w:name w:val="Bez listy42"/>
    <w:next w:val="Bezlisty"/>
    <w:uiPriority w:val="99"/>
    <w:semiHidden/>
    <w:unhideWhenUsed/>
    <w:rsid w:val="00E03760"/>
  </w:style>
  <w:style w:type="numbering" w:customStyle="1" w:styleId="Bezlisty52">
    <w:name w:val="Bez listy52"/>
    <w:next w:val="Bezlisty"/>
    <w:uiPriority w:val="99"/>
    <w:semiHidden/>
    <w:unhideWhenUsed/>
    <w:rsid w:val="00E03760"/>
  </w:style>
  <w:style w:type="table" w:customStyle="1" w:styleId="Tabela-Siatka5211">
    <w:name w:val="Tabela - Siatka5211"/>
    <w:basedOn w:val="Standardowy"/>
    <w:next w:val="Tabela-Siatka"/>
    <w:uiPriority w:val="39"/>
    <w:rsid w:val="00E0376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4">
    <w:name w:val="Tabela - Siatka64"/>
    <w:basedOn w:val="Standardowy"/>
    <w:next w:val="Tabela-Siatka"/>
    <w:uiPriority w:val="39"/>
    <w:rsid w:val="00E0376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2">
    <w:name w:val="Bez listy62"/>
    <w:next w:val="Bezlisty"/>
    <w:uiPriority w:val="99"/>
    <w:semiHidden/>
    <w:unhideWhenUsed/>
    <w:rsid w:val="00E03760"/>
  </w:style>
  <w:style w:type="table" w:customStyle="1" w:styleId="Tabela-Siatka711">
    <w:name w:val="Tabela - Siatka711"/>
    <w:basedOn w:val="Standardowy"/>
    <w:next w:val="Tabela-Siatka"/>
    <w:uiPriority w:val="39"/>
    <w:locked/>
    <w:rsid w:val="00E0376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2">
    <w:name w:val="Bez listy72"/>
    <w:next w:val="Bezlisty"/>
    <w:uiPriority w:val="99"/>
    <w:semiHidden/>
    <w:unhideWhenUsed/>
    <w:rsid w:val="00E03760"/>
  </w:style>
  <w:style w:type="table" w:customStyle="1" w:styleId="TableGrid21">
    <w:name w:val="TableGrid21"/>
    <w:rsid w:val="00E0376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Atende2">
    <w:name w:val="Atende2"/>
    <w:uiPriority w:val="99"/>
    <w:rsid w:val="00E03760"/>
  </w:style>
  <w:style w:type="numbering" w:customStyle="1" w:styleId="Bezlisty1111">
    <w:name w:val="Bez listy1111"/>
    <w:next w:val="Bezlisty"/>
    <w:uiPriority w:val="99"/>
    <w:semiHidden/>
    <w:unhideWhenUsed/>
    <w:rsid w:val="00E03760"/>
  </w:style>
  <w:style w:type="table" w:customStyle="1" w:styleId="Tabela-Siatka113">
    <w:name w:val="Tabela - Siatka113"/>
    <w:basedOn w:val="Standardowy"/>
    <w:next w:val="Tabela-Siatka"/>
    <w:uiPriority w:val="59"/>
    <w:rsid w:val="00E0376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">
    <w:name w:val="Bez listy11111"/>
    <w:next w:val="Bezlisty"/>
    <w:uiPriority w:val="99"/>
    <w:semiHidden/>
    <w:unhideWhenUsed/>
    <w:rsid w:val="00E03760"/>
  </w:style>
  <w:style w:type="numbering" w:customStyle="1" w:styleId="Bezlisty211">
    <w:name w:val="Bez listy211"/>
    <w:next w:val="Bezlisty"/>
    <w:semiHidden/>
    <w:rsid w:val="00E03760"/>
  </w:style>
  <w:style w:type="paragraph" w:customStyle="1" w:styleId="Teksttreci1">
    <w:name w:val="Tekst treści1"/>
    <w:basedOn w:val="Normalny"/>
    <w:uiPriority w:val="99"/>
    <w:rsid w:val="00E03760"/>
    <w:pPr>
      <w:shd w:val="clear" w:color="auto" w:fill="FFFFFF"/>
      <w:suppressAutoHyphens w:val="0"/>
      <w:spacing w:before="180" w:line="240" w:lineRule="atLeast"/>
      <w:ind w:hanging="720"/>
    </w:pPr>
    <w:rPr>
      <w:rFonts w:ascii="Arial" w:eastAsiaTheme="minorHAnsi" w:hAnsi="Arial" w:cs="Arial"/>
      <w:sz w:val="19"/>
      <w:szCs w:val="19"/>
      <w:lang w:eastAsia="en-US"/>
    </w:rPr>
  </w:style>
  <w:style w:type="numbering" w:customStyle="1" w:styleId="Bezlisty81">
    <w:name w:val="Bez listy81"/>
    <w:next w:val="Bezlisty"/>
    <w:uiPriority w:val="99"/>
    <w:semiHidden/>
    <w:unhideWhenUsed/>
    <w:rsid w:val="00E03760"/>
  </w:style>
  <w:style w:type="table" w:customStyle="1" w:styleId="Tabela-Siatka131">
    <w:name w:val="Tabela - Siatka131"/>
    <w:basedOn w:val="Standardowy"/>
    <w:next w:val="Tabela-Siatka"/>
    <w:uiPriority w:val="39"/>
    <w:locked/>
    <w:rsid w:val="00E0376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1">
    <w:name w:val="Tabela - Siatka81"/>
    <w:basedOn w:val="Standardowy"/>
    <w:next w:val="Tabela-Siatka"/>
    <w:uiPriority w:val="39"/>
    <w:rsid w:val="00E0376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0">
    <w:name w:val="Tekst treści (2)_"/>
    <w:basedOn w:val="Domylnaczcionkaakapitu"/>
    <w:link w:val="Teksttreci21"/>
    <w:uiPriority w:val="99"/>
    <w:locked/>
    <w:rsid w:val="00E03760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Teksttreci7">
    <w:name w:val="Tekst treści (7)_"/>
    <w:basedOn w:val="Domylnaczcionkaakapitu"/>
    <w:link w:val="Teksttreci71"/>
    <w:uiPriority w:val="99"/>
    <w:locked/>
    <w:rsid w:val="00E03760"/>
    <w:rPr>
      <w:rFonts w:ascii="Arial" w:hAnsi="Arial" w:cs="Arial"/>
      <w:b/>
      <w:bCs/>
      <w:sz w:val="15"/>
      <w:szCs w:val="15"/>
      <w:shd w:val="clear" w:color="auto" w:fill="FFFFFF"/>
    </w:rPr>
  </w:style>
  <w:style w:type="character" w:customStyle="1" w:styleId="Teksttreci70">
    <w:name w:val="Tekst treści (7)"/>
    <w:basedOn w:val="Teksttreci7"/>
    <w:uiPriority w:val="99"/>
    <w:rsid w:val="00E03760"/>
    <w:rPr>
      <w:rFonts w:ascii="Arial" w:hAnsi="Arial" w:cs="Arial"/>
      <w:b/>
      <w:bCs/>
      <w:sz w:val="15"/>
      <w:szCs w:val="15"/>
      <w:shd w:val="clear" w:color="auto" w:fill="FFFFFF"/>
    </w:rPr>
  </w:style>
  <w:style w:type="character" w:customStyle="1" w:styleId="Teksttreci72">
    <w:name w:val="Tekst treści (7)2"/>
    <w:basedOn w:val="Teksttreci7"/>
    <w:uiPriority w:val="99"/>
    <w:rsid w:val="00E03760"/>
    <w:rPr>
      <w:rFonts w:ascii="Arial" w:hAnsi="Arial" w:cs="Arial"/>
      <w:b/>
      <w:bCs/>
      <w:sz w:val="15"/>
      <w:szCs w:val="15"/>
      <w:shd w:val="clear" w:color="auto" w:fill="FFFFFF"/>
    </w:rPr>
  </w:style>
  <w:style w:type="character" w:customStyle="1" w:styleId="Teksttreci26">
    <w:name w:val="Tekst treści (2)6"/>
    <w:basedOn w:val="Teksttreci20"/>
    <w:uiPriority w:val="99"/>
    <w:rsid w:val="00E03760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Teksttreci25">
    <w:name w:val="Tekst treści (2)5"/>
    <w:basedOn w:val="Teksttreci20"/>
    <w:uiPriority w:val="99"/>
    <w:rsid w:val="00E03760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Teksttreci21">
    <w:name w:val="Tekst treści (2)1"/>
    <w:basedOn w:val="Normalny"/>
    <w:link w:val="Teksttreci20"/>
    <w:uiPriority w:val="99"/>
    <w:rsid w:val="00E03760"/>
    <w:pPr>
      <w:shd w:val="clear" w:color="auto" w:fill="FFFFFF"/>
      <w:suppressAutoHyphens w:val="0"/>
      <w:spacing w:before="180" w:after="780" w:line="240" w:lineRule="atLeast"/>
      <w:jc w:val="both"/>
    </w:pPr>
    <w:rPr>
      <w:rFonts w:ascii="Arial" w:hAnsi="Arial" w:cs="Arial"/>
      <w:b/>
      <w:bCs/>
      <w:sz w:val="19"/>
      <w:szCs w:val="19"/>
      <w:lang w:eastAsia="pl-PL"/>
    </w:rPr>
  </w:style>
  <w:style w:type="paragraph" w:customStyle="1" w:styleId="Teksttreci71">
    <w:name w:val="Tekst treści (7)1"/>
    <w:basedOn w:val="Normalny"/>
    <w:link w:val="Teksttreci7"/>
    <w:uiPriority w:val="99"/>
    <w:rsid w:val="00E03760"/>
    <w:pPr>
      <w:shd w:val="clear" w:color="auto" w:fill="FFFFFF"/>
      <w:suppressAutoHyphens w:val="0"/>
      <w:spacing w:line="240" w:lineRule="atLeast"/>
    </w:pPr>
    <w:rPr>
      <w:rFonts w:ascii="Arial" w:hAnsi="Arial" w:cs="Arial"/>
      <w:b/>
      <w:bCs/>
      <w:sz w:val="15"/>
      <w:szCs w:val="15"/>
      <w:lang w:eastAsia="pl-PL"/>
    </w:rPr>
  </w:style>
  <w:style w:type="numbering" w:customStyle="1" w:styleId="Bezlisty91">
    <w:name w:val="Bez listy91"/>
    <w:next w:val="Bezlisty"/>
    <w:uiPriority w:val="99"/>
    <w:semiHidden/>
    <w:unhideWhenUsed/>
    <w:rsid w:val="00E03760"/>
  </w:style>
  <w:style w:type="table" w:customStyle="1" w:styleId="Tabela-Siatka91">
    <w:name w:val="Tabela - Siatka91"/>
    <w:basedOn w:val="Standardowy"/>
    <w:next w:val="Tabela-Siatka"/>
    <w:uiPriority w:val="39"/>
    <w:rsid w:val="00E03760"/>
    <w:pPr>
      <w:widowControl w:val="0"/>
      <w:adjustRightInd w:val="0"/>
      <w:spacing w:line="360" w:lineRule="atLeast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uiPriority w:val="39"/>
    <w:rsid w:val="00E03760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3">
    <w:name w:val="Tabela - Siatka43"/>
    <w:basedOn w:val="Standardowy"/>
    <w:uiPriority w:val="59"/>
    <w:rsid w:val="00E03760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5">
    <w:name w:val="Tabela - Siatka65"/>
    <w:basedOn w:val="Standardowy"/>
    <w:uiPriority w:val="39"/>
    <w:rsid w:val="00E03760"/>
    <w:pPr>
      <w:ind w:left="992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4">
    <w:name w:val="Tabela - Siatka114"/>
    <w:basedOn w:val="Standardowy"/>
    <w:uiPriority w:val="59"/>
    <w:rsid w:val="00E0376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Grid13"/>
    <w:rsid w:val="00E0376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212">
    <w:name w:val="Tabela - Siatka212"/>
    <w:basedOn w:val="Standardowy"/>
    <w:uiPriority w:val="39"/>
    <w:rsid w:val="00E03760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2">
    <w:name w:val="Tabela - Siatka312"/>
    <w:basedOn w:val="Standardowy"/>
    <w:uiPriority w:val="39"/>
    <w:rsid w:val="00E03760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2">
    <w:name w:val="Tabela - Siatka412"/>
    <w:basedOn w:val="Standardowy"/>
    <w:uiPriority w:val="59"/>
    <w:rsid w:val="00E03760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2">
    <w:name w:val="Tabela - Siatka512"/>
    <w:basedOn w:val="Standardowy"/>
    <w:uiPriority w:val="39"/>
    <w:rsid w:val="00E03760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31">
    <w:name w:val="Tabela - Siatka631"/>
    <w:basedOn w:val="Standardowy"/>
    <w:uiPriority w:val="39"/>
    <w:locked/>
    <w:rsid w:val="00E03760"/>
    <w:pPr>
      <w:widowControl w:val="0"/>
      <w:adjustRightInd w:val="0"/>
      <w:spacing w:line="360" w:lineRule="atLeast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1">
    <w:name w:val="TableGrid121"/>
    <w:locked/>
    <w:rsid w:val="00E03760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tylKonspektynumerowaneZlewej0cmWysunicie102cm21">
    <w:name w:val="Styl Konspekty numerowane Z lewej:  0 cm Wysunięcie:  102 cm21"/>
    <w:rsid w:val="00E03760"/>
  </w:style>
  <w:style w:type="numbering" w:customStyle="1" w:styleId="Bezlisty121">
    <w:name w:val="Bez listy121"/>
    <w:next w:val="Bezlisty"/>
    <w:uiPriority w:val="99"/>
    <w:semiHidden/>
    <w:unhideWhenUsed/>
    <w:rsid w:val="00E03760"/>
  </w:style>
  <w:style w:type="numbering" w:customStyle="1" w:styleId="Bezlisty112">
    <w:name w:val="Bez listy112"/>
    <w:next w:val="Bezlisty"/>
    <w:uiPriority w:val="99"/>
    <w:semiHidden/>
    <w:unhideWhenUsed/>
    <w:rsid w:val="00E03760"/>
  </w:style>
  <w:style w:type="numbering" w:customStyle="1" w:styleId="Bezlisty221">
    <w:name w:val="Bez listy221"/>
    <w:next w:val="Bezlisty"/>
    <w:semiHidden/>
    <w:rsid w:val="00E03760"/>
  </w:style>
  <w:style w:type="table" w:customStyle="1" w:styleId="Tabela-Siatka321">
    <w:name w:val="Tabela - Siatka321"/>
    <w:basedOn w:val="Standardowy"/>
    <w:next w:val="Tabela-Siatka"/>
    <w:uiPriority w:val="59"/>
    <w:rsid w:val="00E0376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1">
    <w:name w:val="Tabela - Siatka421"/>
    <w:basedOn w:val="Standardowy"/>
    <w:next w:val="Tabela-Siatka"/>
    <w:uiPriority w:val="59"/>
    <w:rsid w:val="00E0376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11">
    <w:name w:val="Tabela - Siatka5111"/>
    <w:basedOn w:val="Standardowy"/>
    <w:next w:val="Tabela-Siatka"/>
    <w:uiPriority w:val="39"/>
    <w:rsid w:val="00E0376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1">
    <w:name w:val="Bez listy311"/>
    <w:next w:val="Bezlisty"/>
    <w:uiPriority w:val="99"/>
    <w:semiHidden/>
    <w:unhideWhenUsed/>
    <w:rsid w:val="00E03760"/>
  </w:style>
  <w:style w:type="numbering" w:customStyle="1" w:styleId="Bezlisty411">
    <w:name w:val="Bez listy411"/>
    <w:next w:val="Bezlisty"/>
    <w:uiPriority w:val="99"/>
    <w:semiHidden/>
    <w:unhideWhenUsed/>
    <w:rsid w:val="00E03760"/>
  </w:style>
  <w:style w:type="numbering" w:customStyle="1" w:styleId="Bezlisty511">
    <w:name w:val="Bez listy511"/>
    <w:next w:val="Bezlisty"/>
    <w:uiPriority w:val="99"/>
    <w:semiHidden/>
    <w:unhideWhenUsed/>
    <w:rsid w:val="00E03760"/>
  </w:style>
  <w:style w:type="table" w:customStyle="1" w:styleId="Tabela-Siatka641">
    <w:name w:val="Tabela - Siatka641"/>
    <w:basedOn w:val="Standardowy"/>
    <w:next w:val="Tabela-Siatka"/>
    <w:uiPriority w:val="39"/>
    <w:rsid w:val="00E0376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11">
    <w:name w:val="Bez listy611"/>
    <w:next w:val="Bezlisty"/>
    <w:uiPriority w:val="99"/>
    <w:semiHidden/>
    <w:unhideWhenUsed/>
    <w:rsid w:val="00E03760"/>
  </w:style>
  <w:style w:type="numbering" w:customStyle="1" w:styleId="Bezlisty711">
    <w:name w:val="Bez listy711"/>
    <w:next w:val="Bezlisty"/>
    <w:uiPriority w:val="99"/>
    <w:semiHidden/>
    <w:unhideWhenUsed/>
    <w:rsid w:val="00E03760"/>
  </w:style>
  <w:style w:type="numbering" w:customStyle="1" w:styleId="Atende11">
    <w:name w:val="Atende11"/>
    <w:uiPriority w:val="99"/>
    <w:rsid w:val="00E03760"/>
  </w:style>
  <w:style w:type="numbering" w:customStyle="1" w:styleId="Bezlisty1112">
    <w:name w:val="Bez listy1112"/>
    <w:next w:val="Bezlisty"/>
    <w:uiPriority w:val="99"/>
    <w:semiHidden/>
    <w:unhideWhenUsed/>
    <w:rsid w:val="00E03760"/>
  </w:style>
  <w:style w:type="table" w:customStyle="1" w:styleId="Tabela-Siatka1131">
    <w:name w:val="Tabela - Siatka1131"/>
    <w:basedOn w:val="Standardowy"/>
    <w:next w:val="Tabela-Siatka"/>
    <w:uiPriority w:val="59"/>
    <w:rsid w:val="00E0376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1">
    <w:name w:val="Bez listy111111"/>
    <w:next w:val="Bezlisty"/>
    <w:uiPriority w:val="99"/>
    <w:semiHidden/>
    <w:unhideWhenUsed/>
    <w:rsid w:val="00E03760"/>
  </w:style>
  <w:style w:type="numbering" w:customStyle="1" w:styleId="Bezlisty2111">
    <w:name w:val="Bez listy2111"/>
    <w:next w:val="Bezlisty"/>
    <w:semiHidden/>
    <w:rsid w:val="00E03760"/>
  </w:style>
  <w:style w:type="table" w:customStyle="1" w:styleId="Tabela-Siatka2111">
    <w:name w:val="Tabela - Siatka2111"/>
    <w:basedOn w:val="Standardowy"/>
    <w:next w:val="Tabela-Siatka"/>
    <w:uiPriority w:val="59"/>
    <w:rsid w:val="00E0376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11">
    <w:name w:val="Tabela - Siatka3111"/>
    <w:basedOn w:val="Standardowy"/>
    <w:next w:val="Tabela-Siatka"/>
    <w:uiPriority w:val="59"/>
    <w:rsid w:val="00E0376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11">
    <w:name w:val="Tabela - Siatka4111"/>
    <w:basedOn w:val="Standardowy"/>
    <w:next w:val="Tabela-Siatka"/>
    <w:uiPriority w:val="59"/>
    <w:rsid w:val="00E0376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11">
    <w:name w:val="Bez listy811"/>
    <w:next w:val="Bezlisty"/>
    <w:uiPriority w:val="99"/>
    <w:semiHidden/>
    <w:unhideWhenUsed/>
    <w:rsid w:val="00E03760"/>
  </w:style>
  <w:style w:type="paragraph" w:customStyle="1" w:styleId="Nagwekspisutreci1">
    <w:name w:val="Nagłówek spisu treści1"/>
    <w:basedOn w:val="Normalny"/>
    <w:uiPriority w:val="99"/>
    <w:rsid w:val="00E03760"/>
    <w:pPr>
      <w:keepNext/>
      <w:suppressLineNumbers/>
      <w:tabs>
        <w:tab w:val="num" w:pos="0"/>
      </w:tabs>
      <w:spacing w:before="240" w:after="120"/>
      <w:outlineLvl w:val="1"/>
    </w:pPr>
    <w:rPr>
      <w:rFonts w:ascii="Arial" w:hAnsi="Arial" w:cs="Arial Narrow"/>
      <w:b/>
      <w:bCs/>
      <w:sz w:val="32"/>
      <w:szCs w:val="32"/>
    </w:rPr>
  </w:style>
  <w:style w:type="paragraph" w:customStyle="1" w:styleId="BodyText23">
    <w:name w:val="Body Text 23"/>
    <w:basedOn w:val="Normalny"/>
    <w:uiPriority w:val="99"/>
    <w:rsid w:val="00E03760"/>
    <w:pPr>
      <w:keepLines/>
      <w:suppressAutoHyphens w:val="0"/>
      <w:spacing w:before="120"/>
    </w:pPr>
    <w:rPr>
      <w:sz w:val="28"/>
      <w:szCs w:val="20"/>
      <w:lang w:eastAsia="pl-PL"/>
    </w:rPr>
  </w:style>
  <w:style w:type="paragraph" w:customStyle="1" w:styleId="I">
    <w:name w:val="(I)"/>
    <w:basedOn w:val="Tekstpodstawowywcity2"/>
    <w:uiPriority w:val="99"/>
    <w:rsid w:val="00E03760"/>
    <w:pPr>
      <w:numPr>
        <w:ilvl w:val="2"/>
        <w:numId w:val="48"/>
      </w:numPr>
      <w:tabs>
        <w:tab w:val="left" w:pos="720"/>
      </w:tabs>
      <w:suppressAutoHyphens w:val="0"/>
      <w:spacing w:before="120"/>
      <w:jc w:val="left"/>
    </w:pPr>
    <w:rPr>
      <w:rFonts w:ascii="Tahoma" w:eastAsia="MS Mincho" w:hAnsi="Tahoma"/>
      <w:sz w:val="16"/>
      <w:szCs w:val="16"/>
      <w:lang w:eastAsia="ja-JP"/>
    </w:rPr>
  </w:style>
  <w:style w:type="paragraph" w:customStyle="1" w:styleId="Tekstpodstawowy21000">
    <w:name w:val="Tekst podstawowy 21000"/>
    <w:basedOn w:val="Normalny"/>
    <w:rsid w:val="00E03760"/>
    <w:pPr>
      <w:widowControl w:val="0"/>
      <w:snapToGrid w:val="0"/>
    </w:pPr>
    <w:rPr>
      <w:b/>
      <w:szCs w:val="20"/>
    </w:rPr>
  </w:style>
  <w:style w:type="paragraph" w:customStyle="1" w:styleId="Tekstpodstawowy31000">
    <w:name w:val="Tekst podstawowy 31000"/>
    <w:basedOn w:val="Normalny"/>
    <w:rsid w:val="00E03760"/>
    <w:pPr>
      <w:widowControl w:val="0"/>
      <w:snapToGrid w:val="0"/>
      <w:jc w:val="both"/>
    </w:pPr>
    <w:rPr>
      <w:szCs w:val="20"/>
    </w:rPr>
  </w:style>
  <w:style w:type="paragraph" w:customStyle="1" w:styleId="Tekstpodstawowy210000">
    <w:name w:val="Tekst podstawowy 210000"/>
    <w:basedOn w:val="Normalny"/>
    <w:rsid w:val="00E03760"/>
    <w:pPr>
      <w:widowControl w:val="0"/>
      <w:snapToGrid w:val="0"/>
    </w:pPr>
    <w:rPr>
      <w:b/>
      <w:szCs w:val="20"/>
    </w:rPr>
  </w:style>
  <w:style w:type="paragraph" w:customStyle="1" w:styleId="Tekstpodstawowy310000">
    <w:name w:val="Tekst podstawowy 310000"/>
    <w:basedOn w:val="Normalny"/>
    <w:rsid w:val="00E03760"/>
    <w:pPr>
      <w:widowControl w:val="0"/>
      <w:snapToGrid w:val="0"/>
      <w:jc w:val="both"/>
    </w:pPr>
    <w:rPr>
      <w:szCs w:val="20"/>
    </w:rPr>
  </w:style>
  <w:style w:type="paragraph" w:customStyle="1" w:styleId="Tekstpodstawowy2100000">
    <w:name w:val="Tekst podstawowy 2100000"/>
    <w:basedOn w:val="Normalny"/>
    <w:rsid w:val="00E03760"/>
    <w:pPr>
      <w:widowControl w:val="0"/>
      <w:snapToGrid w:val="0"/>
    </w:pPr>
    <w:rPr>
      <w:b/>
      <w:szCs w:val="20"/>
    </w:rPr>
  </w:style>
  <w:style w:type="paragraph" w:customStyle="1" w:styleId="Tekstpodstawowy3100000">
    <w:name w:val="Tekst podstawowy 3100000"/>
    <w:basedOn w:val="Normalny"/>
    <w:rsid w:val="00E03760"/>
    <w:pPr>
      <w:widowControl w:val="0"/>
      <w:snapToGrid w:val="0"/>
      <w:jc w:val="both"/>
    </w:pPr>
    <w:rPr>
      <w:szCs w:val="20"/>
    </w:rPr>
  </w:style>
  <w:style w:type="paragraph" w:customStyle="1" w:styleId="Tekstpodstawowy21000000">
    <w:name w:val="Tekst podstawowy 21000000"/>
    <w:basedOn w:val="Normalny"/>
    <w:rsid w:val="00E03760"/>
    <w:pPr>
      <w:widowControl w:val="0"/>
      <w:snapToGrid w:val="0"/>
    </w:pPr>
    <w:rPr>
      <w:b/>
      <w:szCs w:val="20"/>
    </w:rPr>
  </w:style>
  <w:style w:type="paragraph" w:customStyle="1" w:styleId="Tekstpodstawowy31000000">
    <w:name w:val="Tekst podstawowy 31000000"/>
    <w:basedOn w:val="Normalny"/>
    <w:uiPriority w:val="99"/>
    <w:rsid w:val="00E03760"/>
    <w:pPr>
      <w:widowControl w:val="0"/>
      <w:snapToGrid w:val="0"/>
      <w:jc w:val="both"/>
    </w:pPr>
    <w:rPr>
      <w:szCs w:val="20"/>
    </w:rPr>
  </w:style>
  <w:style w:type="character" w:customStyle="1" w:styleId="pointer-link">
    <w:name w:val="pointer-link"/>
    <w:basedOn w:val="Domylnaczcionkaakapitu"/>
    <w:rsid w:val="00E03760"/>
  </w:style>
  <w:style w:type="table" w:customStyle="1" w:styleId="Tabela-Siatka811">
    <w:name w:val="Tabela - Siatka811"/>
    <w:basedOn w:val="Standardowy"/>
    <w:next w:val="Tabela-Siatka"/>
    <w:uiPriority w:val="39"/>
    <w:rsid w:val="00E03760"/>
    <w:pPr>
      <w:widowControl w:val="0"/>
      <w:adjustRightInd w:val="0"/>
      <w:spacing w:line="36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9">
    <w:name w:val="xl129"/>
    <w:basedOn w:val="Normalny"/>
    <w:rsid w:val="00E03760"/>
    <w:pPr>
      <w:suppressAutoHyphens w:val="0"/>
      <w:spacing w:before="100" w:beforeAutospacing="1" w:after="100" w:afterAutospacing="1"/>
    </w:pPr>
    <w:rPr>
      <w:b/>
      <w:bCs/>
      <w:sz w:val="16"/>
      <w:szCs w:val="16"/>
      <w:lang w:eastAsia="pl-PL"/>
    </w:rPr>
  </w:style>
  <w:style w:type="paragraph" w:customStyle="1" w:styleId="xl130">
    <w:name w:val="xl130"/>
    <w:basedOn w:val="Normalny"/>
    <w:rsid w:val="00E03760"/>
    <w:pP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131">
    <w:name w:val="xl131"/>
    <w:basedOn w:val="Normalny"/>
    <w:rsid w:val="00E037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32">
    <w:name w:val="xl132"/>
    <w:basedOn w:val="Normalny"/>
    <w:rsid w:val="00E037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133">
    <w:name w:val="xl133"/>
    <w:basedOn w:val="Normalny"/>
    <w:rsid w:val="00E03760"/>
    <w:pP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34">
    <w:name w:val="xl134"/>
    <w:basedOn w:val="Normalny"/>
    <w:rsid w:val="00E037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135">
    <w:name w:val="xl135"/>
    <w:basedOn w:val="Normalny"/>
    <w:rsid w:val="00E037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pl-PL"/>
    </w:rPr>
  </w:style>
  <w:style w:type="paragraph" w:customStyle="1" w:styleId="xl136">
    <w:name w:val="xl136"/>
    <w:basedOn w:val="Normalny"/>
    <w:rsid w:val="00E037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37">
    <w:name w:val="xl137"/>
    <w:basedOn w:val="Normalny"/>
    <w:rsid w:val="00E037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138">
    <w:name w:val="xl138"/>
    <w:basedOn w:val="Normalny"/>
    <w:rsid w:val="00E037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lang w:eastAsia="pl-PL"/>
    </w:rPr>
  </w:style>
  <w:style w:type="table" w:customStyle="1" w:styleId="Tabela-Siatka101">
    <w:name w:val="Tabela - Siatka101"/>
    <w:basedOn w:val="Standardowy"/>
    <w:next w:val="Tabela-Siatka"/>
    <w:locked/>
    <w:rsid w:val="00E03760"/>
    <w:pPr>
      <w:widowControl w:val="0"/>
      <w:adjustRightInd w:val="0"/>
      <w:spacing w:line="360" w:lineRule="atLeast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Grid4"/>
    <w:rsid w:val="00E03760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01">
    <w:name w:val="Bez listy101"/>
    <w:next w:val="Bezlisty"/>
    <w:uiPriority w:val="99"/>
    <w:semiHidden/>
    <w:unhideWhenUsed/>
    <w:rsid w:val="00E03760"/>
  </w:style>
  <w:style w:type="table" w:customStyle="1" w:styleId="Tabela-Siatka82">
    <w:name w:val="Tabela - Siatka82"/>
    <w:basedOn w:val="Standardowy"/>
    <w:next w:val="Tabela-Siatka"/>
    <w:uiPriority w:val="39"/>
    <w:rsid w:val="00E0376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21">
    <w:name w:val="Styl221"/>
    <w:rsid w:val="00E03760"/>
  </w:style>
  <w:style w:type="table" w:customStyle="1" w:styleId="TableGrid31">
    <w:name w:val="TableGrid31"/>
    <w:rsid w:val="00E03760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tyl24">
    <w:name w:val="Styl24"/>
    <w:uiPriority w:val="99"/>
    <w:rsid w:val="00E03760"/>
  </w:style>
  <w:style w:type="numbering" w:customStyle="1" w:styleId="Styl331">
    <w:name w:val="Styl331"/>
    <w:rsid w:val="00E03760"/>
    <w:pPr>
      <w:numPr>
        <w:numId w:val="47"/>
      </w:numPr>
    </w:pPr>
  </w:style>
  <w:style w:type="character" w:customStyle="1" w:styleId="Bodytext">
    <w:name w:val="Body text_"/>
    <w:basedOn w:val="Domylnaczcionkaakapitu"/>
    <w:link w:val="Tekstpodstawowy20"/>
    <w:locked/>
    <w:rsid w:val="00E03760"/>
    <w:rPr>
      <w:lang w:val="en-GB" w:eastAsia="en-US"/>
    </w:rPr>
  </w:style>
  <w:style w:type="character" w:customStyle="1" w:styleId="BodytextConstantia">
    <w:name w:val="Body text + Constantia"/>
    <w:aliases w:val="Spacing 0 pt"/>
    <w:basedOn w:val="Bodytext"/>
    <w:rsid w:val="00E0376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u w:val="none"/>
      <w:effect w:val="none"/>
      <w:lang w:val="en-GB" w:eastAsia="en-US"/>
    </w:rPr>
  </w:style>
  <w:style w:type="character" w:customStyle="1" w:styleId="BodytextConstantiaSpacing0pt">
    <w:name w:val="Body text + Constantia;Spacing 0 pt"/>
    <w:basedOn w:val="Bodytext"/>
    <w:rsid w:val="00E0376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GB" w:eastAsia="en-US"/>
    </w:rPr>
  </w:style>
  <w:style w:type="table" w:customStyle="1" w:styleId="Tabela-Siatka73">
    <w:name w:val="Tabela - Siatka73"/>
    <w:basedOn w:val="Standardowy"/>
    <w:next w:val="Tabela-Siatka"/>
    <w:uiPriority w:val="39"/>
    <w:rsid w:val="00E03760"/>
    <w:pPr>
      <w:widowControl w:val="0"/>
      <w:adjustRightInd w:val="0"/>
      <w:spacing w:line="360" w:lineRule="atLeast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3">
    <w:name w:val="Tabela - Siatka83"/>
    <w:basedOn w:val="Standardowy"/>
    <w:next w:val="Tabela-Siatka"/>
    <w:uiPriority w:val="39"/>
    <w:rsid w:val="00E03760"/>
    <w:pPr>
      <w:widowControl w:val="0"/>
      <w:adjustRightInd w:val="0"/>
      <w:spacing w:line="36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3">
    <w:name w:val="Akapit z listą3"/>
    <w:basedOn w:val="Normalny"/>
    <w:rsid w:val="00E03760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a-kontynuacja3">
    <w:name w:val="List Continue 3"/>
    <w:basedOn w:val="Normalny"/>
    <w:rsid w:val="00E03760"/>
    <w:pPr>
      <w:spacing w:after="120"/>
      <w:ind w:left="849"/>
      <w:contextualSpacing/>
    </w:pPr>
  </w:style>
  <w:style w:type="paragraph" w:styleId="Lista-kontynuacja4">
    <w:name w:val="List Continue 4"/>
    <w:basedOn w:val="Normalny"/>
    <w:rsid w:val="00E03760"/>
    <w:pPr>
      <w:spacing w:after="120"/>
      <w:ind w:left="1132"/>
      <w:contextualSpacing/>
    </w:pPr>
  </w:style>
  <w:style w:type="character" w:customStyle="1" w:styleId="BezodstpwZnak">
    <w:name w:val="Bez odstępów Znak"/>
    <w:basedOn w:val="Domylnaczcionkaakapitu"/>
    <w:link w:val="Bezodstpw"/>
    <w:uiPriority w:val="1"/>
    <w:rsid w:val="00E03760"/>
    <w:rPr>
      <w:sz w:val="24"/>
      <w:szCs w:val="24"/>
      <w:lang w:eastAsia="ar-SA"/>
    </w:rPr>
  </w:style>
  <w:style w:type="numbering" w:customStyle="1" w:styleId="Styl321">
    <w:name w:val="Styl321"/>
    <w:rsid w:val="00E03760"/>
  </w:style>
  <w:style w:type="table" w:customStyle="1" w:styleId="Tabela-Siatka6111">
    <w:name w:val="Tabela - Siatka6111"/>
    <w:basedOn w:val="Standardowy"/>
    <w:next w:val="Tabela-Siatka"/>
    <w:uiPriority w:val="39"/>
    <w:rsid w:val="00E03760"/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Grid41"/>
    <w:rsid w:val="00E03760"/>
    <w:rPr>
      <w:rFonts w:ascii="Calibri" w:hAnsi="Calibri" w:cs="Arial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tyl21111">
    <w:name w:val="Styl21111"/>
    <w:uiPriority w:val="99"/>
    <w:rsid w:val="00E03760"/>
  </w:style>
  <w:style w:type="numbering" w:customStyle="1" w:styleId="Styl31111">
    <w:name w:val="Styl31111"/>
    <w:rsid w:val="00E03760"/>
  </w:style>
  <w:style w:type="paragraph" w:customStyle="1" w:styleId="SIWZ2">
    <w:name w:val="SIWZ 2"/>
    <w:basedOn w:val="Normalny"/>
    <w:uiPriority w:val="99"/>
    <w:rsid w:val="00E03760"/>
    <w:pPr>
      <w:tabs>
        <w:tab w:val="num" w:pos="340"/>
      </w:tabs>
      <w:suppressAutoHyphens w:val="0"/>
      <w:spacing w:before="60" w:line="360" w:lineRule="auto"/>
      <w:ind w:left="340" w:hanging="340"/>
      <w:jc w:val="both"/>
    </w:pPr>
    <w:rPr>
      <w:rFonts w:eastAsia="Calibri"/>
      <w:lang w:eastAsia="pl-PL"/>
    </w:rPr>
  </w:style>
  <w:style w:type="numbering" w:customStyle="1" w:styleId="MF">
    <w:name w:val="MF"/>
    <w:rsid w:val="00E03760"/>
    <w:pPr>
      <w:numPr>
        <w:numId w:val="49"/>
      </w:numPr>
    </w:pPr>
  </w:style>
  <w:style w:type="numbering" w:customStyle="1" w:styleId="Styl341">
    <w:name w:val="Styl341"/>
    <w:rsid w:val="00E03760"/>
  </w:style>
  <w:style w:type="numbering" w:customStyle="1" w:styleId="WW8Num73">
    <w:name w:val="WW8Num73"/>
    <w:rsid w:val="00E03760"/>
    <w:pPr>
      <w:numPr>
        <w:numId w:val="50"/>
      </w:numPr>
    </w:pPr>
  </w:style>
  <w:style w:type="paragraph" w:customStyle="1" w:styleId="mainpub">
    <w:name w:val="mainpub"/>
    <w:basedOn w:val="Normalny"/>
    <w:rsid w:val="00E03760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03760"/>
    <w:rPr>
      <w:color w:val="605E5C"/>
      <w:shd w:val="clear" w:color="auto" w:fill="E1DFDD"/>
    </w:rPr>
  </w:style>
  <w:style w:type="numbering" w:customStyle="1" w:styleId="MW23">
    <w:name w:val="MW23"/>
    <w:uiPriority w:val="99"/>
    <w:rsid w:val="00E03760"/>
    <w:pPr>
      <w:numPr>
        <w:numId w:val="26"/>
      </w:numPr>
    </w:pPr>
  </w:style>
  <w:style w:type="numbering" w:customStyle="1" w:styleId="MW212">
    <w:name w:val="MW212"/>
    <w:uiPriority w:val="99"/>
    <w:rsid w:val="00E03760"/>
    <w:pPr>
      <w:numPr>
        <w:numId w:val="14"/>
      </w:numPr>
    </w:pPr>
  </w:style>
  <w:style w:type="numbering" w:customStyle="1" w:styleId="Styl3112">
    <w:name w:val="Styl3112"/>
    <w:rsid w:val="00E03760"/>
    <w:pPr>
      <w:numPr>
        <w:numId w:val="13"/>
      </w:numPr>
    </w:pPr>
  </w:style>
  <w:style w:type="table" w:styleId="Tabelalisty3akcent1">
    <w:name w:val="List Table 3 Accent 1"/>
    <w:basedOn w:val="Standardowy"/>
    <w:uiPriority w:val="48"/>
    <w:rsid w:val="00E0376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Tabelalisty3akcent11">
    <w:name w:val="Tabela listy 3 — akcent 11"/>
    <w:basedOn w:val="Standardowy"/>
    <w:next w:val="Tabelalisty3akcent1"/>
    <w:uiPriority w:val="48"/>
    <w:rsid w:val="00E0376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Tabela-Siatka92">
    <w:name w:val="Tabela - Siatka92"/>
    <w:basedOn w:val="Standardowy"/>
    <w:next w:val="Tabela-Siatka"/>
    <w:uiPriority w:val="39"/>
    <w:rsid w:val="00E0376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ilustracji">
    <w:name w:val="table of figures"/>
    <w:basedOn w:val="Normalny"/>
    <w:next w:val="Normalny"/>
    <w:uiPriority w:val="99"/>
    <w:unhideWhenUsed/>
    <w:rsid w:val="00E03760"/>
    <w:pPr>
      <w:suppressAutoHyphens w:val="0"/>
      <w:spacing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FTPodstwyliczanie">
    <w:name w:val="SFT_Podst_wyliczanie"/>
    <w:basedOn w:val="Normalny"/>
    <w:qFormat/>
    <w:rsid w:val="00E03760"/>
    <w:pPr>
      <w:suppressAutoHyphens w:val="0"/>
      <w:spacing w:after="120" w:line="360" w:lineRule="auto"/>
      <w:jc w:val="both"/>
    </w:pPr>
    <w:rPr>
      <w:rFonts w:ascii="Tahoma" w:hAnsi="Tahoma"/>
      <w:sz w:val="20"/>
      <w:lang w:eastAsia="pl-PL"/>
    </w:rPr>
  </w:style>
  <w:style w:type="table" w:styleId="Tabelasiatki2akcent5">
    <w:name w:val="Grid Table 2 Accent 5"/>
    <w:basedOn w:val="Standardowy"/>
    <w:uiPriority w:val="47"/>
    <w:rsid w:val="00E0376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asiatki4akcent1">
    <w:name w:val="Grid Table 4 Accent 1"/>
    <w:basedOn w:val="Standardowy"/>
    <w:uiPriority w:val="49"/>
    <w:rsid w:val="00E0376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asiatki3akcent1">
    <w:name w:val="Grid Table 3 Accent 1"/>
    <w:basedOn w:val="Standardowy"/>
    <w:uiPriority w:val="48"/>
    <w:rsid w:val="00E0376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elalisty1jasnaakcent1">
    <w:name w:val="List Table 1 Light Accent 1"/>
    <w:basedOn w:val="Standardowy"/>
    <w:uiPriority w:val="46"/>
    <w:rsid w:val="00E0376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Wyrnieniedelikatne">
    <w:name w:val="Subtle Emphasis"/>
    <w:basedOn w:val="Domylnaczcionkaakapitu"/>
    <w:uiPriority w:val="19"/>
    <w:qFormat/>
    <w:rsid w:val="00E03760"/>
    <w:rPr>
      <w:i/>
      <w:iCs/>
      <w:color w:val="404040" w:themeColor="text1" w:themeTint="BF"/>
    </w:rPr>
  </w:style>
  <w:style w:type="table" w:customStyle="1" w:styleId="Tabela-Siatka102">
    <w:name w:val="Tabela - Siatka102"/>
    <w:basedOn w:val="Standardowy"/>
    <w:next w:val="Tabela-Siatka"/>
    <w:uiPriority w:val="59"/>
    <w:rsid w:val="00E0376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Zaimportowanystyl18">
    <w:name w:val="Zaimportowany styl 18"/>
    <w:rsid w:val="00E03760"/>
    <w:pPr>
      <w:numPr>
        <w:numId w:val="51"/>
      </w:numPr>
    </w:pPr>
  </w:style>
  <w:style w:type="numbering" w:customStyle="1" w:styleId="Zaimportowanystyl14">
    <w:name w:val="Zaimportowany styl 14"/>
    <w:rsid w:val="00E03760"/>
    <w:pPr>
      <w:numPr>
        <w:numId w:val="52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2C9E"/>
    <w:rPr>
      <w:color w:val="605E5C"/>
      <w:shd w:val="clear" w:color="auto" w:fill="E1DFDD"/>
    </w:rPr>
  </w:style>
  <w:style w:type="character" w:customStyle="1" w:styleId="Nierozpoznanawzmianka20">
    <w:name w:val="Nierozpoznana wzmianka2"/>
    <w:basedOn w:val="Domylnaczcionkaakapitu"/>
    <w:uiPriority w:val="99"/>
    <w:semiHidden/>
    <w:unhideWhenUsed/>
    <w:rsid w:val="00D66723"/>
    <w:rPr>
      <w:color w:val="605E5C"/>
      <w:shd w:val="clear" w:color="auto" w:fill="E1DFDD"/>
    </w:rPr>
  </w:style>
  <w:style w:type="numbering" w:customStyle="1" w:styleId="Styl31112">
    <w:name w:val="Styl31112"/>
    <w:rsid w:val="007B174F"/>
  </w:style>
  <w:style w:type="numbering" w:customStyle="1" w:styleId="Bezlisty16">
    <w:name w:val="Bez listy16"/>
    <w:next w:val="Bezlisty"/>
    <w:uiPriority w:val="99"/>
    <w:semiHidden/>
    <w:unhideWhenUsed/>
    <w:rsid w:val="00C9666B"/>
  </w:style>
  <w:style w:type="character" w:customStyle="1" w:styleId="FontStyle14">
    <w:name w:val="Font Style14"/>
    <w:basedOn w:val="Domylnaczcionkaakapitu"/>
    <w:uiPriority w:val="99"/>
    <w:rsid w:val="00C9666B"/>
    <w:rPr>
      <w:rFonts w:ascii="Times New Roman" w:hAnsi="Times New Roman" w:cs="Times New Roman"/>
      <w:color w:val="000000"/>
      <w:sz w:val="22"/>
      <w:szCs w:val="22"/>
    </w:rPr>
  </w:style>
  <w:style w:type="paragraph" w:customStyle="1" w:styleId="NormalnyWeb1">
    <w:name w:val="Normalny (Web)1"/>
    <w:basedOn w:val="Normalny"/>
    <w:rsid w:val="00C9666B"/>
    <w:pPr>
      <w:suppressAutoHyphens w:val="0"/>
      <w:spacing w:before="100" w:beforeAutospacing="1" w:after="100" w:afterAutospacing="1"/>
    </w:pPr>
    <w:rPr>
      <w:lang w:eastAsia="pl-PL"/>
    </w:rPr>
  </w:style>
  <w:style w:type="numbering" w:customStyle="1" w:styleId="Styl25">
    <w:name w:val="Styl25"/>
    <w:uiPriority w:val="99"/>
    <w:rsid w:val="00C9666B"/>
    <w:pPr>
      <w:numPr>
        <w:numId w:val="61"/>
      </w:numPr>
    </w:pPr>
  </w:style>
  <w:style w:type="numbering" w:customStyle="1" w:styleId="Styl35">
    <w:name w:val="Styl35"/>
    <w:uiPriority w:val="99"/>
    <w:rsid w:val="00C9666B"/>
    <w:pPr>
      <w:numPr>
        <w:numId w:val="62"/>
      </w:numPr>
    </w:pPr>
  </w:style>
  <w:style w:type="paragraph" w:customStyle="1" w:styleId="Styl5">
    <w:name w:val="Styl5"/>
    <w:basedOn w:val="knfwylicz"/>
    <w:link w:val="Styl5Znak"/>
    <w:qFormat/>
    <w:rsid w:val="00C9666B"/>
    <w:pPr>
      <w:tabs>
        <w:tab w:val="clear" w:pos="360"/>
      </w:tabs>
      <w:suppressAutoHyphens w:val="0"/>
      <w:spacing w:line="240" w:lineRule="auto"/>
      <w:ind w:left="0" w:firstLine="0"/>
    </w:pPr>
  </w:style>
  <w:style w:type="character" w:customStyle="1" w:styleId="knftresctekstuZnak">
    <w:name w:val="_knf_tresc_tekstu Znak"/>
    <w:basedOn w:val="Domylnaczcionkaakapitu"/>
    <w:link w:val="knftresctekstu"/>
    <w:rsid w:val="00C9666B"/>
    <w:rPr>
      <w:sz w:val="24"/>
    </w:rPr>
  </w:style>
  <w:style w:type="character" w:customStyle="1" w:styleId="knfwyliczZnak">
    <w:name w:val="knf_wylicz Znak"/>
    <w:basedOn w:val="knftresctekstuZnak"/>
    <w:link w:val="knfwylicz"/>
    <w:rsid w:val="00C9666B"/>
    <w:rPr>
      <w:sz w:val="24"/>
    </w:rPr>
  </w:style>
  <w:style w:type="character" w:customStyle="1" w:styleId="Styl5Znak">
    <w:name w:val="Styl5 Znak"/>
    <w:basedOn w:val="knfwyliczZnak"/>
    <w:link w:val="Styl5"/>
    <w:rsid w:val="00C9666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79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1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45773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95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23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8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24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86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997479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6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91307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103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6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097877">
                              <w:marLeft w:val="0"/>
                              <w:marRight w:val="30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4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3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49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4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166364e-a50c-48fb-891f-ca520ae906c1">
      <UserInfo>
        <DisplayName>Leszczyński Daniel</DisplayName>
        <AccountId>8</AccountId>
        <AccountType/>
      </UserInfo>
      <UserInfo>
        <DisplayName>Krzymowska Izabella</DisplayName>
        <AccountId>15</AccountId>
        <AccountType/>
      </UserInfo>
      <UserInfo>
        <DisplayName>Jagiełło Ewa</DisplayName>
        <AccountId>142</AccountId>
        <AccountType/>
      </UserInfo>
      <UserInfo>
        <DisplayName>Ambroziak Piotr</DisplayName>
        <AccountId>24</AccountId>
        <AccountType/>
      </UserInfo>
      <UserInfo>
        <DisplayName>Religa Anna</DisplayName>
        <AccountId>183</AccountId>
        <AccountType/>
      </UserInfo>
      <UserInfo>
        <DisplayName>Olszewski Paweł</DisplayName>
        <AccountId>146</AccountId>
        <AccountType/>
      </UserInfo>
      <UserInfo>
        <DisplayName>Szymański Grzegorz A</DisplayName>
        <AccountId>49</AccountId>
        <AccountType/>
      </UserInfo>
      <UserInfo>
        <DisplayName>Sędzik Joanna</DisplayName>
        <AccountId>33</AccountId>
        <AccountType/>
      </UserInfo>
      <UserInfo>
        <DisplayName>Tyc Mirosław</DisplayName>
        <AccountId>161</AccountId>
        <AccountType/>
      </UserInfo>
      <UserInfo>
        <DisplayName>Patorski Krzysztof</DisplayName>
        <AccountId>76</AccountId>
        <AccountType/>
      </UserInfo>
      <UserInfo>
        <DisplayName>Ratajczyk Monika</DisplayName>
        <AccountId>14</AccountId>
        <AccountType/>
      </UserInfo>
      <UserInfo>
        <DisplayName>Marynowski Grzegorz</DisplayName>
        <AccountId>16</AccountId>
        <AccountType/>
      </UserInfo>
    </SharedWithUsers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806FF666EF23D419B4F03FD8D0601C0" ma:contentTypeVersion="2" ma:contentTypeDescription="Utwórz nowy dokument." ma:contentTypeScope="" ma:versionID="c309ec79c5577b52455d86e67e4092a2">
  <xsd:schema xmlns:xsd="http://www.w3.org/2001/XMLSchema" xmlns:xs="http://www.w3.org/2001/XMLSchema" xmlns:p="http://schemas.microsoft.com/office/2006/metadata/properties" xmlns:ns2="5166364e-a50c-48fb-891f-ca520ae906c1" targetNamespace="http://schemas.microsoft.com/office/2006/metadata/properties" ma:root="true" ma:fieldsID="0ec04f70774fd7bc89492d1b11d8c854" ns2:_="">
    <xsd:import namespace="5166364e-a50c-48fb-891f-ca520ae906c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6364e-a50c-48fb-891f-ca520ae906c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5D27A-C6FB-4729-8C61-7E63ED7CF6BA}">
  <ds:schemaRefs>
    <ds:schemaRef ds:uri="http://www.w3.org/XML/1998/namespace"/>
    <ds:schemaRef ds:uri="http://purl.org/dc/dcmitype/"/>
    <ds:schemaRef ds:uri="5166364e-a50c-48fb-891f-ca520ae906c1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1046D61-E39B-427D-B09A-BBE3E0783D6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ACF787F9-56DE-47A1-86FB-BAF8FEA41B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6364e-a50c-48fb-891f-ca520ae906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BC0D7A-28F1-4A71-8662-D4F95DE015F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922C54A-8DD2-4FD6-B15E-1F393FAA7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3585</Words>
  <Characters>21511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UD Włochy</Company>
  <LinksUpToDate>false</LinksUpToDate>
  <CharactersWithSpaces>25046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Krzymowska Izabella</dc:creator>
  <cp:keywords/>
  <dc:description/>
  <cp:lastModifiedBy>Ratajczyk Monika</cp:lastModifiedBy>
  <cp:revision>5</cp:revision>
  <cp:lastPrinted>2019-04-18T12:39:00Z</cp:lastPrinted>
  <dcterms:created xsi:type="dcterms:W3CDTF">2025-11-06T11:42:00Z</dcterms:created>
  <dcterms:modified xsi:type="dcterms:W3CDTF">2025-11-13T13:18:00Z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Ratajczyk Monika</vt:lpwstr>
  </property>
  <property fmtid="{D5CDD505-2E9C-101B-9397-08002B2CF9AE}" pid="3" name="xd_Signature">
    <vt:lpwstr/>
  </property>
  <property fmtid="{D5CDD505-2E9C-101B-9397-08002B2CF9AE}" pid="4" name="display_urn:schemas-microsoft-com:office:office#Author">
    <vt:lpwstr>Ratajczyk Monika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ContentTypeId">
    <vt:lpwstr>0x0101002806FF666EF23D419B4F03FD8D0601C0</vt:lpwstr>
  </property>
  <property fmtid="{D5CDD505-2E9C-101B-9397-08002B2CF9AE}" pid="8" name="_NewReviewCycle">
    <vt:lpwstr/>
  </property>
</Properties>
</file>